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2"/>
        <w:keepNext w:val="0"/>
        <w:keepLines w:val="0"/>
        <w:pageBreakBefore w:val="0"/>
        <w:widowControl w:val="0"/>
        <w:kinsoku/>
        <w:wordWrap/>
        <w:overflowPunct/>
        <w:topLinePunct w:val="0"/>
        <w:autoSpaceDE/>
        <w:autoSpaceDN/>
        <w:bidi w:val="0"/>
        <w:adjustRightInd/>
        <w:snapToGrid/>
        <w:spacing w:before="67" w:line="312" w:lineRule="auto"/>
        <w:textAlignment w:val="auto"/>
        <w:rPr>
          <w:rFonts w:hint="eastAsia" w:asciiTheme="minorEastAsia" w:hAnsiTheme="minorEastAsia" w:eastAsiaTheme="minorEastAsia" w:cstheme="minorEastAsia"/>
          <w:sz w:val="24"/>
          <w:szCs w:val="24"/>
          <w:lang w:eastAsia="zh-CN"/>
        </w:rPr>
      </w:pPr>
      <w:bookmarkStart w:id="0" w:name="_GoBack"/>
      <w:r>
        <w:rPr>
          <w:rFonts w:hint="eastAsia" w:asciiTheme="minorEastAsia" w:hAnsiTheme="minorEastAsia" w:eastAsiaTheme="minorEastAsia" w:cstheme="minorEastAsia"/>
          <w:color w:val="231F20"/>
          <w:w w:val="105"/>
          <w:sz w:val="24"/>
          <w:szCs w:val="24"/>
        </w:rPr>
        <w:t>201</w:t>
      </w:r>
      <w:r>
        <w:rPr>
          <w:rFonts w:hint="eastAsia" w:asciiTheme="minorEastAsia" w:hAnsiTheme="minorEastAsia" w:eastAsiaTheme="minorEastAsia" w:cstheme="minorEastAsia"/>
          <w:color w:val="231F20"/>
          <w:w w:val="105"/>
          <w:sz w:val="24"/>
          <w:szCs w:val="24"/>
          <w:lang w:val="en-US" w:eastAsia="zh-CN"/>
        </w:rPr>
        <w:t>8</w:t>
      </w:r>
      <w:r>
        <w:rPr>
          <w:rFonts w:hint="eastAsia" w:asciiTheme="minorEastAsia" w:hAnsiTheme="minorEastAsia" w:eastAsiaTheme="minorEastAsia" w:cstheme="minorEastAsia"/>
          <w:color w:val="231F20"/>
          <w:w w:val="105"/>
          <w:sz w:val="24"/>
          <w:szCs w:val="24"/>
        </w:rPr>
        <w:t>年</w:t>
      </w:r>
      <w:r>
        <w:rPr>
          <w:rFonts w:hint="eastAsia" w:asciiTheme="minorEastAsia" w:hAnsiTheme="minorEastAsia" w:eastAsiaTheme="minorEastAsia" w:cstheme="minorEastAsia"/>
          <w:color w:val="231F20"/>
          <w:w w:val="105"/>
          <w:sz w:val="24"/>
          <w:szCs w:val="24"/>
          <w:lang w:eastAsia="zh-CN"/>
        </w:rPr>
        <w:t>新疆</w:t>
      </w:r>
      <w:r>
        <w:rPr>
          <w:rFonts w:hint="eastAsia" w:asciiTheme="minorEastAsia" w:hAnsiTheme="minorEastAsia" w:eastAsiaTheme="minorEastAsia" w:cstheme="minorEastAsia"/>
          <w:color w:val="231F20"/>
          <w:w w:val="105"/>
          <w:sz w:val="24"/>
          <w:szCs w:val="24"/>
        </w:rPr>
        <w:t>乌鲁木齐</w:t>
      </w:r>
      <w:r>
        <w:rPr>
          <w:rFonts w:hint="eastAsia" w:asciiTheme="minorEastAsia" w:hAnsiTheme="minorEastAsia" w:eastAsiaTheme="minorEastAsia" w:cstheme="minorEastAsia"/>
          <w:color w:val="231F20"/>
          <w:w w:val="105"/>
          <w:sz w:val="24"/>
          <w:szCs w:val="24"/>
          <w:lang w:eastAsia="zh-CN"/>
        </w:rPr>
        <w:t>中考英语试题（</w:t>
      </w:r>
      <w:r>
        <w:rPr>
          <w:rFonts w:hint="eastAsia" w:asciiTheme="minorEastAsia" w:hAnsiTheme="minorEastAsia" w:eastAsiaTheme="minorEastAsia" w:cstheme="minorEastAsia"/>
          <w:color w:val="231F20"/>
          <w:w w:val="105"/>
          <w:sz w:val="24"/>
          <w:szCs w:val="24"/>
          <w:lang w:val="en-US" w:eastAsia="zh-CN"/>
        </w:rPr>
        <w:t>word版含答案</w:t>
      </w:r>
      <w:r>
        <w:rPr>
          <w:rFonts w:hint="eastAsia" w:asciiTheme="minorEastAsia" w:hAnsiTheme="minorEastAsia" w:eastAsiaTheme="minorEastAsia" w:cstheme="minorEastAsia"/>
          <w:color w:val="231F20"/>
          <w:w w:val="105"/>
          <w:sz w:val="24"/>
          <w:szCs w:val="24"/>
          <w:lang w:eastAsia="zh-CN"/>
        </w:rPr>
        <w:t>）</w:t>
      </w:r>
    </w:p>
    <w:bookmarkEnd w:id="0"/>
    <w:p>
      <w:pPr>
        <w:pStyle w:val="22"/>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w w:val="105"/>
          <w:sz w:val="24"/>
          <w:szCs w:val="24"/>
        </w:rPr>
        <w:t>第</w:t>
      </w:r>
      <w:r>
        <w:rPr>
          <w:rFonts w:hint="eastAsia" w:asciiTheme="minorEastAsia" w:hAnsiTheme="minorEastAsia" w:eastAsiaTheme="minorEastAsia" w:cstheme="minorEastAsia"/>
          <w:color w:val="231F20"/>
          <w:w w:val="105"/>
          <w:sz w:val="24"/>
          <w:szCs w:val="24"/>
        </w:rPr>
        <w:t xml:space="preserve"> I </w:t>
      </w:r>
      <w:r>
        <w:rPr>
          <w:rFonts w:hint="eastAsia" w:asciiTheme="minorEastAsia" w:hAnsiTheme="minorEastAsia" w:eastAsiaTheme="minorEastAsia" w:cstheme="minorEastAsia"/>
          <w:color w:val="231F20"/>
          <w:w w:val="105"/>
          <w:sz w:val="24"/>
          <w:szCs w:val="24"/>
        </w:rPr>
        <w:t>卷</w:t>
      </w:r>
      <w:r>
        <w:rPr>
          <w:rFonts w:hint="eastAsia" w:asciiTheme="minorEastAsia" w:hAnsiTheme="minorEastAsia" w:eastAsiaTheme="minorEastAsia" w:cstheme="minorEastAsia"/>
          <w:color w:val="231F20"/>
          <w:w w:val="105"/>
          <w:sz w:val="24"/>
          <w:szCs w:val="24"/>
        </w:rPr>
        <w:t xml:space="preserve"> ( </w:t>
      </w:r>
      <w:r>
        <w:rPr>
          <w:rFonts w:hint="eastAsia" w:asciiTheme="minorEastAsia" w:hAnsiTheme="minorEastAsia" w:eastAsiaTheme="minorEastAsia" w:cstheme="minorEastAsia"/>
          <w:color w:val="231F20"/>
          <w:w w:val="105"/>
          <w:sz w:val="24"/>
          <w:szCs w:val="24"/>
        </w:rPr>
        <w:t>选择题</w:t>
      </w:r>
      <w:r>
        <w:rPr>
          <w:rFonts w:hint="eastAsia" w:asciiTheme="minorEastAsia" w:hAnsiTheme="minorEastAsia" w:eastAsiaTheme="minorEastAsia" w:cstheme="minorEastAsia"/>
          <w:color w:val="231F20"/>
          <w:w w:val="105"/>
          <w:sz w:val="24"/>
          <w:szCs w:val="24"/>
        </w:rPr>
        <w:t xml:space="preserve"> </w:t>
      </w:r>
      <w:r>
        <w:rPr>
          <w:rFonts w:hint="eastAsia" w:asciiTheme="minorEastAsia" w:hAnsiTheme="minorEastAsia" w:eastAsiaTheme="minorEastAsia" w:cstheme="minorEastAsia"/>
          <w:color w:val="231F20"/>
          <w:w w:val="105"/>
          <w:sz w:val="24"/>
          <w:szCs w:val="24"/>
        </w:rPr>
        <w:t>共</w:t>
      </w:r>
      <w:r>
        <w:rPr>
          <w:rFonts w:hint="eastAsia" w:asciiTheme="minorEastAsia" w:hAnsiTheme="minorEastAsia" w:eastAsiaTheme="minorEastAsia" w:cstheme="minorEastAsia"/>
          <w:color w:val="231F20"/>
          <w:w w:val="105"/>
          <w:sz w:val="24"/>
          <w:szCs w:val="24"/>
        </w:rPr>
        <w:t xml:space="preserve"> 105 </w:t>
      </w:r>
      <w:r>
        <w:rPr>
          <w:rFonts w:hint="eastAsia" w:asciiTheme="minorEastAsia" w:hAnsiTheme="minorEastAsia" w:eastAsiaTheme="minorEastAsia" w:cstheme="minorEastAsia"/>
          <w:color w:val="231F20"/>
          <w:w w:val="105"/>
          <w:sz w:val="24"/>
          <w:szCs w:val="24"/>
        </w:rPr>
        <w:t>分</w:t>
      </w:r>
      <w:r>
        <w:rPr>
          <w:rFonts w:hint="eastAsia" w:asciiTheme="minorEastAsia" w:hAnsiTheme="minorEastAsia" w:eastAsiaTheme="minorEastAsia" w:cstheme="minorEastAsia"/>
          <w:color w:val="231F20"/>
          <w:w w:val="105"/>
          <w:sz w:val="24"/>
          <w:szCs w:val="24"/>
        </w:rPr>
        <w:t xml:space="preserve"> )</w:t>
      </w:r>
    </w:p>
    <w:p>
      <w:pPr>
        <w:pStyle w:val="24"/>
        <w:keepNext w:val="0"/>
        <w:keepLines w:val="0"/>
        <w:pageBreakBefore w:val="0"/>
        <w:widowControl w:val="0"/>
        <w:kinsoku/>
        <w:wordWrap/>
        <w:overflowPunct/>
        <w:topLinePunct w:val="0"/>
        <w:autoSpaceDE/>
        <w:autoSpaceDN/>
        <w:bidi w:val="0"/>
        <w:adjustRightInd/>
        <w:snapToGrid/>
        <w:spacing w:before="3" w:line="312" w:lineRule="auto"/>
        <w:ind w:right="845"/>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听力部分</w:t>
      </w:r>
      <w:r>
        <w:rPr>
          <w:rFonts w:hint="eastAsia" w:asciiTheme="minorEastAsia" w:hAnsiTheme="minorEastAsia" w:eastAsiaTheme="minorEastAsia" w:cstheme="minorEastAsia"/>
          <w:color w:val="231F20"/>
          <w:sz w:val="24"/>
          <w:szCs w:val="24"/>
        </w:rPr>
        <w:t xml:space="preserve"> ( </w:t>
      </w:r>
      <w:r>
        <w:rPr>
          <w:rFonts w:hint="eastAsia" w:asciiTheme="minorEastAsia" w:hAnsiTheme="minorEastAsia" w:eastAsiaTheme="minorEastAsia" w:cstheme="minorEastAsia"/>
          <w:color w:val="231F20"/>
          <w:sz w:val="24"/>
          <w:szCs w:val="24"/>
        </w:rPr>
        <w:t>共</w:t>
      </w:r>
      <w:r>
        <w:rPr>
          <w:rFonts w:hint="eastAsia" w:asciiTheme="minorEastAsia" w:hAnsiTheme="minorEastAsia" w:eastAsiaTheme="minorEastAsia" w:cstheme="minorEastAsia"/>
          <w:color w:val="231F20"/>
          <w:sz w:val="24"/>
          <w:szCs w:val="24"/>
        </w:rPr>
        <w:t xml:space="preserve"> 30 </w:t>
      </w:r>
      <w:r>
        <w:rPr>
          <w:rFonts w:hint="eastAsia" w:asciiTheme="minorEastAsia" w:hAnsiTheme="minorEastAsia" w:eastAsiaTheme="minorEastAsia" w:cstheme="minorEastAsia"/>
          <w:color w:val="231F20"/>
          <w:sz w:val="24"/>
          <w:szCs w:val="24"/>
        </w:rPr>
        <w:t>分</w:t>
      </w:r>
      <w:r>
        <w:rPr>
          <w:rFonts w:hint="eastAsia" w:asciiTheme="minorEastAsia" w:hAnsiTheme="minorEastAsia" w:eastAsiaTheme="minorEastAsia" w:cstheme="minorEastAsia"/>
          <w:color w:val="231F20"/>
          <w:sz w:val="24"/>
          <w:szCs w:val="24"/>
        </w:rPr>
        <w:t xml:space="preserve"> )</w:t>
      </w:r>
    </w:p>
    <w:p>
      <w:pPr>
        <w:pStyle w:val="21"/>
        <w:keepNext w:val="0"/>
        <w:keepLines w:val="0"/>
        <w:pageBreakBefore w:val="0"/>
        <w:widowControl w:val="0"/>
        <w:numPr>
          <w:ilvl w:val="0"/>
          <w:numId w:val="1"/>
        </w:numPr>
        <w:tabs>
          <w:tab w:val="left" w:pos="799"/>
        </w:tabs>
        <w:kinsoku/>
        <w:wordWrap/>
        <w:overflowPunct/>
        <w:topLinePunct w:val="0"/>
        <w:autoSpaceDE/>
        <w:autoSpaceDN/>
        <w:bidi w:val="0"/>
        <w:adjustRightInd/>
        <w:snapToGrid/>
        <w:spacing w:before="197" w:line="312" w:lineRule="auto"/>
        <w:ind w:hanging="256"/>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图片理解（</w:t>
      </w:r>
      <w:r>
        <w:rPr>
          <w:rFonts w:hint="eastAsia" w:asciiTheme="minorEastAsia" w:hAnsiTheme="minorEastAsia" w:eastAsiaTheme="minorEastAsia" w:cstheme="minorEastAsia"/>
          <w:color w:val="231F20"/>
          <w:spacing w:val="-4"/>
          <w:sz w:val="24"/>
          <w:szCs w:val="24"/>
        </w:rPr>
        <w:t xml:space="preserve">共 </w:t>
      </w:r>
      <w:r>
        <w:rPr>
          <w:rFonts w:hint="eastAsia" w:asciiTheme="minorEastAsia" w:hAnsiTheme="minorEastAsia" w:eastAsiaTheme="minorEastAsia" w:cstheme="minorEastAsia"/>
          <w:color w:val="231F20"/>
          <w:sz w:val="24"/>
          <w:szCs w:val="24"/>
        </w:rPr>
        <w:t>5</w:t>
      </w:r>
      <w:r>
        <w:rPr>
          <w:rFonts w:hint="eastAsia" w:asciiTheme="minorEastAsia" w:hAnsiTheme="minorEastAsia" w:eastAsiaTheme="minorEastAsia" w:cstheme="minorEastAsia"/>
          <w:color w:val="231F20"/>
          <w:spacing w:val="-3"/>
          <w:sz w:val="24"/>
          <w:szCs w:val="24"/>
        </w:rPr>
        <w:t xml:space="preserve"> 小题；每小题 </w:t>
      </w:r>
      <w:r>
        <w:rPr>
          <w:rFonts w:hint="eastAsia" w:asciiTheme="minorEastAsia" w:hAnsiTheme="minorEastAsia" w:eastAsiaTheme="minorEastAsia" w:cstheme="minorEastAsia"/>
          <w:color w:val="231F20"/>
          <w:sz w:val="24"/>
          <w:szCs w:val="24"/>
        </w:rPr>
        <w:t>1</w:t>
      </w:r>
      <w:r>
        <w:rPr>
          <w:rFonts w:hint="eastAsia" w:asciiTheme="minorEastAsia" w:hAnsiTheme="minorEastAsia" w:eastAsiaTheme="minorEastAsia" w:cstheme="minorEastAsia"/>
          <w:color w:val="231F20"/>
          <w:spacing w:val="-3"/>
          <w:sz w:val="24"/>
          <w:szCs w:val="24"/>
        </w:rPr>
        <w:t xml:space="preserve"> 分，满分 </w:t>
      </w:r>
      <w:r>
        <w:rPr>
          <w:rFonts w:hint="eastAsia" w:asciiTheme="minorEastAsia" w:hAnsiTheme="minorEastAsia" w:eastAsiaTheme="minorEastAsia" w:cstheme="minorEastAsia"/>
          <w:color w:val="231F20"/>
          <w:sz w:val="24"/>
          <w:szCs w:val="24"/>
        </w:rPr>
        <w:t>5</w:t>
      </w:r>
      <w:r>
        <w:rPr>
          <w:rFonts w:hint="eastAsia" w:asciiTheme="minorEastAsia" w:hAnsiTheme="minorEastAsia" w:eastAsiaTheme="minorEastAsia" w:cstheme="minorEastAsia"/>
          <w:color w:val="231F20"/>
          <w:spacing w:val="-3"/>
          <w:sz w:val="24"/>
          <w:szCs w:val="24"/>
        </w:rPr>
        <w:t xml:space="preserve"> 分</w:t>
      </w:r>
      <w:r>
        <w:rPr>
          <w:rFonts w:hint="eastAsia" w:asciiTheme="minorEastAsia" w:hAnsiTheme="minorEastAsia" w:eastAsiaTheme="minorEastAsia" w:cstheme="minorEastAsia"/>
          <w:color w:val="231F20"/>
          <w:sz w:val="24"/>
          <w:szCs w:val="24"/>
        </w:rPr>
        <w:t>）</w:t>
      </w:r>
    </w:p>
    <w:p>
      <w:pPr>
        <w:pStyle w:val="4"/>
        <w:keepNext w:val="0"/>
        <w:keepLines w:val="0"/>
        <w:pageBreakBefore w:val="0"/>
        <w:widowControl w:val="0"/>
        <w:kinsoku/>
        <w:wordWrap/>
        <w:overflowPunct/>
        <w:topLinePunct w:val="0"/>
        <w:autoSpaceDE/>
        <w:autoSpaceDN/>
        <w:bidi w:val="0"/>
        <w:adjustRightInd/>
        <w:snapToGrid/>
        <w:spacing w:line="312" w:lineRule="auto"/>
        <w:ind w:left="803" w:right="845"/>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听录音，从图中所给的 A、B、C 三个选项中选出与所听到内容相符的图片。（读两遍）</w:t>
      </w:r>
    </w:p>
    <w:p>
      <w:pPr>
        <w:pStyle w:val="4"/>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pStyle w:val="4"/>
        <w:keepNext w:val="0"/>
        <w:keepLines w:val="0"/>
        <w:pageBreakBefore w:val="0"/>
        <w:widowControl w:val="0"/>
        <w:kinsoku/>
        <w:wordWrap/>
        <w:overflowPunct/>
        <w:topLinePunct w:val="0"/>
        <w:autoSpaceDE/>
        <w:autoSpaceDN/>
        <w:bidi w:val="0"/>
        <w:adjustRightInd/>
        <w:snapToGrid/>
        <w:spacing w:before="3" w:line="312" w:lineRule="auto"/>
        <w:textAlignment w:val="auto"/>
        <w:rPr>
          <w:rFonts w:hint="eastAsia" w:asciiTheme="minorEastAsia" w:hAnsiTheme="minorEastAsia" w:eastAsiaTheme="minorEastAsia" w:cstheme="minorEastAsia"/>
          <w:sz w:val="24"/>
          <w:szCs w:val="24"/>
        </w:rPr>
      </w:pPr>
    </w:p>
    <w:p>
      <w:pPr>
        <w:pStyle w:val="4"/>
        <w:keepNext w:val="0"/>
        <w:keepLines w:val="0"/>
        <w:pageBreakBefore w:val="0"/>
        <w:widowControl w:val="0"/>
        <w:kinsoku/>
        <w:wordWrap/>
        <w:overflowPunct/>
        <w:topLinePunct w:val="0"/>
        <w:autoSpaceDE/>
        <w:autoSpaceDN/>
        <w:bidi w:val="0"/>
        <w:adjustRightInd/>
        <w:snapToGrid/>
        <w:spacing w:before="91" w:line="312" w:lineRule="auto"/>
        <w:ind w:left="825"/>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g">
            <w:drawing>
              <wp:anchor distT="0" distB="0" distL="114300" distR="114300" simplePos="0" relativeHeight="251667456" behindDoc="0" locked="0" layoutInCell="1" allowOverlap="1">
                <wp:simplePos x="0" y="0"/>
                <wp:positionH relativeFrom="page">
                  <wp:posOffset>1596390</wp:posOffset>
                </wp:positionH>
                <wp:positionV relativeFrom="paragraph">
                  <wp:posOffset>-317500</wp:posOffset>
                </wp:positionV>
                <wp:extent cx="901700" cy="901700"/>
                <wp:effectExtent l="1270" t="1270" r="11430" b="11430"/>
                <wp:wrapNone/>
                <wp:docPr id="116" name="组合 116"/>
                <wp:cNvGraphicFramePr/>
                <a:graphic xmlns:a="http://schemas.openxmlformats.org/drawingml/2006/main">
                  <a:graphicData uri="http://schemas.microsoft.com/office/word/2010/wordprocessingGroup">
                    <wpg:wgp>
                      <wpg:cNvGrpSpPr/>
                      <wpg:grpSpPr>
                        <a:xfrm>
                          <a:off x="0" y="0"/>
                          <a:ext cx="901700" cy="901700"/>
                          <a:chOff x="2514" y="-500"/>
                          <a:chExt cx="1420" cy="1420"/>
                        </a:xfrm>
                      </wpg:grpSpPr>
                      <pic:pic xmlns:pic="http://schemas.openxmlformats.org/drawingml/2006/picture">
                        <pic:nvPicPr>
                          <pic:cNvPr id="114" name="图片 25"/>
                          <pic:cNvPicPr>
                            <a:picLocks noChangeAspect="1"/>
                          </pic:cNvPicPr>
                        </pic:nvPicPr>
                        <pic:blipFill>
                          <a:blip r:embed="rId6"/>
                          <a:stretch>
                            <a:fillRect/>
                          </a:stretch>
                        </pic:blipFill>
                        <pic:spPr>
                          <a:xfrm>
                            <a:off x="2561" y="-454"/>
                            <a:ext cx="1326" cy="1326"/>
                          </a:xfrm>
                          <a:prstGeom prst="rect">
                            <a:avLst/>
                          </a:prstGeom>
                          <a:noFill/>
                          <a:ln w="9525">
                            <a:noFill/>
                          </a:ln>
                        </pic:spPr>
                      </pic:pic>
                      <wps:wsp>
                        <wps:cNvPr id="115" name="矩形 115"/>
                        <wps:cNvSpPr/>
                        <wps:spPr>
                          <a:xfrm>
                            <a:off x="2519" y="-495"/>
                            <a:ext cx="1409" cy="1409"/>
                          </a:xfrm>
                          <a:prstGeom prst="rect">
                            <a:avLst/>
                          </a:prstGeom>
                          <a:noFill/>
                          <a:ln w="7239" cap="flat" cmpd="sng">
                            <a:solidFill>
                              <a:srgbClr val="201B18"/>
                            </a:solidFill>
                            <a:prstDash val="solid"/>
                            <a:miter/>
                            <a:headEnd type="none" w="med" len="med"/>
                            <a:tailEnd type="none" w="med" len="med"/>
                          </a:ln>
                        </wps:spPr>
                        <wps:bodyPr upright="1"/>
                      </wps:wsp>
                    </wpg:wgp>
                  </a:graphicData>
                </a:graphic>
              </wp:anchor>
            </w:drawing>
          </mc:Choice>
          <mc:Fallback>
            <w:pict>
              <v:group id="_x0000_s1026" o:spid="_x0000_s1026" o:spt="203" style="position:absolute;left:0pt;margin-left:125.7pt;margin-top:-25pt;height:71pt;width:71pt;mso-position-horizontal-relative:page;z-index:251667456;mso-width-relative:page;mso-height-relative:page;" coordorigin="2514,-500" coordsize="1420,1420" o:gfxdata="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">
                <o:lock v:ext="edit" aspectratio="f"/>
                <v:shape id="图片 25" o:spid="_x0000_s1026" o:spt="75" alt="" type="#_x0000_t75" style="position:absolute;left:2561;top:-454;height:1326;width:1326;" filled="f" o:preferrelative="t" stroked="f" coordsize="21600,21600" o:gfxdata="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C0/01qtwAAANwAAAAP&#10;AAAAAAAAAAEAIAAAACIAAABkcnMvZG93bnJldi54bWxQSwECFAAUAAAACACHTuJAMy8FnjsAAAA5&#10;AAAAEAAAAAAAAAABACAAAAAGAQAAZHJzL3NoYXBleG1sLnhtbFBLBQYAAAAABgAGAFsBAACwAwAA&#10;AAA=&#10;">
                  <v:fill on="f" focussize="0,0"/>
                  <v:stroke on="f"/>
                  <v:imagedata r:id="rId6" o:title=""/>
                  <o:lock v:ext="edit" aspectratio="t"/>
                </v:shape>
                <v:rect id="_x0000_s1026" o:spid="_x0000_s1026" o:spt="1" style="position:absolute;left:2519;top:-495;height:1409;width:1409;" filled="f" stroked="t" coordsize="21600,21600" o:gfxdata="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rmwP+rgAAADcAAAA&#10;DwAAAAAAAAABACAAAAAiAAAAZHJzL2Rvd25yZXYueG1sUEsBAhQAFAAAAAgAh07iQDMvBZ47AAAA&#10;OQAAABAAAAAAAAAAAQAgAAAABwEAAGRycy9zaGFwZXhtbC54bWxQSwUGAAAAAAYABgBbAQAAsQMA&#10;AAAA&#10;">
                  <v:fill on="f" focussize="0,0"/>
                  <v:stroke weight="0.57pt" color="#201B18" joinstyle="miter"/>
                  <v:imagedata o:title=""/>
                  <o:lock v:ext="edit" aspectratio="f"/>
                </v:rect>
              </v:group>
            </w:pict>
          </mc:Fallback>
        </mc:AlternateContent>
      </w:r>
      <w:r>
        <w:rPr>
          <w:rFonts w:hint="eastAsia" w:asciiTheme="minorEastAsia" w:hAnsiTheme="minorEastAsia" w:eastAsiaTheme="minorEastAsia" w:cstheme="minorEastAsia"/>
          <w:sz w:val="24"/>
          <w:szCs w:val="24"/>
        </w:rPr>
        <mc:AlternateContent>
          <mc:Choice Requires="wpg">
            <w:drawing>
              <wp:anchor distT="0" distB="0" distL="114300" distR="114300" simplePos="0" relativeHeight="251668480" behindDoc="0" locked="0" layoutInCell="1" allowOverlap="1">
                <wp:simplePos x="0" y="0"/>
                <wp:positionH relativeFrom="page">
                  <wp:posOffset>2990215</wp:posOffset>
                </wp:positionH>
                <wp:positionV relativeFrom="paragraph">
                  <wp:posOffset>-317500</wp:posOffset>
                </wp:positionV>
                <wp:extent cx="901700" cy="901700"/>
                <wp:effectExtent l="1270" t="1270" r="11430" b="11430"/>
                <wp:wrapNone/>
                <wp:docPr id="123" name="组合 123"/>
                <wp:cNvGraphicFramePr/>
                <a:graphic xmlns:a="http://schemas.openxmlformats.org/drawingml/2006/main">
                  <a:graphicData uri="http://schemas.microsoft.com/office/word/2010/wordprocessingGroup">
                    <wpg:wgp>
                      <wpg:cNvGrpSpPr/>
                      <wpg:grpSpPr>
                        <a:xfrm>
                          <a:off x="0" y="0"/>
                          <a:ext cx="901700" cy="901700"/>
                          <a:chOff x="4709" y="-500"/>
                          <a:chExt cx="1420" cy="1420"/>
                        </a:xfrm>
                      </wpg:grpSpPr>
                      <pic:pic xmlns:pic="http://schemas.openxmlformats.org/drawingml/2006/picture">
                        <pic:nvPicPr>
                          <pic:cNvPr id="121" name="图片 28"/>
                          <pic:cNvPicPr>
                            <a:picLocks noChangeAspect="1"/>
                          </pic:cNvPicPr>
                        </pic:nvPicPr>
                        <pic:blipFill>
                          <a:blip r:embed="rId7"/>
                          <a:stretch>
                            <a:fillRect/>
                          </a:stretch>
                        </pic:blipFill>
                        <pic:spPr>
                          <a:xfrm>
                            <a:off x="4756" y="-454"/>
                            <a:ext cx="1326" cy="1326"/>
                          </a:xfrm>
                          <a:prstGeom prst="rect">
                            <a:avLst/>
                          </a:prstGeom>
                          <a:noFill/>
                          <a:ln w="9525">
                            <a:noFill/>
                          </a:ln>
                        </pic:spPr>
                      </pic:pic>
                      <wps:wsp>
                        <wps:cNvPr id="122" name="矩形 122"/>
                        <wps:cNvSpPr/>
                        <wps:spPr>
                          <a:xfrm>
                            <a:off x="4714" y="-495"/>
                            <a:ext cx="1409" cy="1409"/>
                          </a:xfrm>
                          <a:prstGeom prst="rect">
                            <a:avLst/>
                          </a:prstGeom>
                          <a:noFill/>
                          <a:ln w="7239" cap="flat" cmpd="sng">
                            <a:solidFill>
                              <a:srgbClr val="201B18"/>
                            </a:solidFill>
                            <a:prstDash val="solid"/>
                            <a:miter/>
                            <a:headEnd type="none" w="med" len="med"/>
                            <a:tailEnd type="none" w="med" len="med"/>
                          </a:ln>
                        </wps:spPr>
                        <wps:bodyPr upright="1"/>
                      </wps:wsp>
                    </wpg:wgp>
                  </a:graphicData>
                </a:graphic>
              </wp:anchor>
            </w:drawing>
          </mc:Choice>
          <mc:Fallback>
            <w:pict>
              <v:group id="_x0000_s1026" o:spid="_x0000_s1026" o:spt="203" style="position:absolute;left:0pt;margin-left:235.45pt;margin-top:-25pt;height:71pt;width:71pt;mso-position-horizontal-relative:page;z-index:251668480;mso-width-relative:page;mso-height-relative:page;" coordorigin="4709,-500" coordsize="1420,1420" o:gfxdata="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">
                <o:lock v:ext="edit" aspectratio="f"/>
                <v:shape id="图片 28" o:spid="_x0000_s1026" o:spt="75" alt="" type="#_x0000_t75" style="position:absolute;left:4756;top:-454;height:1326;width:1326;" filled="f" o:preferrelative="t" stroked="f" coordsize="21600,21600" o:gfxdata="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sdwHbsAAADc&#10;AAAADwAAAAAAAAABACAAAAAiAAAAZHJzL2Rvd25yZXYueG1sUEsBAhQAFAAAAAgAh07iQDMvBZ47&#10;AAAAOQAAABAAAAAAAAAAAQAgAAAACgEAAGRycy9zaGFwZXhtbC54bWxQSwUGAAAAAAYABgBbAQAA&#10;tAMAAAAA&#10;">
                  <v:fill on="f" focussize="0,0"/>
                  <v:stroke on="f"/>
                  <v:imagedata r:id="rId7" o:title=""/>
                  <o:lock v:ext="edit" aspectratio="t"/>
                </v:shape>
                <v:rect id="_x0000_s1026" o:spid="_x0000_s1026" o:spt="1" style="position:absolute;left:4714;top:-495;height:1409;width:1409;" filled="f" stroked="t" coordsize="21600,21600" o:gfxdata="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O/pXTO5AAAA3AAA&#10;AA8AAAAAAAAAAQAgAAAAIgAAAGRycy9kb3ducmV2LnhtbFBLAQIUABQAAAAIAIdO4kAzLwWeOwAA&#10;ADkAAAAQAAAAAAAAAAEAIAAAAAgBAABkcnMvc2hhcGV4bWwueG1sUEsFBgAAAAAGAAYAWwEAALID&#10;AAAAAA==&#10;">
                  <v:fill on="f" focussize="0,0"/>
                  <v:stroke weight="0.57pt" color="#201B18" joinstyle="miter"/>
                  <v:imagedata o:title=""/>
                  <o:lock v:ext="edit" aspectratio="f"/>
                </v:rect>
              </v:group>
            </w:pict>
          </mc:Fallback>
        </mc:AlternateContent>
      </w:r>
      <w:r>
        <w:rPr>
          <w:rFonts w:hint="eastAsia" w:asciiTheme="minorEastAsia" w:hAnsiTheme="minorEastAsia" w:eastAsiaTheme="minorEastAsia" w:cstheme="minorEastAsia"/>
          <w:sz w:val="24"/>
          <w:szCs w:val="24"/>
        </w:rPr>
        <mc:AlternateContent>
          <mc:Choice Requires="wpg">
            <w:drawing>
              <wp:anchor distT="0" distB="0" distL="114300" distR="114300" simplePos="0" relativeHeight="251669504" behindDoc="0" locked="0" layoutInCell="1" allowOverlap="1">
                <wp:simplePos x="0" y="0"/>
                <wp:positionH relativeFrom="page">
                  <wp:posOffset>4384040</wp:posOffset>
                </wp:positionH>
                <wp:positionV relativeFrom="paragraph">
                  <wp:posOffset>-317500</wp:posOffset>
                </wp:positionV>
                <wp:extent cx="901700" cy="901700"/>
                <wp:effectExtent l="1270" t="1270" r="11430" b="11430"/>
                <wp:wrapNone/>
                <wp:docPr id="126" name="组合 126"/>
                <wp:cNvGraphicFramePr/>
                <a:graphic xmlns:a="http://schemas.openxmlformats.org/drawingml/2006/main">
                  <a:graphicData uri="http://schemas.microsoft.com/office/word/2010/wordprocessingGroup">
                    <wpg:wgp>
                      <wpg:cNvGrpSpPr/>
                      <wpg:grpSpPr>
                        <a:xfrm>
                          <a:off x="0" y="0"/>
                          <a:ext cx="901700" cy="901700"/>
                          <a:chOff x="6904" y="-500"/>
                          <a:chExt cx="1420" cy="1420"/>
                        </a:xfrm>
                      </wpg:grpSpPr>
                      <pic:pic xmlns:pic="http://schemas.openxmlformats.org/drawingml/2006/picture">
                        <pic:nvPicPr>
                          <pic:cNvPr id="124" name="图片 31"/>
                          <pic:cNvPicPr>
                            <a:picLocks noChangeAspect="1"/>
                          </pic:cNvPicPr>
                        </pic:nvPicPr>
                        <pic:blipFill>
                          <a:blip r:embed="rId8"/>
                          <a:stretch>
                            <a:fillRect/>
                          </a:stretch>
                        </pic:blipFill>
                        <pic:spPr>
                          <a:xfrm>
                            <a:off x="6952" y="-452"/>
                            <a:ext cx="1323" cy="1323"/>
                          </a:xfrm>
                          <a:prstGeom prst="rect">
                            <a:avLst/>
                          </a:prstGeom>
                          <a:noFill/>
                          <a:ln w="9525">
                            <a:noFill/>
                          </a:ln>
                        </pic:spPr>
                      </pic:pic>
                      <wps:wsp>
                        <wps:cNvPr id="125" name="矩形 125"/>
                        <wps:cNvSpPr/>
                        <wps:spPr>
                          <a:xfrm>
                            <a:off x="6909" y="-495"/>
                            <a:ext cx="1409" cy="1409"/>
                          </a:xfrm>
                          <a:prstGeom prst="rect">
                            <a:avLst/>
                          </a:prstGeom>
                          <a:noFill/>
                          <a:ln w="7239" cap="flat" cmpd="sng">
                            <a:solidFill>
                              <a:srgbClr val="201B18"/>
                            </a:solidFill>
                            <a:prstDash val="solid"/>
                            <a:miter/>
                            <a:headEnd type="none" w="med" len="med"/>
                            <a:tailEnd type="none" w="med" len="med"/>
                          </a:ln>
                        </wps:spPr>
                        <wps:bodyPr upright="1"/>
                      </wps:wsp>
                    </wpg:wgp>
                  </a:graphicData>
                </a:graphic>
              </wp:anchor>
            </w:drawing>
          </mc:Choice>
          <mc:Fallback>
            <w:pict>
              <v:group id="_x0000_s1026" o:spid="_x0000_s1026" o:spt="203" style="position:absolute;left:0pt;margin-left:345.2pt;margin-top:-25pt;height:71pt;width:71pt;mso-position-horizontal-relative:page;z-index:251669504;mso-width-relative:page;mso-height-relative:page;" coordorigin="6904,-500" coordsize="1420,1420" o:gfxdata="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">
                <o:lock v:ext="edit" aspectratio="f"/>
                <v:shape id="图片 31" o:spid="_x0000_s1026" o:spt="75" alt="" type="#_x0000_t75" style="position:absolute;left:6952;top:-452;height:1323;width:1323;" filled="f" o:preferrelative="t" stroked="f" coordsize="21600,21600" o:gfxdata="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XSD77rgAAADcAAAA&#10;DwAAAAAAAAABACAAAAAiAAAAZHJzL2Rvd25yZXYueG1sUEsBAhQAFAAAAAgAh07iQDMvBZ47AAAA&#10;OQAAABAAAAAAAAAAAQAgAAAABwEAAGRycy9zaGFwZXhtbC54bWxQSwUGAAAAAAYABgBbAQAAsQMA&#10;AAAA&#10;">
                  <v:fill on="f" focussize="0,0"/>
                  <v:stroke on="f"/>
                  <v:imagedata r:id="rId8" o:title=""/>
                  <o:lock v:ext="edit" aspectratio="t"/>
                </v:shape>
                <v:rect id="_x0000_s1026" o:spid="_x0000_s1026" o:spt="1" style="position:absolute;left:6909;top:-495;height:1409;width:1409;" filled="f" stroked="t" coordsize="21600,21600" o:gfxdata="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GAAxUe5AAAA3AAA&#10;AA8AAAAAAAAAAQAgAAAAIgAAAGRycy9kb3ducmV2LnhtbFBLAQIUABQAAAAIAIdO4kAzLwWeOwAA&#10;ADkAAAAQAAAAAAAAAAEAIAAAAAgBAABkcnMvc2hhcGV4bWwueG1sUEsFBgAAAAAGAAYAWwEAALID&#10;AAAAAA==&#10;">
                  <v:fill on="f" focussize="0,0"/>
                  <v:stroke weight="0.57pt" color="#201B18" joinstyle="miter"/>
                  <v:imagedata o:title=""/>
                  <o:lock v:ext="edit" aspectratio="f"/>
                </v:rect>
              </v:group>
            </w:pict>
          </mc:Fallback>
        </mc:AlternateContent>
      </w:r>
      <w:r>
        <w:rPr>
          <w:rFonts w:hint="eastAsia" w:asciiTheme="minorEastAsia" w:hAnsiTheme="minorEastAsia" w:eastAsiaTheme="minorEastAsia" w:cstheme="minorEastAsia"/>
          <w:color w:val="231F20"/>
          <w:sz w:val="24"/>
          <w:szCs w:val="24"/>
        </w:rPr>
        <w:t>1.</w:t>
      </w:r>
    </w:p>
    <w:p>
      <w:pPr>
        <w:pStyle w:val="4"/>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pStyle w:val="4"/>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pStyle w:val="4"/>
        <w:keepNext w:val="0"/>
        <w:keepLines w:val="0"/>
        <w:pageBreakBefore w:val="0"/>
        <w:widowControl w:val="0"/>
        <w:kinsoku/>
        <w:wordWrap/>
        <w:overflowPunct/>
        <w:topLinePunct w:val="0"/>
        <w:autoSpaceDE/>
        <w:autoSpaceDN/>
        <w:bidi w:val="0"/>
        <w:adjustRightInd/>
        <w:snapToGrid/>
        <w:spacing w:before="4"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1312" behindDoc="0" locked="0" layoutInCell="1" allowOverlap="1">
            <wp:simplePos x="0" y="0"/>
            <wp:positionH relativeFrom="page">
              <wp:posOffset>2002790</wp:posOffset>
            </wp:positionH>
            <wp:positionV relativeFrom="paragraph">
              <wp:posOffset>137160</wp:posOffset>
            </wp:positionV>
            <wp:extent cx="88900" cy="85725"/>
            <wp:effectExtent l="0" t="0" r="6350" b="9525"/>
            <wp:wrapTopAndBottom/>
            <wp:docPr id="94"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image4.png"/>
                    <pic:cNvPicPr>
                      <a:picLocks noChangeAspect="1"/>
                    </pic:cNvPicPr>
                  </pic:nvPicPr>
                  <pic:blipFill>
                    <a:blip r:embed="rId9"/>
                    <a:stretch>
                      <a:fillRect/>
                    </a:stretch>
                  </pic:blipFill>
                  <pic:spPr>
                    <a:xfrm>
                      <a:off x="0" y="0"/>
                      <a:ext cx="88900" cy="85725"/>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drawing>
          <wp:anchor distT="0" distB="0" distL="114300" distR="114300" simplePos="0" relativeHeight="251662336" behindDoc="0" locked="0" layoutInCell="1" allowOverlap="1">
            <wp:simplePos x="0" y="0"/>
            <wp:positionH relativeFrom="page">
              <wp:posOffset>3404235</wp:posOffset>
            </wp:positionH>
            <wp:positionV relativeFrom="paragraph">
              <wp:posOffset>139065</wp:posOffset>
            </wp:positionV>
            <wp:extent cx="75565" cy="84455"/>
            <wp:effectExtent l="0" t="0" r="635" b="10795"/>
            <wp:wrapTopAndBottom/>
            <wp:docPr id="95"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image5.png"/>
                    <pic:cNvPicPr>
                      <a:picLocks noChangeAspect="1"/>
                    </pic:cNvPicPr>
                  </pic:nvPicPr>
                  <pic:blipFill>
                    <a:blip r:embed="rId10"/>
                    <a:stretch>
                      <a:fillRect/>
                    </a:stretch>
                  </pic:blipFill>
                  <pic:spPr>
                    <a:xfrm>
                      <a:off x="0" y="0"/>
                      <a:ext cx="75565" cy="84455"/>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drawing>
          <wp:anchor distT="0" distB="0" distL="114300" distR="114300" simplePos="0" relativeHeight="251663360" behindDoc="0" locked="0" layoutInCell="1" allowOverlap="1">
            <wp:simplePos x="0" y="0"/>
            <wp:positionH relativeFrom="page">
              <wp:posOffset>4798695</wp:posOffset>
            </wp:positionH>
            <wp:positionV relativeFrom="paragraph">
              <wp:posOffset>137160</wp:posOffset>
            </wp:positionV>
            <wp:extent cx="76835" cy="88900"/>
            <wp:effectExtent l="0" t="0" r="18415" b="6350"/>
            <wp:wrapTopAndBottom/>
            <wp:docPr id="96"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image6.png"/>
                    <pic:cNvPicPr>
                      <a:picLocks noChangeAspect="1"/>
                    </pic:cNvPicPr>
                  </pic:nvPicPr>
                  <pic:blipFill>
                    <a:blip r:embed="rId11"/>
                    <a:stretch>
                      <a:fillRect/>
                    </a:stretch>
                  </pic:blipFill>
                  <pic:spPr>
                    <a:xfrm>
                      <a:off x="0" y="0"/>
                      <a:ext cx="76835" cy="88900"/>
                    </a:xfrm>
                    <a:prstGeom prst="rect">
                      <a:avLst/>
                    </a:prstGeom>
                    <a:noFill/>
                    <a:ln w="9525">
                      <a:noFill/>
                    </a:ln>
                  </pic:spPr>
                </pic:pic>
              </a:graphicData>
            </a:graphic>
          </wp:anchor>
        </w:drawing>
      </w:r>
    </w:p>
    <w:p>
      <w:pPr>
        <w:pStyle w:val="4"/>
        <w:keepNext w:val="0"/>
        <w:keepLines w:val="0"/>
        <w:pageBreakBefore w:val="0"/>
        <w:widowControl w:val="0"/>
        <w:kinsoku/>
        <w:wordWrap/>
        <w:overflowPunct/>
        <w:topLinePunct w:val="0"/>
        <w:autoSpaceDE/>
        <w:autoSpaceDN/>
        <w:bidi w:val="0"/>
        <w:adjustRightInd/>
        <w:snapToGrid/>
        <w:spacing w:before="1" w:line="312" w:lineRule="auto"/>
        <w:textAlignment w:val="auto"/>
        <w:rPr>
          <w:rFonts w:hint="eastAsia" w:asciiTheme="minorEastAsia" w:hAnsiTheme="minorEastAsia" w:eastAsiaTheme="minorEastAsia" w:cstheme="minorEastAsia"/>
          <w:sz w:val="24"/>
          <w:szCs w:val="24"/>
        </w:rPr>
      </w:pPr>
    </w:p>
    <w:p>
      <w:pPr>
        <w:pStyle w:val="4"/>
        <w:keepNext w:val="0"/>
        <w:keepLines w:val="0"/>
        <w:pageBreakBefore w:val="0"/>
        <w:widowControl w:val="0"/>
        <w:kinsoku/>
        <w:wordWrap/>
        <w:overflowPunct/>
        <w:topLinePunct w:val="0"/>
        <w:autoSpaceDE/>
        <w:autoSpaceDN/>
        <w:bidi w:val="0"/>
        <w:adjustRightInd/>
        <w:snapToGrid/>
        <w:spacing w:line="312" w:lineRule="auto"/>
        <w:ind w:left="825"/>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g">
            <w:drawing>
              <wp:anchor distT="0" distB="0" distL="114300" distR="114300" simplePos="0" relativeHeight="251670528" behindDoc="0" locked="0" layoutInCell="1" allowOverlap="1">
                <wp:simplePos x="0" y="0"/>
                <wp:positionH relativeFrom="page">
                  <wp:posOffset>1596390</wp:posOffset>
                </wp:positionH>
                <wp:positionV relativeFrom="paragraph">
                  <wp:posOffset>-376555</wp:posOffset>
                </wp:positionV>
                <wp:extent cx="901700" cy="1023620"/>
                <wp:effectExtent l="1270" t="1270" r="11430" b="3810"/>
                <wp:wrapNone/>
                <wp:docPr id="120" name="组合 120"/>
                <wp:cNvGraphicFramePr/>
                <a:graphic xmlns:a="http://schemas.openxmlformats.org/drawingml/2006/main">
                  <a:graphicData uri="http://schemas.microsoft.com/office/word/2010/wordprocessingGroup">
                    <wpg:wgp>
                      <wpg:cNvGrpSpPr/>
                      <wpg:grpSpPr>
                        <a:xfrm>
                          <a:off x="0" y="0"/>
                          <a:ext cx="901700" cy="1023620"/>
                          <a:chOff x="2514" y="-593"/>
                          <a:chExt cx="1420" cy="1612"/>
                        </a:xfrm>
                      </wpg:grpSpPr>
                      <pic:pic xmlns:pic="http://schemas.openxmlformats.org/drawingml/2006/picture">
                        <pic:nvPicPr>
                          <pic:cNvPr id="117" name="图片 37"/>
                          <pic:cNvPicPr>
                            <a:picLocks noChangeAspect="1"/>
                          </pic:cNvPicPr>
                        </pic:nvPicPr>
                        <pic:blipFill>
                          <a:blip r:embed="rId12"/>
                          <a:stretch>
                            <a:fillRect/>
                          </a:stretch>
                        </pic:blipFill>
                        <pic:spPr>
                          <a:xfrm>
                            <a:off x="2745" y="-547"/>
                            <a:ext cx="981" cy="1326"/>
                          </a:xfrm>
                          <a:prstGeom prst="rect">
                            <a:avLst/>
                          </a:prstGeom>
                          <a:noFill/>
                          <a:ln w="9525">
                            <a:noFill/>
                          </a:ln>
                        </pic:spPr>
                      </pic:pic>
                      <wps:wsp>
                        <wps:cNvPr id="118" name="矩形 118"/>
                        <wps:cNvSpPr/>
                        <wps:spPr>
                          <a:xfrm>
                            <a:off x="2519" y="-588"/>
                            <a:ext cx="1409" cy="1409"/>
                          </a:xfrm>
                          <a:prstGeom prst="rect">
                            <a:avLst/>
                          </a:prstGeom>
                          <a:noFill/>
                          <a:ln w="7239" cap="flat" cmpd="sng">
                            <a:solidFill>
                              <a:srgbClr val="201B18"/>
                            </a:solidFill>
                            <a:prstDash val="solid"/>
                            <a:miter/>
                            <a:headEnd type="none" w="med" len="med"/>
                            <a:tailEnd type="none" w="med" len="med"/>
                          </a:ln>
                        </wps:spPr>
                        <wps:bodyPr upright="1"/>
                      </wps:wsp>
                      <pic:pic xmlns:pic="http://schemas.openxmlformats.org/drawingml/2006/picture">
                        <pic:nvPicPr>
                          <pic:cNvPr id="119" name="图片 39"/>
                          <pic:cNvPicPr>
                            <a:picLocks noChangeAspect="1"/>
                          </pic:cNvPicPr>
                        </pic:nvPicPr>
                        <pic:blipFill>
                          <a:blip r:embed="rId13"/>
                          <a:stretch>
                            <a:fillRect/>
                          </a:stretch>
                        </pic:blipFill>
                        <pic:spPr>
                          <a:xfrm>
                            <a:off x="3154" y="882"/>
                            <a:ext cx="141" cy="136"/>
                          </a:xfrm>
                          <a:prstGeom prst="rect">
                            <a:avLst/>
                          </a:prstGeom>
                          <a:noFill/>
                          <a:ln w="9525">
                            <a:noFill/>
                          </a:ln>
                        </pic:spPr>
                      </pic:pic>
                    </wpg:wgp>
                  </a:graphicData>
                </a:graphic>
              </wp:anchor>
            </w:drawing>
          </mc:Choice>
          <mc:Fallback>
            <w:pict>
              <v:group id="_x0000_s1026" o:spid="_x0000_s1026" o:spt="203" style="position:absolute;left:0pt;margin-left:125.7pt;margin-top:-29.65pt;height:80.6pt;width:71pt;mso-position-horizontal-relative:page;z-index:251670528;mso-width-relative:page;mso-height-relative:page;" coordorigin="2514,-593" coordsize="1420,1612" o:gfxdata="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">
                <o:lock v:ext="edit" aspectratio="f"/>
                <v:shape id="图片 37" o:spid="_x0000_s1026" o:spt="75" alt="" type="#_x0000_t75" style="position:absolute;left:2745;top:-547;height:1326;width:981;" filled="f" o:preferrelative="t" stroked="f" coordsize="21600,21600" o:gfxdata="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Dhg86K5AAAA3AAA&#10;AA8AAAAAAAAAAQAgAAAAIgAAAGRycy9kb3ducmV2LnhtbFBLAQIUABQAAAAIAIdO4kAzLwWeOwAA&#10;ADkAAAAQAAAAAAAAAAEAIAAAAAgBAABkcnMvc2hhcGV4bWwueG1sUEsFBgAAAAAGAAYAWwEAALID&#10;AAAAAA==&#10;">
                  <v:fill on="f" focussize="0,0"/>
                  <v:stroke on="f"/>
                  <v:imagedata r:id="rId12" o:title=""/>
                  <o:lock v:ext="edit" aspectratio="t"/>
                </v:shape>
                <v:rect id="_x0000_s1026" o:spid="_x0000_s1026" o:spt="1" style="position:absolute;left:2519;top:-588;height:1409;width:1409;" filled="f" stroked="t" coordsize="21600,21600" o:gfxdata="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AbaBkvQAA&#10;ANwAAAAPAAAAAAAAAAEAIAAAACIAAABkcnMvZG93bnJldi54bWxQSwECFAAUAAAACACHTuJAMy8F&#10;njsAAAA5AAAAEAAAAAAAAAABACAAAAAMAQAAZHJzL3NoYXBleG1sLnhtbFBLBQYAAAAABgAGAFsB&#10;AAC2AwAAAAA=&#10;">
                  <v:fill on="f" focussize="0,0"/>
                  <v:stroke weight="0.57pt" color="#201B18" joinstyle="miter"/>
                  <v:imagedata o:title=""/>
                  <o:lock v:ext="edit" aspectratio="f"/>
                </v:rect>
                <v:shape id="图片 39" o:spid="_x0000_s1026" o:spt="75" alt="" type="#_x0000_t75" style="position:absolute;left:3154;top:882;height:136;width:141;" filled="f" o:preferrelative="t" stroked="f" coordsize="21600,21600" o:gfxdata="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rj8KrsAAADc&#10;AAAADwAAAAAAAAABACAAAAAiAAAAZHJzL2Rvd25yZXYueG1sUEsBAhQAFAAAAAgAh07iQDMvBZ47&#10;AAAAOQAAABAAAAAAAAAAAQAgAAAACgEAAGRycy9zaGFwZXhtbC54bWxQSwUGAAAAAAYABgBbAQAA&#10;tAMAAAAA&#10;">
                  <v:fill on="f" focussize="0,0"/>
                  <v:stroke on="f"/>
                  <v:imagedata r:id="rId13" o:title=""/>
                  <o:lock v:ext="edit" aspectratio="t"/>
                </v:shape>
              </v:group>
            </w:pict>
          </mc:Fallback>
        </mc:AlternateContent>
      </w:r>
      <w:r>
        <w:rPr>
          <w:rFonts w:hint="eastAsia" w:asciiTheme="minorEastAsia" w:hAnsiTheme="minorEastAsia" w:eastAsiaTheme="minorEastAsia" w:cstheme="minorEastAsia"/>
          <w:sz w:val="24"/>
          <w:szCs w:val="24"/>
        </w:rPr>
        <mc:AlternateContent>
          <mc:Choice Requires="wpg">
            <w:drawing>
              <wp:anchor distT="0" distB="0" distL="114300" distR="114300" simplePos="0" relativeHeight="251671552" behindDoc="0" locked="0" layoutInCell="1" allowOverlap="1">
                <wp:simplePos x="0" y="0"/>
                <wp:positionH relativeFrom="page">
                  <wp:posOffset>2990215</wp:posOffset>
                </wp:positionH>
                <wp:positionV relativeFrom="paragraph">
                  <wp:posOffset>-376555</wp:posOffset>
                </wp:positionV>
                <wp:extent cx="901700" cy="1023620"/>
                <wp:effectExtent l="1270" t="1270" r="11430" b="3810"/>
                <wp:wrapNone/>
                <wp:docPr id="130" name="组合 130"/>
                <wp:cNvGraphicFramePr/>
                <a:graphic xmlns:a="http://schemas.openxmlformats.org/drawingml/2006/main">
                  <a:graphicData uri="http://schemas.microsoft.com/office/word/2010/wordprocessingGroup">
                    <wpg:wgp>
                      <wpg:cNvGrpSpPr/>
                      <wpg:grpSpPr>
                        <a:xfrm>
                          <a:off x="0" y="0"/>
                          <a:ext cx="901700" cy="1023620"/>
                          <a:chOff x="4709" y="-593"/>
                          <a:chExt cx="1420" cy="1612"/>
                        </a:xfrm>
                      </wpg:grpSpPr>
                      <pic:pic xmlns:pic="http://schemas.openxmlformats.org/drawingml/2006/picture">
                        <pic:nvPicPr>
                          <pic:cNvPr id="127" name="图片 41"/>
                          <pic:cNvPicPr>
                            <a:picLocks noChangeAspect="1"/>
                          </pic:cNvPicPr>
                        </pic:nvPicPr>
                        <pic:blipFill>
                          <a:blip r:embed="rId14"/>
                          <a:stretch>
                            <a:fillRect/>
                          </a:stretch>
                        </pic:blipFill>
                        <pic:spPr>
                          <a:xfrm>
                            <a:off x="4757" y="-545"/>
                            <a:ext cx="1323" cy="1323"/>
                          </a:xfrm>
                          <a:prstGeom prst="rect">
                            <a:avLst/>
                          </a:prstGeom>
                          <a:noFill/>
                          <a:ln w="9525">
                            <a:noFill/>
                          </a:ln>
                        </pic:spPr>
                      </pic:pic>
                      <wps:wsp>
                        <wps:cNvPr id="128" name="矩形 128"/>
                        <wps:cNvSpPr/>
                        <wps:spPr>
                          <a:xfrm>
                            <a:off x="4714" y="-588"/>
                            <a:ext cx="1409" cy="1409"/>
                          </a:xfrm>
                          <a:prstGeom prst="rect">
                            <a:avLst/>
                          </a:prstGeom>
                          <a:noFill/>
                          <a:ln w="7239" cap="flat" cmpd="sng">
                            <a:solidFill>
                              <a:srgbClr val="201B18"/>
                            </a:solidFill>
                            <a:prstDash val="solid"/>
                            <a:miter/>
                            <a:headEnd type="none" w="med" len="med"/>
                            <a:tailEnd type="none" w="med" len="med"/>
                          </a:ln>
                        </wps:spPr>
                        <wps:bodyPr upright="1"/>
                      </wps:wsp>
                      <pic:pic xmlns:pic="http://schemas.openxmlformats.org/drawingml/2006/picture">
                        <pic:nvPicPr>
                          <pic:cNvPr id="129" name="图片 43"/>
                          <pic:cNvPicPr>
                            <a:picLocks noChangeAspect="1"/>
                          </pic:cNvPicPr>
                        </pic:nvPicPr>
                        <pic:blipFill>
                          <a:blip r:embed="rId15"/>
                          <a:stretch>
                            <a:fillRect/>
                          </a:stretch>
                        </pic:blipFill>
                        <pic:spPr>
                          <a:xfrm>
                            <a:off x="5361" y="885"/>
                            <a:ext cx="119" cy="133"/>
                          </a:xfrm>
                          <a:prstGeom prst="rect">
                            <a:avLst/>
                          </a:prstGeom>
                          <a:noFill/>
                          <a:ln w="9525">
                            <a:noFill/>
                          </a:ln>
                        </pic:spPr>
                      </pic:pic>
                    </wpg:wgp>
                  </a:graphicData>
                </a:graphic>
              </wp:anchor>
            </w:drawing>
          </mc:Choice>
          <mc:Fallback>
            <w:pict>
              <v:group id="_x0000_s1026" o:spid="_x0000_s1026" o:spt="203" style="position:absolute;left:0pt;margin-left:235.45pt;margin-top:-29.65pt;height:80.6pt;width:71pt;mso-position-horizontal-relative:page;z-index:251671552;mso-width-relative:page;mso-height-relative:page;" coordorigin="4709,-593" coordsize="1420,1612" o:gfxdata="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">
                <o:lock v:ext="edit" aspectratio="f"/>
                <v:shape id="图片 41" o:spid="_x0000_s1026" o:spt="75" alt="" type="#_x0000_t75" style="position:absolute;left:4757;top:-545;height:1323;width:1323;" filled="f" o:preferrelative="t" stroked="f" coordsize="21600,21600" o:gfxdata="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2ApJuvQAA&#10;ANwAAAAPAAAAAAAAAAEAIAAAACIAAABkcnMvZG93bnJldi54bWxQSwECFAAUAAAACACHTuJAMy8F&#10;njsAAAA5AAAAEAAAAAAAAAABACAAAAAMAQAAZHJzL3NoYXBleG1sLnhtbFBLBQYAAAAABgAGAFsB&#10;AAC2AwAAAAA=&#10;">
                  <v:fill on="f" focussize="0,0"/>
                  <v:stroke on="f"/>
                  <v:imagedata r:id="rId14" o:title=""/>
                  <o:lock v:ext="edit" aspectratio="t"/>
                </v:shape>
                <v:rect id="_x0000_s1026" o:spid="_x0000_s1026" o:spt="1" style="position:absolute;left:4714;top:-588;height:1409;width:1409;" filled="f" stroked="t" coordsize="21600,21600" o:gfxdata="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4Batm8AAAA&#10;3AAAAA8AAAAAAAAAAQAgAAAAIgAAAGRycy9kb3ducmV2LnhtbFBLAQIUABQAAAAIAIdO4kAzLwWe&#10;OwAAADkAAAAQAAAAAAAAAAEAIAAAAAsBAABkcnMvc2hhcGV4bWwueG1sUEsFBgAAAAAGAAYAWwEA&#10;ALUDAAAAAA==&#10;">
                  <v:fill on="f" focussize="0,0"/>
                  <v:stroke weight="0.57pt" color="#201B18" joinstyle="miter"/>
                  <v:imagedata o:title=""/>
                  <o:lock v:ext="edit" aspectratio="f"/>
                </v:rect>
                <v:shape id="图片 43" o:spid="_x0000_s1026" o:spt="75" alt="" type="#_x0000_t75" style="position:absolute;left:5361;top:885;height:133;width:119;" filled="f" o:preferrelative="t" stroked="f" coordsize="21600,21600" o:gfxdata="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Nh2rLi2AAAA3AAAAA8A&#10;AAAAAAAAAQAgAAAAIgAAAGRycy9kb3ducmV2LnhtbFBLAQIUABQAAAAIAIdO4kAzLwWeOwAAADkA&#10;AAAQAAAAAAAAAAEAIAAAAAUBAABkcnMvc2hhcGV4bWwueG1sUEsFBgAAAAAGAAYAWwEAAK8DAAAA&#10;AA==&#10;">
                  <v:fill on="f" focussize="0,0"/>
                  <v:stroke on="f"/>
                  <v:imagedata r:id="rId15" o:title=""/>
                  <o:lock v:ext="edit" aspectratio="t"/>
                </v:shape>
              </v:group>
            </w:pict>
          </mc:Fallback>
        </mc:AlternateContent>
      </w:r>
      <w:r>
        <w:rPr>
          <w:rFonts w:hint="eastAsia" w:asciiTheme="minorEastAsia" w:hAnsiTheme="minorEastAsia" w:eastAsiaTheme="minorEastAsia" w:cstheme="minorEastAsia"/>
          <w:sz w:val="24"/>
          <w:szCs w:val="24"/>
        </w:rPr>
        <mc:AlternateContent>
          <mc:Choice Requires="wpg">
            <w:drawing>
              <wp:anchor distT="0" distB="0" distL="114300" distR="114300" simplePos="0" relativeHeight="251672576" behindDoc="0" locked="0" layoutInCell="1" allowOverlap="1">
                <wp:simplePos x="0" y="0"/>
                <wp:positionH relativeFrom="page">
                  <wp:posOffset>4384040</wp:posOffset>
                </wp:positionH>
                <wp:positionV relativeFrom="paragraph">
                  <wp:posOffset>-376555</wp:posOffset>
                </wp:positionV>
                <wp:extent cx="901700" cy="1025525"/>
                <wp:effectExtent l="1270" t="1270" r="11430" b="1905"/>
                <wp:wrapNone/>
                <wp:docPr id="134" name="组合 134"/>
                <wp:cNvGraphicFramePr/>
                <a:graphic xmlns:a="http://schemas.openxmlformats.org/drawingml/2006/main">
                  <a:graphicData uri="http://schemas.microsoft.com/office/word/2010/wordprocessingGroup">
                    <wpg:wgp>
                      <wpg:cNvGrpSpPr/>
                      <wpg:grpSpPr>
                        <a:xfrm>
                          <a:off x="0" y="0"/>
                          <a:ext cx="901700" cy="1025525"/>
                          <a:chOff x="6904" y="-593"/>
                          <a:chExt cx="1420" cy="1615"/>
                        </a:xfrm>
                      </wpg:grpSpPr>
                      <pic:pic xmlns:pic="http://schemas.openxmlformats.org/drawingml/2006/picture">
                        <pic:nvPicPr>
                          <pic:cNvPr id="131" name="图片 45"/>
                          <pic:cNvPicPr>
                            <a:picLocks noChangeAspect="1"/>
                          </pic:cNvPicPr>
                        </pic:nvPicPr>
                        <pic:blipFill>
                          <a:blip r:embed="rId16"/>
                          <a:stretch>
                            <a:fillRect/>
                          </a:stretch>
                        </pic:blipFill>
                        <pic:spPr>
                          <a:xfrm>
                            <a:off x="6952" y="-545"/>
                            <a:ext cx="1323" cy="1323"/>
                          </a:xfrm>
                          <a:prstGeom prst="rect">
                            <a:avLst/>
                          </a:prstGeom>
                          <a:noFill/>
                          <a:ln w="9525">
                            <a:noFill/>
                          </a:ln>
                        </pic:spPr>
                      </pic:pic>
                      <wps:wsp>
                        <wps:cNvPr id="132" name="矩形 132"/>
                        <wps:cNvSpPr/>
                        <wps:spPr>
                          <a:xfrm>
                            <a:off x="6909" y="-588"/>
                            <a:ext cx="1409" cy="1409"/>
                          </a:xfrm>
                          <a:prstGeom prst="rect">
                            <a:avLst/>
                          </a:prstGeom>
                          <a:noFill/>
                          <a:ln w="7239" cap="flat" cmpd="sng">
                            <a:solidFill>
                              <a:srgbClr val="201B18"/>
                            </a:solidFill>
                            <a:prstDash val="solid"/>
                            <a:miter/>
                            <a:headEnd type="none" w="med" len="med"/>
                            <a:tailEnd type="none" w="med" len="med"/>
                          </a:ln>
                        </wps:spPr>
                        <wps:bodyPr upright="1"/>
                      </wps:wsp>
                      <pic:pic xmlns:pic="http://schemas.openxmlformats.org/drawingml/2006/picture">
                        <pic:nvPicPr>
                          <pic:cNvPr id="133" name="图片 47"/>
                          <pic:cNvPicPr>
                            <a:picLocks noChangeAspect="1"/>
                          </pic:cNvPicPr>
                        </pic:nvPicPr>
                        <pic:blipFill>
                          <a:blip r:embed="rId17"/>
                          <a:stretch>
                            <a:fillRect/>
                          </a:stretch>
                        </pic:blipFill>
                        <pic:spPr>
                          <a:xfrm>
                            <a:off x="7557" y="882"/>
                            <a:ext cx="120" cy="139"/>
                          </a:xfrm>
                          <a:prstGeom prst="rect">
                            <a:avLst/>
                          </a:prstGeom>
                          <a:noFill/>
                          <a:ln w="9525">
                            <a:noFill/>
                          </a:ln>
                        </pic:spPr>
                      </pic:pic>
                    </wpg:wgp>
                  </a:graphicData>
                </a:graphic>
              </wp:anchor>
            </w:drawing>
          </mc:Choice>
          <mc:Fallback>
            <w:pict>
              <v:group id="_x0000_s1026" o:spid="_x0000_s1026" o:spt="203" style="position:absolute;left:0pt;margin-left:345.2pt;margin-top:-29.65pt;height:80.75pt;width:71pt;mso-position-horizontal-relative:page;z-index:251672576;mso-width-relative:page;mso-height-relative:page;" coordorigin="6904,-593" coordsize="1420,1615" o:gfxdata="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">
                <o:lock v:ext="edit" aspectratio="f"/>
                <v:shape id="图片 45" o:spid="_x0000_s1026" o:spt="75" alt="" type="#_x0000_t75" style="position:absolute;left:6952;top:-545;height:1323;width:1323;" filled="f" o:preferrelative="t" stroked="f" coordsize="21600,21600" o:gfxdata="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srBO+8AAAA&#10;3AAAAA8AAAAAAAAAAQAgAAAAIgAAAGRycy9kb3ducmV2LnhtbFBLAQIUABQAAAAIAIdO4kAzLwWe&#10;OwAAADkAAAAQAAAAAAAAAAEAIAAAAAsBAABkcnMvc2hhcGV4bWwueG1sUEsFBgAAAAAGAAYAWwEA&#10;ALUDAAAAAA==&#10;">
                  <v:fill on="f" focussize="0,0"/>
                  <v:stroke on="f"/>
                  <v:imagedata r:id="rId16" o:title=""/>
                  <o:lock v:ext="edit" aspectratio="t"/>
                </v:shape>
                <v:rect id="_x0000_s1026" o:spid="_x0000_s1026" o:spt="1" style="position:absolute;left:6909;top:-588;height:1409;width:1409;" filled="f" stroked="t" coordsize="21600,21600" o:gfxdata="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ajDL7rsAAADc&#10;AAAADwAAAAAAAAABACAAAAAiAAAAZHJzL2Rvd25yZXYueG1sUEsBAhQAFAAAAAgAh07iQDMvBZ47&#10;AAAAOQAAABAAAAAAAAAAAQAgAAAACgEAAGRycy9zaGFwZXhtbC54bWxQSwUGAAAAAAYABgBbAQAA&#10;tAMAAAAA&#10;">
                  <v:fill on="f" focussize="0,0"/>
                  <v:stroke weight="0.57pt" color="#201B18" joinstyle="miter"/>
                  <v:imagedata o:title=""/>
                  <o:lock v:ext="edit" aspectratio="f"/>
                </v:rect>
                <v:shape id="图片 47" o:spid="_x0000_s1026" o:spt="75" alt="" type="#_x0000_t75" style="position:absolute;left:7557;top:882;height:139;width:120;" filled="f" o:preferrelative="t" stroked="f" coordsize="21600,21600" o:gfxdata="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felpGugAAANwA&#10;AAAPAAAAAAAAAAEAIAAAACIAAABkcnMvZG93bnJldi54bWxQSwECFAAUAAAACACHTuJAMy8FnjsA&#10;AAA5AAAAEAAAAAAAAAABACAAAAAJAQAAZHJzL3NoYXBleG1sLnhtbFBLBQYAAAAABgAGAFsBAACz&#10;AwAAAAA=&#10;">
                  <v:fill on="f" focussize="0,0"/>
                  <v:stroke on="f"/>
                  <v:imagedata r:id="rId17" o:title=""/>
                  <o:lock v:ext="edit" aspectratio="t"/>
                </v:shape>
              </v:group>
            </w:pict>
          </mc:Fallback>
        </mc:AlternateContent>
      </w:r>
      <w:r>
        <w:rPr>
          <w:rFonts w:hint="eastAsia" w:asciiTheme="minorEastAsia" w:hAnsiTheme="minorEastAsia" w:eastAsiaTheme="minorEastAsia" w:cstheme="minorEastAsia"/>
          <w:color w:val="231F20"/>
          <w:sz w:val="24"/>
          <w:szCs w:val="24"/>
        </w:rPr>
        <w:t>2.</w:t>
      </w:r>
    </w:p>
    <w:p>
      <w:pPr>
        <w:pStyle w:val="4"/>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pStyle w:val="4"/>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pStyle w:val="4"/>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pStyle w:val="4"/>
        <w:keepNext w:val="0"/>
        <w:keepLines w:val="0"/>
        <w:pageBreakBefore w:val="0"/>
        <w:widowControl w:val="0"/>
        <w:kinsoku/>
        <w:wordWrap/>
        <w:overflowPunct/>
        <w:topLinePunct w:val="0"/>
        <w:autoSpaceDE/>
        <w:autoSpaceDN/>
        <w:bidi w:val="0"/>
        <w:adjustRightInd/>
        <w:snapToGrid/>
        <w:spacing w:before="132" w:line="312" w:lineRule="auto"/>
        <w:ind w:left="825"/>
        <w:textAlignment w:val="auto"/>
        <w:rPr>
          <w:rFonts w:hint="eastAsia" w:asciiTheme="minorEastAsia" w:hAnsiTheme="minorEastAsia" w:eastAsiaTheme="minorEastAsia" w:cstheme="minorEastAsia"/>
          <w:color w:val="231F20"/>
          <w:sz w:val="24"/>
          <w:szCs w:val="24"/>
        </w:rPr>
      </w:pPr>
    </w:p>
    <w:p>
      <w:pPr>
        <w:pStyle w:val="4"/>
        <w:keepNext w:val="0"/>
        <w:keepLines w:val="0"/>
        <w:pageBreakBefore w:val="0"/>
        <w:widowControl w:val="0"/>
        <w:kinsoku/>
        <w:wordWrap/>
        <w:overflowPunct/>
        <w:topLinePunct w:val="0"/>
        <w:autoSpaceDE/>
        <w:autoSpaceDN/>
        <w:bidi w:val="0"/>
        <w:adjustRightInd/>
        <w:snapToGrid/>
        <w:spacing w:before="132" w:line="312" w:lineRule="auto"/>
        <w:ind w:left="825"/>
        <w:textAlignment w:val="auto"/>
        <w:rPr>
          <w:rFonts w:hint="eastAsia" w:asciiTheme="minorEastAsia" w:hAnsiTheme="minorEastAsia" w:eastAsiaTheme="minorEastAsia" w:cstheme="minorEastAsia"/>
          <w:color w:val="231F20"/>
          <w:sz w:val="24"/>
          <w:szCs w:val="24"/>
        </w:rPr>
      </w:pPr>
    </w:p>
    <w:p>
      <w:pPr>
        <w:pStyle w:val="4"/>
        <w:keepNext w:val="0"/>
        <w:keepLines w:val="0"/>
        <w:pageBreakBefore w:val="0"/>
        <w:widowControl w:val="0"/>
        <w:kinsoku/>
        <w:wordWrap/>
        <w:overflowPunct/>
        <w:topLinePunct w:val="0"/>
        <w:autoSpaceDE/>
        <w:autoSpaceDN/>
        <w:bidi w:val="0"/>
        <w:adjustRightInd/>
        <w:snapToGrid/>
        <w:spacing w:before="132" w:line="312" w:lineRule="auto"/>
        <w:ind w:left="825"/>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g">
            <w:drawing>
              <wp:anchor distT="0" distB="0" distL="114300" distR="114300" simplePos="0" relativeHeight="251673600" behindDoc="0" locked="0" layoutInCell="1" allowOverlap="1">
                <wp:simplePos x="0" y="0"/>
                <wp:positionH relativeFrom="page">
                  <wp:posOffset>1596390</wp:posOffset>
                </wp:positionH>
                <wp:positionV relativeFrom="paragraph">
                  <wp:posOffset>-294640</wp:posOffset>
                </wp:positionV>
                <wp:extent cx="901700" cy="1030605"/>
                <wp:effectExtent l="1270" t="1270" r="11430" b="15875"/>
                <wp:wrapNone/>
                <wp:docPr id="138" name="组合 138"/>
                <wp:cNvGraphicFramePr/>
                <a:graphic xmlns:a="http://schemas.openxmlformats.org/drawingml/2006/main">
                  <a:graphicData uri="http://schemas.microsoft.com/office/word/2010/wordprocessingGroup">
                    <wpg:wgp>
                      <wpg:cNvGrpSpPr/>
                      <wpg:grpSpPr>
                        <a:xfrm>
                          <a:off x="0" y="0"/>
                          <a:ext cx="901700" cy="1030605"/>
                          <a:chOff x="2514" y="-464"/>
                          <a:chExt cx="1420" cy="1623"/>
                        </a:xfrm>
                      </wpg:grpSpPr>
                      <pic:pic xmlns:pic="http://schemas.openxmlformats.org/drawingml/2006/picture">
                        <pic:nvPicPr>
                          <pic:cNvPr id="135" name="图片 49"/>
                          <pic:cNvPicPr>
                            <a:picLocks noChangeAspect="1"/>
                          </pic:cNvPicPr>
                        </pic:nvPicPr>
                        <pic:blipFill>
                          <a:blip r:embed="rId18"/>
                          <a:stretch>
                            <a:fillRect/>
                          </a:stretch>
                        </pic:blipFill>
                        <pic:spPr>
                          <a:xfrm>
                            <a:off x="2519" y="-430"/>
                            <a:ext cx="1404" cy="1380"/>
                          </a:xfrm>
                          <a:prstGeom prst="rect">
                            <a:avLst/>
                          </a:prstGeom>
                          <a:noFill/>
                          <a:ln w="9525">
                            <a:noFill/>
                          </a:ln>
                        </pic:spPr>
                      </pic:pic>
                      <wps:wsp>
                        <wps:cNvPr id="136" name="矩形 136"/>
                        <wps:cNvSpPr/>
                        <wps:spPr>
                          <a:xfrm>
                            <a:off x="2519" y="-459"/>
                            <a:ext cx="1409" cy="1409"/>
                          </a:xfrm>
                          <a:prstGeom prst="rect">
                            <a:avLst/>
                          </a:prstGeom>
                          <a:noFill/>
                          <a:ln w="7239" cap="flat" cmpd="sng">
                            <a:solidFill>
                              <a:srgbClr val="201B18"/>
                            </a:solidFill>
                            <a:prstDash val="solid"/>
                            <a:miter/>
                            <a:headEnd type="none" w="med" len="med"/>
                            <a:tailEnd type="none" w="med" len="med"/>
                          </a:ln>
                        </wps:spPr>
                        <wps:bodyPr upright="1"/>
                      </wps:wsp>
                      <pic:pic xmlns:pic="http://schemas.openxmlformats.org/drawingml/2006/picture">
                        <pic:nvPicPr>
                          <pic:cNvPr id="137" name="图片 51"/>
                          <pic:cNvPicPr>
                            <a:picLocks noChangeAspect="1"/>
                          </pic:cNvPicPr>
                        </pic:nvPicPr>
                        <pic:blipFill>
                          <a:blip r:embed="rId19"/>
                          <a:stretch>
                            <a:fillRect/>
                          </a:stretch>
                        </pic:blipFill>
                        <pic:spPr>
                          <a:xfrm>
                            <a:off x="3154" y="1022"/>
                            <a:ext cx="141" cy="136"/>
                          </a:xfrm>
                          <a:prstGeom prst="rect">
                            <a:avLst/>
                          </a:prstGeom>
                          <a:noFill/>
                          <a:ln w="9525">
                            <a:noFill/>
                          </a:ln>
                        </pic:spPr>
                      </pic:pic>
                    </wpg:wgp>
                  </a:graphicData>
                </a:graphic>
              </wp:anchor>
            </w:drawing>
          </mc:Choice>
          <mc:Fallback>
            <w:pict>
              <v:group id="_x0000_s1026" o:spid="_x0000_s1026" o:spt="203" style="position:absolute;left:0pt;margin-left:125.7pt;margin-top:-23.2pt;height:81.15pt;width:71pt;mso-position-horizontal-relative:page;z-index:251673600;mso-width-relative:page;mso-height-relative:page;" coordorigin="2514,-464" coordsize="1420,1623" o:gfxdata="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">
                <o:lock v:ext="edit" aspectratio="f"/>
                <v:shape id="图片 49" o:spid="_x0000_s1026" o:spt="75" alt="" type="#_x0000_t75" style="position:absolute;left:2519;top:-430;height:1380;width:1404;" filled="f" o:preferrelative="t" stroked="f" coordsize="21600,21600" o:gfxdata="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JeJFrsAAADc&#10;AAAADwAAAAAAAAABACAAAAAiAAAAZHJzL2Rvd25yZXYueG1sUEsBAhQAFAAAAAgAh07iQDMvBZ47&#10;AAAAOQAAABAAAAAAAAAAAQAgAAAACgEAAGRycy9zaGFwZXhtbC54bWxQSwUGAAAAAAYABgBbAQAA&#10;tAMAAAAA&#10;">
                  <v:fill on="f" focussize="0,0"/>
                  <v:stroke on="f"/>
                  <v:imagedata r:id="rId18" o:title=""/>
                  <o:lock v:ext="edit" aspectratio="t"/>
                </v:shape>
                <v:rect id="_x0000_s1026" o:spid="_x0000_s1026" o:spt="1" style="position:absolute;left:2519;top:-459;height:1409;width:1409;" filled="f" stroked="t" coordsize="21600,21600" o:gfxdata="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VC83tugAAANwA&#10;AAAPAAAAAAAAAAEAIAAAACIAAABkcnMvZG93bnJldi54bWxQSwECFAAUAAAACACHTuJAMy8FnjsA&#10;AAA5AAAAEAAAAAAAAAABACAAAAAJAQAAZHJzL3NoYXBleG1sLnhtbFBLBQYAAAAABgAGAFsBAACz&#10;AwAAAAA=&#10;">
                  <v:fill on="f" focussize="0,0"/>
                  <v:stroke weight="0.57pt" color="#201B18" joinstyle="miter"/>
                  <v:imagedata o:title=""/>
                  <o:lock v:ext="edit" aspectratio="f"/>
                </v:rect>
                <v:shape id="图片 51" o:spid="_x0000_s1026" o:spt="75" alt="" type="#_x0000_t75" style="position:absolute;left:3154;top:1022;height:136;width:141;" filled="f" o:preferrelative="t" stroked="f" coordsize="21600,21600" o:gfxdata="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n6ODu8AAAA&#10;3AAAAA8AAAAAAAAAAQAgAAAAIgAAAGRycy9kb3ducmV2LnhtbFBLAQIUABQAAAAIAIdO4kAzLwWe&#10;OwAAADkAAAAQAAAAAAAAAAEAIAAAAAsBAABkcnMvc2hhcGV4bWwueG1sUEsFBgAAAAAGAAYAWwEA&#10;ALUDAAAAAA==&#10;">
                  <v:fill on="f" focussize="0,0"/>
                  <v:stroke on="f"/>
                  <v:imagedata r:id="rId19" o:title=""/>
                  <o:lock v:ext="edit" aspectratio="t"/>
                </v:shape>
              </v:group>
            </w:pict>
          </mc:Fallback>
        </mc:AlternateContent>
      </w:r>
      <w:r>
        <w:rPr>
          <w:rFonts w:hint="eastAsia" w:asciiTheme="minorEastAsia" w:hAnsiTheme="minorEastAsia" w:eastAsiaTheme="minorEastAsia" w:cstheme="minorEastAsia"/>
          <w:sz w:val="24"/>
          <w:szCs w:val="24"/>
        </w:rPr>
        <mc:AlternateContent>
          <mc:Choice Requires="wpg">
            <w:drawing>
              <wp:anchor distT="0" distB="0" distL="114300" distR="114300" simplePos="0" relativeHeight="251674624" behindDoc="0" locked="0" layoutInCell="1" allowOverlap="1">
                <wp:simplePos x="0" y="0"/>
                <wp:positionH relativeFrom="page">
                  <wp:posOffset>2990215</wp:posOffset>
                </wp:positionH>
                <wp:positionV relativeFrom="paragraph">
                  <wp:posOffset>-294640</wp:posOffset>
                </wp:positionV>
                <wp:extent cx="901700" cy="901700"/>
                <wp:effectExtent l="1270" t="1270" r="11430" b="11430"/>
                <wp:wrapNone/>
                <wp:docPr id="141" name="组合 141"/>
                <wp:cNvGraphicFramePr/>
                <a:graphic xmlns:a="http://schemas.openxmlformats.org/drawingml/2006/main">
                  <a:graphicData uri="http://schemas.microsoft.com/office/word/2010/wordprocessingGroup">
                    <wpg:wgp>
                      <wpg:cNvGrpSpPr/>
                      <wpg:grpSpPr>
                        <a:xfrm>
                          <a:off x="0" y="0"/>
                          <a:ext cx="901700" cy="901700"/>
                          <a:chOff x="4709" y="-464"/>
                          <a:chExt cx="1420" cy="1420"/>
                        </a:xfrm>
                      </wpg:grpSpPr>
                      <pic:pic xmlns:pic="http://schemas.openxmlformats.org/drawingml/2006/picture">
                        <pic:nvPicPr>
                          <pic:cNvPr id="139" name="图片 53"/>
                          <pic:cNvPicPr>
                            <a:picLocks noChangeAspect="1"/>
                          </pic:cNvPicPr>
                        </pic:nvPicPr>
                        <pic:blipFill>
                          <a:blip r:embed="rId20"/>
                          <a:stretch>
                            <a:fillRect/>
                          </a:stretch>
                        </pic:blipFill>
                        <pic:spPr>
                          <a:xfrm>
                            <a:off x="4714" y="-454"/>
                            <a:ext cx="1408" cy="1404"/>
                          </a:xfrm>
                          <a:prstGeom prst="rect">
                            <a:avLst/>
                          </a:prstGeom>
                          <a:noFill/>
                          <a:ln w="9525">
                            <a:noFill/>
                          </a:ln>
                        </pic:spPr>
                      </pic:pic>
                      <wps:wsp>
                        <wps:cNvPr id="140" name="矩形 140"/>
                        <wps:cNvSpPr/>
                        <wps:spPr>
                          <a:xfrm>
                            <a:off x="4714" y="-459"/>
                            <a:ext cx="1409" cy="1409"/>
                          </a:xfrm>
                          <a:prstGeom prst="rect">
                            <a:avLst/>
                          </a:prstGeom>
                          <a:noFill/>
                          <a:ln w="7239" cap="flat" cmpd="sng">
                            <a:solidFill>
                              <a:srgbClr val="201B18"/>
                            </a:solidFill>
                            <a:prstDash val="solid"/>
                            <a:miter/>
                            <a:headEnd type="none" w="med" len="med"/>
                            <a:tailEnd type="none" w="med" len="med"/>
                          </a:ln>
                        </wps:spPr>
                        <wps:bodyPr upright="1"/>
                      </wps:wsp>
                    </wpg:wgp>
                  </a:graphicData>
                </a:graphic>
              </wp:anchor>
            </w:drawing>
          </mc:Choice>
          <mc:Fallback>
            <w:pict>
              <v:group id="_x0000_s1026" o:spid="_x0000_s1026" o:spt="203" style="position:absolute;left:0pt;margin-left:235.45pt;margin-top:-23.2pt;height:71pt;width:71pt;mso-position-horizontal-relative:page;z-index:251674624;mso-width-relative:page;mso-height-relative:page;" coordorigin="4709,-464" coordsize="1420,1420" o:gfxdata="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">
                <o:lock v:ext="edit" aspectratio="f"/>
                <v:shape id="图片 53" o:spid="_x0000_s1026" o:spt="75" alt="" type="#_x0000_t75" style="position:absolute;left:4714;top:-454;height:1404;width:1408;" filled="f" o:preferrelative="t" stroked="f" coordsize="21600,21600" o:gfxdata="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MWhw6u5AAAA3AAA&#10;AA8AAAAAAAAAAQAgAAAAIgAAAGRycy9kb3ducmV2LnhtbFBLAQIUABQAAAAIAIdO4kAzLwWeOwAA&#10;ADkAAAAQAAAAAAAAAAEAIAAAAAgBAABkcnMvc2hhcGV4bWwueG1sUEsFBgAAAAAGAAYAWwEAALID&#10;AAAAAA==&#10;">
                  <v:fill on="f" focussize="0,0"/>
                  <v:stroke on="f"/>
                  <v:imagedata r:id="rId20" o:title=""/>
                  <o:lock v:ext="edit" aspectratio="t"/>
                </v:shape>
                <v:rect id="_x0000_s1026" o:spid="_x0000_s1026" o:spt="1" style="position:absolute;left:4714;top:-459;height:1409;width:1409;" filled="f" stroked="t" coordsize="21600,21600" o:gfxdata="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tqIN/vQAA&#10;ANwAAAAPAAAAAAAAAAEAIAAAACIAAABkcnMvZG93bnJldi54bWxQSwECFAAUAAAACACHTuJAMy8F&#10;njsAAAA5AAAAEAAAAAAAAAABACAAAAAMAQAAZHJzL3NoYXBleG1sLnhtbFBLBQYAAAAABgAGAFsB&#10;AAC2AwAAAAA=&#10;">
                  <v:fill on="f" focussize="0,0"/>
                  <v:stroke weight="0.57pt" color="#201B18" joinstyle="miter"/>
                  <v:imagedata o:title=""/>
                  <o:lock v:ext="edit" aspectratio="f"/>
                </v:rect>
              </v:group>
            </w:pict>
          </mc:Fallback>
        </mc:AlternateContent>
      </w:r>
      <w:r>
        <w:rPr>
          <w:rFonts w:hint="eastAsia" w:asciiTheme="minorEastAsia" w:hAnsiTheme="minorEastAsia" w:eastAsiaTheme="minorEastAsia" w:cstheme="minorEastAsia"/>
          <w:sz w:val="24"/>
          <w:szCs w:val="24"/>
        </w:rPr>
        <mc:AlternateContent>
          <mc:Choice Requires="wpg">
            <w:drawing>
              <wp:anchor distT="0" distB="0" distL="114300" distR="114300" simplePos="0" relativeHeight="251675648" behindDoc="0" locked="0" layoutInCell="1" allowOverlap="1">
                <wp:simplePos x="0" y="0"/>
                <wp:positionH relativeFrom="page">
                  <wp:posOffset>4384040</wp:posOffset>
                </wp:positionH>
                <wp:positionV relativeFrom="paragraph">
                  <wp:posOffset>-294640</wp:posOffset>
                </wp:positionV>
                <wp:extent cx="901700" cy="1032510"/>
                <wp:effectExtent l="1270" t="1270" r="11430" b="13970"/>
                <wp:wrapNone/>
                <wp:docPr id="149" name="组合 149"/>
                <wp:cNvGraphicFramePr/>
                <a:graphic xmlns:a="http://schemas.openxmlformats.org/drawingml/2006/main">
                  <a:graphicData uri="http://schemas.microsoft.com/office/word/2010/wordprocessingGroup">
                    <wpg:wgp>
                      <wpg:cNvGrpSpPr/>
                      <wpg:grpSpPr>
                        <a:xfrm>
                          <a:off x="0" y="0"/>
                          <a:ext cx="901700" cy="1032510"/>
                          <a:chOff x="6904" y="-464"/>
                          <a:chExt cx="1420" cy="1626"/>
                        </a:xfrm>
                      </wpg:grpSpPr>
                      <pic:pic xmlns:pic="http://schemas.openxmlformats.org/drawingml/2006/picture">
                        <pic:nvPicPr>
                          <pic:cNvPr id="146" name="图片 56"/>
                          <pic:cNvPicPr>
                            <a:picLocks noChangeAspect="1"/>
                          </pic:cNvPicPr>
                        </pic:nvPicPr>
                        <pic:blipFill>
                          <a:blip r:embed="rId21"/>
                          <a:stretch>
                            <a:fillRect/>
                          </a:stretch>
                        </pic:blipFill>
                        <pic:spPr>
                          <a:xfrm>
                            <a:off x="6909" y="-454"/>
                            <a:ext cx="1409" cy="1404"/>
                          </a:xfrm>
                          <a:prstGeom prst="rect">
                            <a:avLst/>
                          </a:prstGeom>
                          <a:noFill/>
                          <a:ln w="9525">
                            <a:noFill/>
                          </a:ln>
                        </pic:spPr>
                      </pic:pic>
                      <wps:wsp>
                        <wps:cNvPr id="147" name="矩形 147"/>
                        <wps:cNvSpPr/>
                        <wps:spPr>
                          <a:xfrm>
                            <a:off x="6909" y="-459"/>
                            <a:ext cx="1409" cy="1409"/>
                          </a:xfrm>
                          <a:prstGeom prst="rect">
                            <a:avLst/>
                          </a:prstGeom>
                          <a:noFill/>
                          <a:ln w="7239" cap="flat" cmpd="sng">
                            <a:solidFill>
                              <a:srgbClr val="201B18"/>
                            </a:solidFill>
                            <a:prstDash val="solid"/>
                            <a:miter/>
                            <a:headEnd type="none" w="med" len="med"/>
                            <a:tailEnd type="none" w="med" len="med"/>
                          </a:ln>
                        </wps:spPr>
                        <wps:bodyPr upright="1"/>
                      </wps:wsp>
                      <pic:pic xmlns:pic="http://schemas.openxmlformats.org/drawingml/2006/picture">
                        <pic:nvPicPr>
                          <pic:cNvPr id="148" name="图片 58"/>
                          <pic:cNvPicPr>
                            <a:picLocks noChangeAspect="1"/>
                          </pic:cNvPicPr>
                        </pic:nvPicPr>
                        <pic:blipFill>
                          <a:blip r:embed="rId22"/>
                          <a:stretch>
                            <a:fillRect/>
                          </a:stretch>
                        </pic:blipFill>
                        <pic:spPr>
                          <a:xfrm>
                            <a:off x="7557" y="1022"/>
                            <a:ext cx="120" cy="139"/>
                          </a:xfrm>
                          <a:prstGeom prst="rect">
                            <a:avLst/>
                          </a:prstGeom>
                          <a:noFill/>
                          <a:ln w="9525">
                            <a:noFill/>
                          </a:ln>
                        </pic:spPr>
                      </pic:pic>
                    </wpg:wgp>
                  </a:graphicData>
                </a:graphic>
              </wp:anchor>
            </w:drawing>
          </mc:Choice>
          <mc:Fallback>
            <w:pict>
              <v:group id="_x0000_s1026" o:spid="_x0000_s1026" o:spt="203" style="position:absolute;left:0pt;margin-left:345.2pt;margin-top:-23.2pt;height:81.3pt;width:71pt;mso-position-horizontal-relative:page;z-index:251675648;mso-width-relative:page;mso-height-relative:page;" coordorigin="6904,-464" coordsize="1420,1626" o:gfxdata="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">
                <o:lock v:ext="edit" aspectratio="f"/>
                <v:shape id="图片 56" o:spid="_x0000_s1026" o:spt="75" alt="" type="#_x0000_t75" style="position:absolute;left:6909;top:-454;height:1404;width:1409;" filled="f" o:preferrelative="t" stroked="f" coordsize="21600,21600" o:gfxdata="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wmZbqrsAAADc&#10;AAAADwAAAAAAAAABACAAAAAiAAAAZHJzL2Rvd25yZXYueG1sUEsBAhQAFAAAAAgAh07iQDMvBZ47&#10;AAAAOQAAABAAAAAAAAAAAQAgAAAACgEAAGRycy9zaGFwZXhtbC54bWxQSwUGAAAAAAYABgBbAQAA&#10;tAMAAAAA&#10;">
                  <v:fill on="f" focussize="0,0"/>
                  <v:stroke on="f"/>
                  <v:imagedata r:id="rId21" o:title=""/>
                  <o:lock v:ext="edit" aspectratio="t"/>
                </v:shape>
                <v:rect id="_x0000_s1026" o:spid="_x0000_s1026" o:spt="1" style="position:absolute;left:6909;top:-459;height:1409;width:1409;" filled="f" stroked="t" coordsize="21600,21600" o:gfxdata="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iQRsLugAAANwA&#10;AAAPAAAAAAAAAAEAIAAAACIAAABkcnMvZG93bnJldi54bWxQSwECFAAUAAAACACHTuJAMy8FnjsA&#10;AAA5AAAAEAAAAAAAAAABACAAAAAJAQAAZHJzL3NoYXBleG1sLnhtbFBLBQYAAAAABgAGAFsBAACz&#10;AwAAAAA=&#10;">
                  <v:fill on="f" focussize="0,0"/>
                  <v:stroke weight="0.57pt" color="#201B18" joinstyle="miter"/>
                  <v:imagedata o:title=""/>
                  <o:lock v:ext="edit" aspectratio="f"/>
                </v:rect>
                <v:shape id="图片 58" o:spid="_x0000_s1026" o:spt="75" alt="" type="#_x0000_t75" style="position:absolute;left:7557;top:1022;height:139;width:120;" filled="f" o:preferrelative="t" stroked="f" coordsize="21600,21600" o:gfxdata="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BsYF&#10;hsEAAADcAAAADwAAAAAAAAABACAAAAAiAAAAZHJzL2Rvd25yZXYueG1sUEsBAhQAFAAAAAgAh07i&#10;QDMvBZ47AAAAOQAAABAAAAAAAAAAAQAgAAAAEAEAAGRycy9zaGFwZXhtbC54bWxQSwUGAAAAAAYA&#10;BgBbAQAAugMAAAAA&#10;">
                  <v:fill on="f" focussize="0,0"/>
                  <v:stroke on="f"/>
                  <v:imagedata r:id="rId22" o:title=""/>
                  <o:lock v:ext="edit" aspectratio="t"/>
                </v:shape>
              </v:group>
            </w:pict>
          </mc:Fallback>
        </mc:AlternateContent>
      </w:r>
      <w:r>
        <w:rPr>
          <w:rFonts w:hint="eastAsia" w:asciiTheme="minorEastAsia" w:hAnsiTheme="minorEastAsia" w:eastAsiaTheme="minorEastAsia" w:cstheme="minorEastAsia"/>
          <w:color w:val="231F20"/>
          <w:sz w:val="24"/>
          <w:szCs w:val="24"/>
        </w:rPr>
        <w:t>3.</w:t>
      </w:r>
    </w:p>
    <w:p>
      <w:pPr>
        <w:pStyle w:val="4"/>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pStyle w:val="4"/>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pStyle w:val="4"/>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pStyle w:val="4"/>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pStyle w:val="4"/>
        <w:keepNext w:val="0"/>
        <w:keepLines w:val="0"/>
        <w:pageBreakBefore w:val="0"/>
        <w:widowControl w:val="0"/>
        <w:kinsoku/>
        <w:wordWrap/>
        <w:overflowPunct/>
        <w:topLinePunct w:val="0"/>
        <w:autoSpaceDE/>
        <w:autoSpaceDN/>
        <w:bidi w:val="0"/>
        <w:adjustRightInd/>
        <w:snapToGrid/>
        <w:spacing w:before="5" w:line="312" w:lineRule="auto"/>
        <w:textAlignment w:val="auto"/>
        <w:rPr>
          <w:rFonts w:hint="eastAsia" w:asciiTheme="minorEastAsia" w:hAnsiTheme="minorEastAsia" w:eastAsiaTheme="minorEastAsia" w:cstheme="minorEastAsia"/>
          <w:sz w:val="24"/>
          <w:szCs w:val="24"/>
        </w:rPr>
      </w:pPr>
    </w:p>
    <w:p>
      <w:pPr>
        <w:pStyle w:val="4"/>
        <w:keepNext w:val="0"/>
        <w:keepLines w:val="0"/>
        <w:pageBreakBefore w:val="0"/>
        <w:widowControl w:val="0"/>
        <w:kinsoku/>
        <w:wordWrap/>
        <w:overflowPunct/>
        <w:topLinePunct w:val="0"/>
        <w:autoSpaceDE/>
        <w:autoSpaceDN/>
        <w:bidi w:val="0"/>
        <w:adjustRightInd/>
        <w:snapToGrid/>
        <w:spacing w:before="92" w:line="312" w:lineRule="auto"/>
        <w:ind w:left="831"/>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g">
            <w:drawing>
              <wp:anchor distT="0" distB="0" distL="114300" distR="114300" simplePos="0" relativeHeight="251676672" behindDoc="0" locked="0" layoutInCell="1" allowOverlap="1">
                <wp:simplePos x="0" y="0"/>
                <wp:positionH relativeFrom="page">
                  <wp:posOffset>1596390</wp:posOffset>
                </wp:positionH>
                <wp:positionV relativeFrom="paragraph">
                  <wp:posOffset>-314960</wp:posOffset>
                </wp:positionV>
                <wp:extent cx="901700" cy="1027430"/>
                <wp:effectExtent l="1270" t="1270" r="11430" b="0"/>
                <wp:wrapNone/>
                <wp:docPr id="145" name="组合 145"/>
                <wp:cNvGraphicFramePr/>
                <a:graphic xmlns:a="http://schemas.openxmlformats.org/drawingml/2006/main">
                  <a:graphicData uri="http://schemas.microsoft.com/office/word/2010/wordprocessingGroup">
                    <wpg:wgp>
                      <wpg:cNvGrpSpPr/>
                      <wpg:grpSpPr>
                        <a:xfrm>
                          <a:off x="0" y="0"/>
                          <a:ext cx="901700" cy="1027430"/>
                          <a:chOff x="2514" y="-496"/>
                          <a:chExt cx="1420" cy="1618"/>
                        </a:xfrm>
                      </wpg:grpSpPr>
                      <pic:pic xmlns:pic="http://schemas.openxmlformats.org/drawingml/2006/picture">
                        <pic:nvPicPr>
                          <pic:cNvPr id="142" name="图片 60"/>
                          <pic:cNvPicPr>
                            <a:picLocks noChangeAspect="1"/>
                          </pic:cNvPicPr>
                        </pic:nvPicPr>
                        <pic:blipFill>
                          <a:blip r:embed="rId23"/>
                          <a:stretch>
                            <a:fillRect/>
                          </a:stretch>
                        </pic:blipFill>
                        <pic:spPr>
                          <a:xfrm>
                            <a:off x="2683" y="-450"/>
                            <a:ext cx="1165" cy="1326"/>
                          </a:xfrm>
                          <a:prstGeom prst="rect">
                            <a:avLst/>
                          </a:prstGeom>
                          <a:noFill/>
                          <a:ln w="9525">
                            <a:noFill/>
                          </a:ln>
                        </pic:spPr>
                      </pic:pic>
                      <wps:wsp>
                        <wps:cNvPr id="143" name="矩形 143"/>
                        <wps:cNvSpPr/>
                        <wps:spPr>
                          <a:xfrm>
                            <a:off x="2519" y="-491"/>
                            <a:ext cx="1409" cy="1408"/>
                          </a:xfrm>
                          <a:prstGeom prst="rect">
                            <a:avLst/>
                          </a:prstGeom>
                          <a:noFill/>
                          <a:ln w="7239" cap="flat" cmpd="sng">
                            <a:solidFill>
                              <a:srgbClr val="201B18"/>
                            </a:solidFill>
                            <a:prstDash val="solid"/>
                            <a:miter/>
                            <a:headEnd type="none" w="med" len="med"/>
                            <a:tailEnd type="none" w="med" len="med"/>
                          </a:ln>
                        </wps:spPr>
                        <wps:bodyPr upright="1"/>
                      </wps:wsp>
                      <pic:pic xmlns:pic="http://schemas.openxmlformats.org/drawingml/2006/picture">
                        <pic:nvPicPr>
                          <pic:cNvPr id="144" name="图片 62"/>
                          <pic:cNvPicPr>
                            <a:picLocks noChangeAspect="1"/>
                          </pic:cNvPicPr>
                        </pic:nvPicPr>
                        <pic:blipFill>
                          <a:blip r:embed="rId24"/>
                          <a:stretch>
                            <a:fillRect/>
                          </a:stretch>
                        </pic:blipFill>
                        <pic:spPr>
                          <a:xfrm>
                            <a:off x="3154" y="985"/>
                            <a:ext cx="141" cy="136"/>
                          </a:xfrm>
                          <a:prstGeom prst="rect">
                            <a:avLst/>
                          </a:prstGeom>
                          <a:noFill/>
                          <a:ln w="9525">
                            <a:noFill/>
                          </a:ln>
                        </pic:spPr>
                      </pic:pic>
                    </wpg:wgp>
                  </a:graphicData>
                </a:graphic>
              </wp:anchor>
            </w:drawing>
          </mc:Choice>
          <mc:Fallback>
            <w:pict>
              <v:group id="_x0000_s1026" o:spid="_x0000_s1026" o:spt="203" style="position:absolute;left:0pt;margin-left:125.7pt;margin-top:-24.8pt;height:80.9pt;width:71pt;mso-position-horizontal-relative:page;z-index:251676672;mso-width-relative:page;mso-height-relative:page;" coordorigin="2514,-496" coordsize="1420,1618" o:gfxdata="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">
                <o:lock v:ext="edit" aspectratio="f"/>
                <v:shape id="图片 60" o:spid="_x0000_s1026" o:spt="75" alt="" type="#_x0000_t75" style="position:absolute;left:2683;top:-450;height:1326;width:1165;" filled="f" o:preferrelative="t" stroked="f" coordsize="21600,21600" o:gfxdata="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MQ4xrsAAADc&#10;AAAADwAAAAAAAAABACAAAAAiAAAAZHJzL2Rvd25yZXYueG1sUEsBAhQAFAAAAAgAh07iQDMvBZ47&#10;AAAAOQAAABAAAAAAAAAAAQAgAAAACgEAAGRycy9zaGFwZXhtbC54bWxQSwUGAAAAAAYABgBbAQAA&#10;tAMAAAAA&#10;">
                  <v:fill on="f" focussize="0,0"/>
                  <v:stroke on="f"/>
                  <v:imagedata r:id="rId23" o:title=""/>
                  <o:lock v:ext="edit" aspectratio="t"/>
                </v:shape>
                <v:rect id="_x0000_s1026" o:spid="_x0000_s1026" o:spt="1" style="position:absolute;left:2519;top:-491;height:1408;width:1409;" filled="f" stroked="t" coordsize="21600,21600" o:gfxdata="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XXodCLsAAADc&#10;AAAADwAAAAAAAAABACAAAAAiAAAAZHJzL2Rvd25yZXYueG1sUEsBAhQAFAAAAAgAh07iQDMvBZ47&#10;AAAAOQAAABAAAAAAAAAAAQAgAAAACgEAAGRycy9zaGFwZXhtbC54bWxQSwUGAAAAAAYABgBbAQAA&#10;tAMAAAAA&#10;">
                  <v:fill on="f" focussize="0,0"/>
                  <v:stroke weight="0.57pt" color="#201B18" joinstyle="miter"/>
                  <v:imagedata o:title=""/>
                  <o:lock v:ext="edit" aspectratio="f"/>
                </v:rect>
                <v:shape id="图片 62" o:spid="_x0000_s1026" o:spt="75" alt="" type="#_x0000_t75" style="position:absolute;left:3154;top:985;height:136;width:141;" filled="f" o:preferrelative="t" stroked="f" coordsize="21600,21600" o:gfxdata="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FtTk6vQAA&#10;ANwAAAAPAAAAAAAAAAEAIAAAACIAAABkcnMvZG93bnJldi54bWxQSwECFAAUAAAACACHTuJAMy8F&#10;njsAAAA5AAAAEAAAAAAAAAABACAAAAAMAQAAZHJzL3NoYXBleG1sLnhtbFBLBQYAAAAABgAGAFsB&#10;AAC2AwAAAAA=&#10;">
                  <v:fill on="f" focussize="0,0"/>
                  <v:stroke on="f"/>
                  <v:imagedata r:id="rId24" o:title=""/>
                  <o:lock v:ext="edit" aspectratio="t"/>
                </v:shape>
              </v:group>
            </w:pict>
          </mc:Fallback>
        </mc:AlternateContent>
      </w:r>
      <w:r>
        <w:rPr>
          <w:rFonts w:hint="eastAsia" w:asciiTheme="minorEastAsia" w:hAnsiTheme="minorEastAsia" w:eastAsiaTheme="minorEastAsia" w:cstheme="minorEastAsia"/>
          <w:sz w:val="24"/>
          <w:szCs w:val="24"/>
        </w:rPr>
        <mc:AlternateContent>
          <mc:Choice Requires="wpg">
            <w:drawing>
              <wp:anchor distT="0" distB="0" distL="114300" distR="114300" simplePos="0" relativeHeight="251677696" behindDoc="0" locked="0" layoutInCell="1" allowOverlap="1">
                <wp:simplePos x="0" y="0"/>
                <wp:positionH relativeFrom="page">
                  <wp:posOffset>2990215</wp:posOffset>
                </wp:positionH>
                <wp:positionV relativeFrom="paragraph">
                  <wp:posOffset>-314960</wp:posOffset>
                </wp:positionV>
                <wp:extent cx="901700" cy="1027430"/>
                <wp:effectExtent l="1270" t="1270" r="11430" b="19050"/>
                <wp:wrapNone/>
                <wp:docPr id="153" name="组合 153"/>
                <wp:cNvGraphicFramePr/>
                <a:graphic xmlns:a="http://schemas.openxmlformats.org/drawingml/2006/main">
                  <a:graphicData uri="http://schemas.microsoft.com/office/word/2010/wordprocessingGroup">
                    <wpg:wgp>
                      <wpg:cNvGrpSpPr/>
                      <wpg:grpSpPr>
                        <a:xfrm>
                          <a:off x="0" y="0"/>
                          <a:ext cx="901700" cy="1027430"/>
                          <a:chOff x="4709" y="-496"/>
                          <a:chExt cx="1420" cy="1618"/>
                        </a:xfrm>
                      </wpg:grpSpPr>
                      <pic:pic xmlns:pic="http://schemas.openxmlformats.org/drawingml/2006/picture">
                        <pic:nvPicPr>
                          <pic:cNvPr id="150" name="图片 64"/>
                          <pic:cNvPicPr>
                            <a:picLocks noChangeAspect="1"/>
                          </pic:cNvPicPr>
                        </pic:nvPicPr>
                        <pic:blipFill>
                          <a:blip r:embed="rId25"/>
                          <a:stretch>
                            <a:fillRect/>
                          </a:stretch>
                        </pic:blipFill>
                        <pic:spPr>
                          <a:xfrm>
                            <a:off x="4879" y="-448"/>
                            <a:ext cx="1101" cy="1323"/>
                          </a:xfrm>
                          <a:prstGeom prst="rect">
                            <a:avLst/>
                          </a:prstGeom>
                          <a:noFill/>
                          <a:ln w="9525">
                            <a:noFill/>
                          </a:ln>
                        </pic:spPr>
                      </pic:pic>
                      <wps:wsp>
                        <wps:cNvPr id="151" name="矩形 151"/>
                        <wps:cNvSpPr/>
                        <wps:spPr>
                          <a:xfrm>
                            <a:off x="4714" y="-491"/>
                            <a:ext cx="1409" cy="1408"/>
                          </a:xfrm>
                          <a:prstGeom prst="rect">
                            <a:avLst/>
                          </a:prstGeom>
                          <a:noFill/>
                          <a:ln w="7239" cap="flat" cmpd="sng">
                            <a:solidFill>
                              <a:srgbClr val="201B18"/>
                            </a:solidFill>
                            <a:prstDash val="solid"/>
                            <a:miter/>
                            <a:headEnd type="none" w="med" len="med"/>
                            <a:tailEnd type="none" w="med" len="med"/>
                          </a:ln>
                        </wps:spPr>
                        <wps:bodyPr upright="1"/>
                      </wps:wsp>
                      <pic:pic xmlns:pic="http://schemas.openxmlformats.org/drawingml/2006/picture">
                        <pic:nvPicPr>
                          <pic:cNvPr id="152" name="图片 66"/>
                          <pic:cNvPicPr>
                            <a:picLocks noChangeAspect="1"/>
                          </pic:cNvPicPr>
                        </pic:nvPicPr>
                        <pic:blipFill>
                          <a:blip r:embed="rId26"/>
                          <a:stretch>
                            <a:fillRect/>
                          </a:stretch>
                        </pic:blipFill>
                        <pic:spPr>
                          <a:xfrm>
                            <a:off x="5361" y="989"/>
                            <a:ext cx="119" cy="133"/>
                          </a:xfrm>
                          <a:prstGeom prst="rect">
                            <a:avLst/>
                          </a:prstGeom>
                          <a:noFill/>
                          <a:ln w="9525">
                            <a:noFill/>
                          </a:ln>
                        </pic:spPr>
                      </pic:pic>
                    </wpg:wgp>
                  </a:graphicData>
                </a:graphic>
              </wp:anchor>
            </w:drawing>
          </mc:Choice>
          <mc:Fallback>
            <w:pict>
              <v:group id="_x0000_s1026" o:spid="_x0000_s1026" o:spt="203" style="position:absolute;left:0pt;margin-left:235.45pt;margin-top:-24.8pt;height:80.9pt;width:71pt;mso-position-horizontal-relative:page;z-index:251677696;mso-width-relative:page;mso-height-relative:page;" coordorigin="4709,-496" coordsize="1420,1618" o:gfxdata="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">
                <o:lock v:ext="edit" aspectratio="f"/>
                <v:shape id="图片 64" o:spid="_x0000_s1026" o:spt="75" alt="" type="#_x0000_t75" style="position:absolute;left:4879;top:-448;height:1323;width:1101;" filled="f" o:preferrelative="t" stroked="f" coordsize="21600,21600" o:gfxdata="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">
                  <v:fill on="f" focussize="0,0"/>
                  <v:stroke on="f"/>
                  <v:imagedata r:id="rId25" o:title=""/>
                  <o:lock v:ext="edit" aspectratio="t"/>
                </v:shape>
                <v:rect id="_x0000_s1026" o:spid="_x0000_s1026" o:spt="1" style="position:absolute;left:4714;top:-491;height:1408;width:1409;" filled="f" stroked="t" coordsize="21600,21600" o:gfxdata="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Rz2wObgAAADcAAAA&#10;DwAAAAAAAAABACAAAAAiAAAAZHJzL2Rvd25yZXYueG1sUEsBAhQAFAAAAAgAh07iQDMvBZ47AAAA&#10;OQAAABAAAAAAAAAAAQAgAAAABwEAAGRycy9zaGFwZXhtbC54bWxQSwUGAAAAAAYABgBbAQAAsQMA&#10;AAAA&#10;">
                  <v:fill on="f" focussize="0,0"/>
                  <v:stroke weight="0.57pt" color="#201B18" joinstyle="miter"/>
                  <v:imagedata o:title=""/>
                  <o:lock v:ext="edit" aspectratio="f"/>
                </v:rect>
                <v:shape id="图片 66" o:spid="_x0000_s1026" o:spt="75" alt="" type="#_x0000_t75" style="position:absolute;left:5361;top:989;height:133;width:119;" filled="f" o:preferrelative="t" stroked="f" coordsize="21600,21600" o:gfxdata="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092uq8AAAA&#10;3AAAAA8AAAAAAAAAAQAgAAAAIgAAAGRycy9kb3ducmV2LnhtbFBLAQIUABQAAAAIAIdO4kAzLwWe&#10;OwAAADkAAAAQAAAAAAAAAAEAIAAAAAsBAABkcnMvc2hhcGV4bWwueG1sUEsFBgAAAAAGAAYAWwEA&#10;ALUDAAAAAA==&#10;">
                  <v:fill on="f" focussize="0,0"/>
                  <v:stroke on="f"/>
                  <v:imagedata r:id="rId26" o:title=""/>
                  <o:lock v:ext="edit" aspectratio="t"/>
                </v:shape>
              </v:group>
            </w:pict>
          </mc:Fallback>
        </mc:AlternateContent>
      </w:r>
      <w:r>
        <w:rPr>
          <w:rFonts w:hint="eastAsia" w:asciiTheme="minorEastAsia" w:hAnsiTheme="minorEastAsia" w:eastAsiaTheme="minorEastAsia" w:cstheme="minorEastAsia"/>
          <w:sz w:val="24"/>
          <w:szCs w:val="24"/>
        </w:rPr>
        <mc:AlternateContent>
          <mc:Choice Requires="wpg">
            <w:drawing>
              <wp:anchor distT="0" distB="0" distL="114300" distR="114300" simplePos="0" relativeHeight="251678720" behindDoc="0" locked="0" layoutInCell="1" allowOverlap="1">
                <wp:simplePos x="0" y="0"/>
                <wp:positionH relativeFrom="page">
                  <wp:posOffset>4384040</wp:posOffset>
                </wp:positionH>
                <wp:positionV relativeFrom="paragraph">
                  <wp:posOffset>-314960</wp:posOffset>
                </wp:positionV>
                <wp:extent cx="901700" cy="1029970"/>
                <wp:effectExtent l="1270" t="1270" r="11430" b="16510"/>
                <wp:wrapNone/>
                <wp:docPr id="157" name="组合 157"/>
                <wp:cNvGraphicFramePr/>
                <a:graphic xmlns:a="http://schemas.openxmlformats.org/drawingml/2006/main">
                  <a:graphicData uri="http://schemas.microsoft.com/office/word/2010/wordprocessingGroup">
                    <wpg:wgp>
                      <wpg:cNvGrpSpPr/>
                      <wpg:grpSpPr>
                        <a:xfrm>
                          <a:off x="0" y="0"/>
                          <a:ext cx="901700" cy="1029970"/>
                          <a:chOff x="6904" y="-496"/>
                          <a:chExt cx="1420" cy="1622"/>
                        </a:xfrm>
                      </wpg:grpSpPr>
                      <pic:pic xmlns:pic="http://schemas.openxmlformats.org/drawingml/2006/picture">
                        <pic:nvPicPr>
                          <pic:cNvPr id="154" name="图片 68"/>
                          <pic:cNvPicPr>
                            <a:picLocks noChangeAspect="1"/>
                          </pic:cNvPicPr>
                        </pic:nvPicPr>
                        <pic:blipFill>
                          <a:blip r:embed="rId27"/>
                          <a:stretch>
                            <a:fillRect/>
                          </a:stretch>
                        </pic:blipFill>
                        <pic:spPr>
                          <a:xfrm>
                            <a:off x="6952" y="-448"/>
                            <a:ext cx="1323" cy="1323"/>
                          </a:xfrm>
                          <a:prstGeom prst="rect">
                            <a:avLst/>
                          </a:prstGeom>
                          <a:noFill/>
                          <a:ln w="9525">
                            <a:noFill/>
                          </a:ln>
                        </pic:spPr>
                      </pic:pic>
                      <wps:wsp>
                        <wps:cNvPr id="155" name="矩形 155"/>
                        <wps:cNvSpPr/>
                        <wps:spPr>
                          <a:xfrm>
                            <a:off x="6909" y="-491"/>
                            <a:ext cx="1409" cy="1408"/>
                          </a:xfrm>
                          <a:prstGeom prst="rect">
                            <a:avLst/>
                          </a:prstGeom>
                          <a:noFill/>
                          <a:ln w="7239" cap="flat" cmpd="sng">
                            <a:solidFill>
                              <a:srgbClr val="201B18"/>
                            </a:solidFill>
                            <a:prstDash val="solid"/>
                            <a:miter/>
                            <a:headEnd type="none" w="med" len="med"/>
                            <a:tailEnd type="none" w="med" len="med"/>
                          </a:ln>
                        </wps:spPr>
                        <wps:bodyPr upright="1"/>
                      </wps:wsp>
                      <pic:pic xmlns:pic="http://schemas.openxmlformats.org/drawingml/2006/picture">
                        <pic:nvPicPr>
                          <pic:cNvPr id="156" name="图片 70"/>
                          <pic:cNvPicPr>
                            <a:picLocks noChangeAspect="1"/>
                          </pic:cNvPicPr>
                        </pic:nvPicPr>
                        <pic:blipFill>
                          <a:blip r:embed="rId28"/>
                          <a:stretch>
                            <a:fillRect/>
                          </a:stretch>
                        </pic:blipFill>
                        <pic:spPr>
                          <a:xfrm>
                            <a:off x="7557" y="985"/>
                            <a:ext cx="120" cy="139"/>
                          </a:xfrm>
                          <a:prstGeom prst="rect">
                            <a:avLst/>
                          </a:prstGeom>
                          <a:noFill/>
                          <a:ln w="9525">
                            <a:noFill/>
                          </a:ln>
                        </pic:spPr>
                      </pic:pic>
                    </wpg:wgp>
                  </a:graphicData>
                </a:graphic>
              </wp:anchor>
            </w:drawing>
          </mc:Choice>
          <mc:Fallback>
            <w:pict>
              <v:group id="_x0000_s1026" o:spid="_x0000_s1026" o:spt="203" style="position:absolute;left:0pt;margin-left:345.2pt;margin-top:-24.8pt;height:81.1pt;width:71pt;mso-position-horizontal-relative:page;z-index:251678720;mso-width-relative:page;mso-height-relative:page;" coordorigin="6904,-496" coordsize="1420,1622" o:gfxdata="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">
                <o:lock v:ext="edit" aspectratio="f"/>
                <v:shape id="图片 68" o:spid="_x0000_s1026" o:spt="75" alt="" type="#_x0000_t75" style="position:absolute;left:6952;top:-448;height:1323;width:1323;" filled="f" o:preferrelative="t" stroked="f" coordsize="21600,21600" o:gfxdata="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ODPnwugAAANwA&#10;AAAPAAAAAAAAAAEAIAAAACIAAABkcnMvZG93bnJldi54bWxQSwECFAAUAAAACACHTuJAMy8FnjsA&#10;AAA5AAAAEAAAAAAAAAABACAAAAAJAQAAZHJzL3NoYXBleG1sLnhtbFBLBQYAAAAABgAGAFsBAACz&#10;AwAAAAA=&#10;">
                  <v:fill on="f" focussize="0,0"/>
                  <v:stroke on="f"/>
                  <v:imagedata r:id="rId27" o:title=""/>
                  <o:lock v:ext="edit" aspectratio="t"/>
                </v:shape>
                <v:rect id="_x0000_s1026" o:spid="_x0000_s1026" o:spt="1" style="position:absolute;left:6909;top:-491;height:1408;width:1409;" filled="f" stroked="t" coordsize="21600,21600" o:gfxdata="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DgGtjq5AAAA3AAA&#10;AA8AAAAAAAAAAQAgAAAAIgAAAGRycy9kb3ducmV2LnhtbFBLAQIUABQAAAAIAIdO4kAzLwWeOwAA&#10;ADkAAAAQAAAAAAAAAAEAIAAAAAgBAABkcnMvc2hhcGV4bWwueG1sUEsFBgAAAAAGAAYAWwEAALID&#10;AAAAAA==&#10;">
                  <v:fill on="f" focussize="0,0"/>
                  <v:stroke weight="0.57pt" color="#201B18" joinstyle="miter"/>
                  <v:imagedata o:title=""/>
                  <o:lock v:ext="edit" aspectratio="f"/>
                </v:rect>
                <v:shape id="图片 70" o:spid="_x0000_s1026" o:spt="75" alt="" type="#_x0000_t75" style="position:absolute;left:7557;top:985;height:139;width:120;" filled="f" o:preferrelative="t" stroked="f" coordsize="21600,21600" o:gfxdata="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DJAX7q5AAAA3AAA&#10;AA8AAAAAAAAAAQAgAAAAIgAAAGRycy9kb3ducmV2LnhtbFBLAQIUABQAAAAIAIdO4kAzLwWeOwAA&#10;ADkAAAAQAAAAAAAAAAEAIAAAAAgBAABkcnMvc2hhcGV4bWwueG1sUEsFBgAAAAAGAAYAWwEAALID&#10;AAAAAA==&#10;">
                  <v:fill on="f" focussize="0,0"/>
                  <v:stroke on="f"/>
                  <v:imagedata r:id="rId28" o:title=""/>
                  <o:lock v:ext="edit" aspectratio="t"/>
                </v:shape>
              </v:group>
            </w:pict>
          </mc:Fallback>
        </mc:AlternateContent>
      </w:r>
      <w:r>
        <w:rPr>
          <w:rFonts w:hint="eastAsia" w:asciiTheme="minorEastAsia" w:hAnsiTheme="minorEastAsia" w:eastAsiaTheme="minorEastAsia" w:cstheme="minorEastAsia"/>
          <w:color w:val="231F20"/>
          <w:sz w:val="24"/>
          <w:szCs w:val="24"/>
        </w:rPr>
        <w:t>4.</w:t>
      </w:r>
    </w:p>
    <w:p>
      <w:pPr>
        <w:pStyle w:val="4"/>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pStyle w:val="4"/>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pStyle w:val="4"/>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pStyle w:val="4"/>
        <w:keepNext w:val="0"/>
        <w:keepLines w:val="0"/>
        <w:pageBreakBefore w:val="0"/>
        <w:widowControl w:val="0"/>
        <w:kinsoku/>
        <w:wordWrap/>
        <w:overflowPunct/>
        <w:topLinePunct w:val="0"/>
        <w:autoSpaceDE/>
        <w:autoSpaceDN/>
        <w:bidi w:val="0"/>
        <w:adjustRightInd/>
        <w:snapToGrid/>
        <w:spacing w:before="132" w:line="312" w:lineRule="auto"/>
        <w:ind w:left="831"/>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g">
            <w:drawing>
              <wp:anchor distT="0" distB="0" distL="114300" distR="114300" simplePos="0" relativeHeight="251679744" behindDoc="0" locked="0" layoutInCell="1" allowOverlap="1">
                <wp:simplePos x="0" y="0"/>
                <wp:positionH relativeFrom="page">
                  <wp:posOffset>1596390</wp:posOffset>
                </wp:positionH>
                <wp:positionV relativeFrom="paragraph">
                  <wp:posOffset>-291465</wp:posOffset>
                </wp:positionV>
                <wp:extent cx="901700" cy="901700"/>
                <wp:effectExtent l="1270" t="1270" r="11430" b="11430"/>
                <wp:wrapNone/>
                <wp:docPr id="160" name="组合 160"/>
                <wp:cNvGraphicFramePr/>
                <a:graphic xmlns:a="http://schemas.openxmlformats.org/drawingml/2006/main">
                  <a:graphicData uri="http://schemas.microsoft.com/office/word/2010/wordprocessingGroup">
                    <wpg:wgp>
                      <wpg:cNvGrpSpPr/>
                      <wpg:grpSpPr>
                        <a:xfrm>
                          <a:off x="0" y="0"/>
                          <a:ext cx="901700" cy="901700"/>
                          <a:chOff x="2514" y="-459"/>
                          <a:chExt cx="1420" cy="1420"/>
                        </a:xfrm>
                      </wpg:grpSpPr>
                      <pic:pic xmlns:pic="http://schemas.openxmlformats.org/drawingml/2006/picture">
                        <pic:nvPicPr>
                          <pic:cNvPr id="158" name="图片 72"/>
                          <pic:cNvPicPr>
                            <a:picLocks noChangeAspect="1"/>
                          </pic:cNvPicPr>
                        </pic:nvPicPr>
                        <pic:blipFill>
                          <a:blip r:embed="rId29"/>
                          <a:stretch>
                            <a:fillRect/>
                          </a:stretch>
                        </pic:blipFill>
                        <pic:spPr>
                          <a:xfrm>
                            <a:off x="2561" y="-412"/>
                            <a:ext cx="1318" cy="1326"/>
                          </a:xfrm>
                          <a:prstGeom prst="rect">
                            <a:avLst/>
                          </a:prstGeom>
                          <a:noFill/>
                          <a:ln w="9525">
                            <a:noFill/>
                          </a:ln>
                        </pic:spPr>
                      </pic:pic>
                      <wps:wsp>
                        <wps:cNvPr id="159" name="矩形 159"/>
                        <wps:cNvSpPr/>
                        <wps:spPr>
                          <a:xfrm>
                            <a:off x="2519" y="-454"/>
                            <a:ext cx="1409" cy="1408"/>
                          </a:xfrm>
                          <a:prstGeom prst="rect">
                            <a:avLst/>
                          </a:prstGeom>
                          <a:noFill/>
                          <a:ln w="7239" cap="flat" cmpd="sng">
                            <a:solidFill>
                              <a:srgbClr val="201B18"/>
                            </a:solidFill>
                            <a:prstDash val="solid"/>
                            <a:miter/>
                            <a:headEnd type="none" w="med" len="med"/>
                            <a:tailEnd type="none" w="med" len="med"/>
                          </a:ln>
                        </wps:spPr>
                        <wps:bodyPr upright="1"/>
                      </wps:wsp>
                    </wpg:wgp>
                  </a:graphicData>
                </a:graphic>
              </wp:anchor>
            </w:drawing>
          </mc:Choice>
          <mc:Fallback>
            <w:pict>
              <v:group id="_x0000_s1026" o:spid="_x0000_s1026" o:spt="203" style="position:absolute;left:0pt;margin-left:125.7pt;margin-top:-22.95pt;height:71pt;width:71pt;mso-position-horizontal-relative:page;z-index:251679744;mso-width-relative:page;mso-height-relative:page;" coordorigin="2514,-459" coordsize="1420,1420" o:gfxdata="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">
                <o:lock v:ext="edit" aspectratio="f"/>
                <v:shape id="图片 72" o:spid="_x0000_s1026" o:spt="75" alt="" type="#_x0000_t75" style="position:absolute;left:2561;top:-412;height:1326;width:1318;" filled="f" o:preferrelative="t" stroked="f" coordsize="21600,21600" o:gfxdata="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l2U/qvQAA&#10;ANwAAAAPAAAAAAAAAAEAIAAAACIAAABkcnMvZG93bnJldi54bWxQSwECFAAUAAAACACHTuJAMy8F&#10;njsAAAA5AAAAEAAAAAAAAAABACAAAAAMAQAAZHJzL3NoYXBleG1sLnhtbFBLBQYAAAAABgAGAFsB&#10;AAC2AwAAAAA=&#10;">
                  <v:fill on="f" focussize="0,0"/>
                  <v:stroke on="f"/>
                  <v:imagedata r:id="rId29" o:title=""/>
                  <o:lock v:ext="edit" aspectratio="t"/>
                </v:shape>
                <v:rect id="_x0000_s1026" o:spid="_x0000_s1026" o:spt="1" style="position:absolute;left:2519;top:-454;height:1408;width:1409;" filled="f" stroked="t" coordsize="21600,21600" o:gfxdata="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5S7w/ugAAANwA&#10;AAAPAAAAAAAAAAEAIAAAACIAAABkcnMvZG93bnJldi54bWxQSwECFAAUAAAACACHTuJAMy8FnjsA&#10;AAA5AAAAEAAAAAAAAAABACAAAAAJAQAAZHJzL3NoYXBleG1sLnhtbFBLBQYAAAAABgAGAFsBAACz&#10;AwAAAAA=&#10;">
                  <v:fill on="f" focussize="0,0"/>
                  <v:stroke weight="0.57pt" color="#201B18" joinstyle="miter"/>
                  <v:imagedata o:title=""/>
                  <o:lock v:ext="edit" aspectratio="f"/>
                </v:rect>
              </v:group>
            </w:pict>
          </mc:Fallback>
        </mc:AlternateContent>
      </w:r>
      <w:r>
        <w:rPr>
          <w:rFonts w:hint="eastAsia" w:asciiTheme="minorEastAsia" w:hAnsiTheme="minorEastAsia" w:eastAsiaTheme="minorEastAsia" w:cstheme="minorEastAsia"/>
          <w:sz w:val="24"/>
          <w:szCs w:val="24"/>
        </w:rPr>
        <mc:AlternateContent>
          <mc:Choice Requires="wpg">
            <w:drawing>
              <wp:anchor distT="0" distB="0" distL="114300" distR="114300" simplePos="0" relativeHeight="251680768" behindDoc="0" locked="0" layoutInCell="1" allowOverlap="1">
                <wp:simplePos x="0" y="0"/>
                <wp:positionH relativeFrom="page">
                  <wp:posOffset>2990215</wp:posOffset>
                </wp:positionH>
                <wp:positionV relativeFrom="paragraph">
                  <wp:posOffset>-291465</wp:posOffset>
                </wp:positionV>
                <wp:extent cx="901700" cy="901700"/>
                <wp:effectExtent l="1270" t="1270" r="11430" b="11430"/>
                <wp:wrapNone/>
                <wp:docPr id="165" name="组合 165"/>
                <wp:cNvGraphicFramePr/>
                <a:graphic xmlns:a="http://schemas.openxmlformats.org/drawingml/2006/main">
                  <a:graphicData uri="http://schemas.microsoft.com/office/word/2010/wordprocessingGroup">
                    <wpg:wgp>
                      <wpg:cNvGrpSpPr/>
                      <wpg:grpSpPr>
                        <a:xfrm>
                          <a:off x="0" y="0"/>
                          <a:ext cx="901700" cy="901700"/>
                          <a:chOff x="4709" y="-459"/>
                          <a:chExt cx="1420" cy="1420"/>
                        </a:xfrm>
                      </wpg:grpSpPr>
                      <pic:pic xmlns:pic="http://schemas.openxmlformats.org/drawingml/2006/picture">
                        <pic:nvPicPr>
                          <pic:cNvPr id="163" name="图片 75"/>
                          <pic:cNvPicPr>
                            <a:picLocks noChangeAspect="1"/>
                          </pic:cNvPicPr>
                        </pic:nvPicPr>
                        <pic:blipFill>
                          <a:blip r:embed="rId30"/>
                          <a:stretch>
                            <a:fillRect/>
                          </a:stretch>
                        </pic:blipFill>
                        <pic:spPr>
                          <a:xfrm>
                            <a:off x="4757" y="-411"/>
                            <a:ext cx="1324" cy="1324"/>
                          </a:xfrm>
                          <a:prstGeom prst="rect">
                            <a:avLst/>
                          </a:prstGeom>
                          <a:noFill/>
                          <a:ln w="9525">
                            <a:noFill/>
                          </a:ln>
                        </pic:spPr>
                      </pic:pic>
                      <wps:wsp>
                        <wps:cNvPr id="164" name="矩形 164"/>
                        <wps:cNvSpPr/>
                        <wps:spPr>
                          <a:xfrm>
                            <a:off x="4714" y="-454"/>
                            <a:ext cx="1409" cy="1408"/>
                          </a:xfrm>
                          <a:prstGeom prst="rect">
                            <a:avLst/>
                          </a:prstGeom>
                          <a:noFill/>
                          <a:ln w="7239" cap="flat" cmpd="sng">
                            <a:solidFill>
                              <a:srgbClr val="201B18"/>
                            </a:solidFill>
                            <a:prstDash val="solid"/>
                            <a:miter/>
                            <a:headEnd type="none" w="med" len="med"/>
                            <a:tailEnd type="none" w="med" len="med"/>
                          </a:ln>
                        </wps:spPr>
                        <wps:bodyPr upright="1"/>
                      </wps:wsp>
                    </wpg:wgp>
                  </a:graphicData>
                </a:graphic>
              </wp:anchor>
            </w:drawing>
          </mc:Choice>
          <mc:Fallback>
            <w:pict>
              <v:group id="_x0000_s1026" o:spid="_x0000_s1026" o:spt="203" style="position:absolute;left:0pt;margin-left:235.45pt;margin-top:-22.95pt;height:71pt;width:71pt;mso-position-horizontal-relative:page;z-index:251680768;mso-width-relative:page;mso-height-relative:page;" coordorigin="4709,-459" coordsize="1420,1420" o:gfxdata="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">
                <o:lock v:ext="edit" aspectratio="f"/>
                <v:shape id="图片 75" o:spid="_x0000_s1026" o:spt="75" alt="" type="#_x0000_t75" style="position:absolute;left:4757;top:-411;height:1324;width:1324;" filled="f" o:preferrelative="t" stroked="f" coordsize="21600,21600" o:gfxdata="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TLnm+8AAAA&#10;3AAAAA8AAAAAAAAAAQAgAAAAIgAAAGRycy9kb3ducmV2LnhtbFBLAQIUABQAAAAIAIdO4kAzLwWe&#10;OwAAADkAAAAQAAAAAAAAAAEAIAAAAAsBAABkcnMvc2hhcGV4bWwueG1sUEsFBgAAAAAGAAYAWwEA&#10;ALUDAAAAAA==&#10;">
                  <v:fill on="f" focussize="0,0"/>
                  <v:stroke on="f"/>
                  <v:imagedata r:id="rId30" o:title=""/>
                  <o:lock v:ext="edit" aspectratio="t"/>
                </v:shape>
                <v:rect id="_x0000_s1026" o:spid="_x0000_s1026" o:spt="1" style="position:absolute;left:4714;top:-454;height:1408;width:1409;" filled="f" stroked="t" coordsize="21600,21600" o:gfxdata="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ZJtkcugAAANwA&#10;AAAPAAAAAAAAAAEAIAAAACIAAABkcnMvZG93bnJldi54bWxQSwECFAAUAAAACACHTuJAMy8FnjsA&#10;AAA5AAAAEAAAAAAAAAABACAAAAAJAQAAZHJzL3NoYXBleG1sLnhtbFBLBQYAAAAABgAGAFsBAACz&#10;AwAAAAA=&#10;">
                  <v:fill on="f" focussize="0,0"/>
                  <v:stroke weight="0.57pt" color="#201B18" joinstyle="miter"/>
                  <v:imagedata o:title=""/>
                  <o:lock v:ext="edit" aspectratio="f"/>
                </v:rect>
              </v:group>
            </w:pict>
          </mc:Fallback>
        </mc:AlternateContent>
      </w:r>
      <w:r>
        <w:rPr>
          <w:rFonts w:hint="eastAsia" w:asciiTheme="minorEastAsia" w:hAnsiTheme="minorEastAsia" w:eastAsiaTheme="minorEastAsia" w:cstheme="minorEastAsia"/>
          <w:sz w:val="24"/>
          <w:szCs w:val="24"/>
        </w:rPr>
        <mc:AlternateContent>
          <mc:Choice Requires="wpg">
            <w:drawing>
              <wp:anchor distT="0" distB="0" distL="114300" distR="114300" simplePos="0" relativeHeight="251681792" behindDoc="0" locked="0" layoutInCell="1" allowOverlap="1">
                <wp:simplePos x="0" y="0"/>
                <wp:positionH relativeFrom="page">
                  <wp:posOffset>4384040</wp:posOffset>
                </wp:positionH>
                <wp:positionV relativeFrom="paragraph">
                  <wp:posOffset>-291465</wp:posOffset>
                </wp:positionV>
                <wp:extent cx="901700" cy="901700"/>
                <wp:effectExtent l="1270" t="1270" r="11430" b="11430"/>
                <wp:wrapNone/>
                <wp:docPr id="168" name="组合 168"/>
                <wp:cNvGraphicFramePr/>
                <a:graphic xmlns:a="http://schemas.openxmlformats.org/drawingml/2006/main">
                  <a:graphicData uri="http://schemas.microsoft.com/office/word/2010/wordprocessingGroup">
                    <wpg:wgp>
                      <wpg:cNvGrpSpPr/>
                      <wpg:grpSpPr>
                        <a:xfrm>
                          <a:off x="0" y="0"/>
                          <a:ext cx="901700" cy="901700"/>
                          <a:chOff x="6904" y="-459"/>
                          <a:chExt cx="1420" cy="1420"/>
                        </a:xfrm>
                      </wpg:grpSpPr>
                      <pic:pic xmlns:pic="http://schemas.openxmlformats.org/drawingml/2006/picture">
                        <pic:nvPicPr>
                          <pic:cNvPr id="166" name="图片 78"/>
                          <pic:cNvPicPr>
                            <a:picLocks noChangeAspect="1"/>
                          </pic:cNvPicPr>
                        </pic:nvPicPr>
                        <pic:blipFill>
                          <a:blip r:embed="rId31"/>
                          <a:stretch>
                            <a:fillRect/>
                          </a:stretch>
                        </pic:blipFill>
                        <pic:spPr>
                          <a:xfrm>
                            <a:off x="6951" y="-412"/>
                            <a:ext cx="1326" cy="1326"/>
                          </a:xfrm>
                          <a:prstGeom prst="rect">
                            <a:avLst/>
                          </a:prstGeom>
                          <a:noFill/>
                          <a:ln w="9525">
                            <a:noFill/>
                          </a:ln>
                        </pic:spPr>
                      </pic:pic>
                      <wps:wsp>
                        <wps:cNvPr id="167" name="矩形 167"/>
                        <wps:cNvSpPr/>
                        <wps:spPr>
                          <a:xfrm>
                            <a:off x="6909" y="-454"/>
                            <a:ext cx="1409" cy="1408"/>
                          </a:xfrm>
                          <a:prstGeom prst="rect">
                            <a:avLst/>
                          </a:prstGeom>
                          <a:noFill/>
                          <a:ln w="7239" cap="flat" cmpd="sng">
                            <a:solidFill>
                              <a:srgbClr val="201B18"/>
                            </a:solidFill>
                            <a:prstDash val="solid"/>
                            <a:miter/>
                            <a:headEnd type="none" w="med" len="med"/>
                            <a:tailEnd type="none" w="med" len="med"/>
                          </a:ln>
                        </wps:spPr>
                        <wps:bodyPr upright="1"/>
                      </wps:wsp>
                    </wpg:wgp>
                  </a:graphicData>
                </a:graphic>
              </wp:anchor>
            </w:drawing>
          </mc:Choice>
          <mc:Fallback>
            <w:pict>
              <v:group id="_x0000_s1026" o:spid="_x0000_s1026" o:spt="203" style="position:absolute;left:0pt;margin-left:345.2pt;margin-top:-22.95pt;height:71pt;width:71pt;mso-position-horizontal-relative:page;z-index:251681792;mso-width-relative:page;mso-height-relative:page;" coordorigin="6904,-459" coordsize="1420,1420" o:gfxdata="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">
                <o:lock v:ext="edit" aspectratio="f"/>
                <v:shape id="图片 78" o:spid="_x0000_s1026" o:spt="75" alt="" type="#_x0000_t75" style="position:absolute;left:6951;top:-412;height:1326;width:1326;" filled="f" o:preferrelative="t" stroked="f" coordsize="21600,21600" o:gfxdata="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P23Eeu5AAAA3AAA&#10;AA8AAAAAAAAAAQAgAAAAIgAAAGRycy9kb3ducmV2LnhtbFBLAQIUABQAAAAIAIdO4kAzLwWeOwAA&#10;ADkAAAAQAAAAAAAAAAEAIAAAAAgBAABkcnMvc2hhcGV4bWwueG1sUEsFBgAAAAAGAAYAWwEAALID&#10;AAAAAA==&#10;">
                  <v:fill on="f" focussize="0,0"/>
                  <v:stroke on="f"/>
                  <v:imagedata r:id="rId31" o:title=""/>
                  <o:lock v:ext="edit" aspectratio="t"/>
                </v:shape>
                <v:rect id="_x0000_s1026" o:spid="_x0000_s1026" o:spt="1" style="position:absolute;left:6909;top:-454;height:1408;width:1409;" filled="f" stroked="t" coordsize="21600,21600" o:gfxdata="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afRHa7sAAADc&#10;AAAADwAAAAAAAAABACAAAAAiAAAAZHJzL2Rvd25yZXYueG1sUEsBAhQAFAAAAAgAh07iQDMvBZ47&#10;AAAAOQAAABAAAAAAAAAAAQAgAAAACgEAAGRycy9zaGFwZXhtbC54bWxQSwUGAAAAAAYABgBbAQAA&#10;tAMAAAAA&#10;">
                  <v:fill on="f" focussize="0,0"/>
                  <v:stroke weight="0.57pt" color="#201B18" joinstyle="miter"/>
                  <v:imagedata o:title=""/>
                  <o:lock v:ext="edit" aspectratio="f"/>
                </v:rect>
              </v:group>
            </w:pict>
          </mc:Fallback>
        </mc:AlternateContent>
      </w:r>
      <w:r>
        <w:rPr>
          <w:rFonts w:hint="eastAsia" w:asciiTheme="minorEastAsia" w:hAnsiTheme="minorEastAsia" w:eastAsiaTheme="minorEastAsia" w:cstheme="minorEastAsia"/>
          <w:color w:val="231F20"/>
          <w:sz w:val="24"/>
          <w:szCs w:val="24"/>
        </w:rPr>
        <w:t>5.</w:t>
      </w:r>
    </w:p>
    <w:p>
      <w:pPr>
        <w:pStyle w:val="4"/>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pStyle w:val="4"/>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pStyle w:val="4"/>
        <w:keepNext w:val="0"/>
        <w:keepLines w:val="0"/>
        <w:pageBreakBefore w:val="0"/>
        <w:widowControl w:val="0"/>
        <w:kinsoku/>
        <w:wordWrap/>
        <w:overflowPunct/>
        <w:topLinePunct w:val="0"/>
        <w:autoSpaceDE/>
        <w:autoSpaceDN/>
        <w:bidi w:val="0"/>
        <w:adjustRightInd/>
        <w:snapToGrid/>
        <w:spacing w:before="4"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4384" behindDoc="0" locked="0" layoutInCell="1" allowOverlap="1">
            <wp:simplePos x="0" y="0"/>
            <wp:positionH relativeFrom="page">
              <wp:posOffset>2002790</wp:posOffset>
            </wp:positionH>
            <wp:positionV relativeFrom="paragraph">
              <wp:posOffset>137160</wp:posOffset>
            </wp:positionV>
            <wp:extent cx="88900" cy="85725"/>
            <wp:effectExtent l="0" t="0" r="6350" b="9525"/>
            <wp:wrapTopAndBottom/>
            <wp:docPr id="97" name="image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image28.png"/>
                    <pic:cNvPicPr>
                      <a:picLocks noChangeAspect="1"/>
                    </pic:cNvPicPr>
                  </pic:nvPicPr>
                  <pic:blipFill>
                    <a:blip r:embed="rId32"/>
                    <a:stretch>
                      <a:fillRect/>
                    </a:stretch>
                  </pic:blipFill>
                  <pic:spPr>
                    <a:xfrm>
                      <a:off x="0" y="0"/>
                      <a:ext cx="88900" cy="85725"/>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drawing>
          <wp:anchor distT="0" distB="0" distL="114300" distR="114300" simplePos="0" relativeHeight="251665408" behindDoc="0" locked="0" layoutInCell="1" allowOverlap="1">
            <wp:simplePos x="0" y="0"/>
            <wp:positionH relativeFrom="page">
              <wp:posOffset>3404235</wp:posOffset>
            </wp:positionH>
            <wp:positionV relativeFrom="paragraph">
              <wp:posOffset>139065</wp:posOffset>
            </wp:positionV>
            <wp:extent cx="75565" cy="84455"/>
            <wp:effectExtent l="0" t="0" r="635" b="10795"/>
            <wp:wrapTopAndBottom/>
            <wp:docPr id="98" name="image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image29.png"/>
                    <pic:cNvPicPr>
                      <a:picLocks noChangeAspect="1"/>
                    </pic:cNvPicPr>
                  </pic:nvPicPr>
                  <pic:blipFill>
                    <a:blip r:embed="rId33"/>
                    <a:stretch>
                      <a:fillRect/>
                    </a:stretch>
                  </pic:blipFill>
                  <pic:spPr>
                    <a:xfrm>
                      <a:off x="0" y="0"/>
                      <a:ext cx="75565" cy="84455"/>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drawing>
          <wp:anchor distT="0" distB="0" distL="114300" distR="114300" simplePos="0" relativeHeight="251666432" behindDoc="0" locked="0" layoutInCell="1" allowOverlap="1">
            <wp:simplePos x="0" y="0"/>
            <wp:positionH relativeFrom="page">
              <wp:posOffset>4798695</wp:posOffset>
            </wp:positionH>
            <wp:positionV relativeFrom="paragraph">
              <wp:posOffset>137160</wp:posOffset>
            </wp:positionV>
            <wp:extent cx="76835" cy="88900"/>
            <wp:effectExtent l="0" t="0" r="18415" b="6350"/>
            <wp:wrapTopAndBottom/>
            <wp:docPr id="99" name="image3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image30.png"/>
                    <pic:cNvPicPr>
                      <a:picLocks noChangeAspect="1"/>
                    </pic:cNvPicPr>
                  </pic:nvPicPr>
                  <pic:blipFill>
                    <a:blip r:embed="rId34"/>
                    <a:stretch>
                      <a:fillRect/>
                    </a:stretch>
                  </pic:blipFill>
                  <pic:spPr>
                    <a:xfrm>
                      <a:off x="0" y="0"/>
                      <a:ext cx="76835" cy="88900"/>
                    </a:xfrm>
                    <a:prstGeom prst="rect">
                      <a:avLst/>
                    </a:prstGeom>
                    <a:noFill/>
                    <a:ln w="9525">
                      <a:noFill/>
                    </a:ln>
                  </pic:spPr>
                </pic:pic>
              </a:graphicData>
            </a:graphic>
          </wp:anchor>
        </w:drawing>
      </w:r>
    </w:p>
    <w:p>
      <w:pPr>
        <w:pStyle w:val="21"/>
        <w:keepNext w:val="0"/>
        <w:keepLines w:val="0"/>
        <w:pageBreakBefore w:val="0"/>
        <w:widowControl w:val="0"/>
        <w:numPr>
          <w:ilvl w:val="0"/>
          <w:numId w:val="1"/>
        </w:numPr>
        <w:tabs>
          <w:tab w:val="left" w:pos="765"/>
        </w:tabs>
        <w:kinsoku/>
        <w:wordWrap/>
        <w:overflowPunct/>
        <w:topLinePunct w:val="0"/>
        <w:autoSpaceDE/>
        <w:autoSpaceDN/>
        <w:bidi w:val="0"/>
        <w:adjustRightInd/>
        <w:snapToGrid/>
        <w:spacing w:before="44" w:line="312" w:lineRule="auto"/>
        <w:ind w:left="764" w:hanging="222"/>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情景反应（</w:t>
      </w:r>
      <w:r>
        <w:rPr>
          <w:rFonts w:hint="eastAsia" w:asciiTheme="minorEastAsia" w:hAnsiTheme="minorEastAsia" w:eastAsiaTheme="minorEastAsia" w:cstheme="minorEastAsia"/>
          <w:color w:val="231F20"/>
          <w:spacing w:val="-3"/>
          <w:sz w:val="24"/>
          <w:szCs w:val="24"/>
        </w:rPr>
        <w:t xml:space="preserve">共 </w:t>
      </w:r>
      <w:r>
        <w:rPr>
          <w:rFonts w:hint="eastAsia" w:asciiTheme="minorEastAsia" w:hAnsiTheme="minorEastAsia" w:eastAsiaTheme="minorEastAsia" w:cstheme="minorEastAsia"/>
          <w:color w:val="231F20"/>
          <w:sz w:val="24"/>
          <w:szCs w:val="24"/>
        </w:rPr>
        <w:t>5</w:t>
      </w:r>
      <w:r>
        <w:rPr>
          <w:rFonts w:hint="eastAsia" w:asciiTheme="minorEastAsia" w:hAnsiTheme="minorEastAsia" w:eastAsiaTheme="minorEastAsia" w:cstheme="minorEastAsia"/>
          <w:color w:val="231F20"/>
          <w:spacing w:val="-4"/>
          <w:sz w:val="24"/>
          <w:szCs w:val="24"/>
        </w:rPr>
        <w:t xml:space="preserve"> 小题；每小题 </w:t>
      </w:r>
      <w:r>
        <w:rPr>
          <w:rFonts w:hint="eastAsia" w:asciiTheme="minorEastAsia" w:hAnsiTheme="minorEastAsia" w:eastAsiaTheme="minorEastAsia" w:cstheme="minorEastAsia"/>
          <w:color w:val="231F20"/>
          <w:sz w:val="24"/>
          <w:szCs w:val="24"/>
        </w:rPr>
        <w:t>1</w:t>
      </w:r>
      <w:r>
        <w:rPr>
          <w:rFonts w:hint="eastAsia" w:asciiTheme="minorEastAsia" w:hAnsiTheme="minorEastAsia" w:eastAsiaTheme="minorEastAsia" w:cstheme="minorEastAsia"/>
          <w:color w:val="231F20"/>
          <w:spacing w:val="-3"/>
          <w:sz w:val="24"/>
          <w:szCs w:val="24"/>
        </w:rPr>
        <w:t xml:space="preserve"> 分，满分 </w:t>
      </w:r>
      <w:r>
        <w:rPr>
          <w:rFonts w:hint="eastAsia" w:asciiTheme="minorEastAsia" w:hAnsiTheme="minorEastAsia" w:eastAsiaTheme="minorEastAsia" w:cstheme="minorEastAsia"/>
          <w:color w:val="231F20"/>
          <w:sz w:val="24"/>
          <w:szCs w:val="24"/>
        </w:rPr>
        <w:t>5</w:t>
      </w:r>
      <w:r>
        <w:rPr>
          <w:rFonts w:hint="eastAsia" w:asciiTheme="minorEastAsia" w:hAnsiTheme="minorEastAsia" w:eastAsiaTheme="minorEastAsia" w:cstheme="minorEastAsia"/>
          <w:color w:val="231F20"/>
          <w:spacing w:val="-3"/>
          <w:sz w:val="24"/>
          <w:szCs w:val="24"/>
        </w:rPr>
        <w:t xml:space="preserve"> 分</w:t>
      </w:r>
      <w:r>
        <w:rPr>
          <w:rFonts w:hint="eastAsia" w:asciiTheme="minorEastAsia" w:hAnsiTheme="minorEastAsia" w:eastAsiaTheme="minorEastAsia" w:cstheme="minorEastAsia"/>
          <w:color w:val="231F20"/>
          <w:sz w:val="24"/>
          <w:szCs w:val="24"/>
        </w:rPr>
        <w:t>）</w:t>
      </w:r>
    </w:p>
    <w:p>
      <w:pPr>
        <w:pStyle w:val="4"/>
        <w:keepNext w:val="0"/>
        <w:keepLines w:val="0"/>
        <w:pageBreakBefore w:val="0"/>
        <w:widowControl w:val="0"/>
        <w:kinsoku/>
        <w:wordWrap/>
        <w:overflowPunct/>
        <w:topLinePunct w:val="0"/>
        <w:autoSpaceDE/>
        <w:autoSpaceDN/>
        <w:bidi w:val="0"/>
        <w:adjustRightInd/>
        <w:snapToGrid/>
        <w:spacing w:line="312" w:lineRule="auto"/>
        <w:ind w:left="825"/>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听句子，从题中所给的 A、B、C 三个选项中选出一个最佳应答。（读两遍）</w:t>
      </w:r>
    </w:p>
    <w:tbl>
      <w:tblPr>
        <w:tblStyle w:val="14"/>
        <w:tblW w:w="7393" w:type="dxa"/>
        <w:tblInd w:w="783" w:type="dxa"/>
        <w:tblLayout w:type="fixed"/>
        <w:tblCellMar>
          <w:top w:w="0" w:type="dxa"/>
          <w:left w:w="0" w:type="dxa"/>
          <w:bottom w:w="0" w:type="dxa"/>
          <w:right w:w="0" w:type="dxa"/>
        </w:tblCellMar>
      </w:tblPr>
      <w:tblGrid>
        <w:gridCol w:w="2298"/>
        <w:gridCol w:w="2916"/>
        <w:gridCol w:w="2179"/>
      </w:tblGrid>
      <w:tr>
        <w:tblPrEx>
          <w:tblLayout w:type="fixed"/>
          <w:tblCellMar>
            <w:top w:w="0" w:type="dxa"/>
            <w:left w:w="0" w:type="dxa"/>
            <w:bottom w:w="0" w:type="dxa"/>
            <w:right w:w="0" w:type="dxa"/>
          </w:tblCellMar>
        </w:tblPrEx>
        <w:trPr>
          <w:trHeight w:val="237" w:hRule="atLeast"/>
        </w:trPr>
        <w:tc>
          <w:tcPr>
            <w:tcW w:w="2298" w:type="dxa"/>
            <w:vAlign w:val="top"/>
          </w:tcPr>
          <w:p>
            <w:pPr>
              <w:pStyle w:val="23"/>
              <w:keepNext w:val="0"/>
              <w:keepLines w:val="0"/>
              <w:pageBreakBefore w:val="0"/>
              <w:widowControl w:val="0"/>
              <w:kinsoku/>
              <w:wordWrap/>
              <w:overflowPunct/>
              <w:topLinePunct w:val="0"/>
              <w:autoSpaceDE/>
              <w:autoSpaceDN/>
              <w:bidi w:val="0"/>
              <w:adjustRightInd/>
              <w:snapToGrid/>
              <w:spacing w:before="0" w:line="312" w:lineRule="auto"/>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position w:val="1"/>
                <w:sz w:val="24"/>
                <w:szCs w:val="24"/>
                <w:lang w:val="en-US"/>
              </w:rPr>
              <w:t>6</w:t>
            </w:r>
            <w:r>
              <w:rPr>
                <w:rFonts w:hint="eastAsia" w:asciiTheme="minorEastAsia" w:hAnsiTheme="minorEastAsia" w:eastAsiaTheme="minorEastAsia" w:cstheme="minorEastAsia"/>
                <w:color w:val="231F20"/>
                <w:sz w:val="24"/>
                <w:szCs w:val="24"/>
                <w:lang w:val="en-US"/>
              </w:rPr>
              <w:t>．</w:t>
            </w:r>
            <w:r>
              <w:rPr>
                <w:rFonts w:hint="eastAsia" w:asciiTheme="minorEastAsia" w:hAnsiTheme="minorEastAsia" w:eastAsiaTheme="minorEastAsia" w:cstheme="minorEastAsia"/>
                <w:color w:val="231F20"/>
                <w:position w:val="1"/>
                <w:sz w:val="24"/>
                <w:szCs w:val="24"/>
                <w:lang w:val="en-US"/>
              </w:rPr>
              <w:t>A. He is young.</w:t>
            </w:r>
          </w:p>
        </w:tc>
        <w:tc>
          <w:tcPr>
            <w:tcW w:w="2916" w:type="dxa"/>
            <w:vAlign w:val="top"/>
          </w:tcPr>
          <w:p>
            <w:pPr>
              <w:pStyle w:val="23"/>
              <w:keepNext w:val="0"/>
              <w:keepLines w:val="0"/>
              <w:pageBreakBefore w:val="0"/>
              <w:widowControl w:val="0"/>
              <w:kinsoku/>
              <w:wordWrap/>
              <w:overflowPunct/>
              <w:topLinePunct w:val="0"/>
              <w:autoSpaceDE/>
              <w:autoSpaceDN/>
              <w:bidi w:val="0"/>
              <w:adjustRightInd/>
              <w:snapToGrid/>
              <w:spacing w:before="0" w:line="312" w:lineRule="auto"/>
              <w:ind w:left="548"/>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lang w:val="en-US"/>
              </w:rPr>
              <w:t>B. He has a stomachache.</w:t>
            </w:r>
          </w:p>
        </w:tc>
        <w:tc>
          <w:tcPr>
            <w:tcW w:w="2179" w:type="dxa"/>
            <w:vAlign w:val="top"/>
          </w:tcPr>
          <w:p>
            <w:pPr>
              <w:pStyle w:val="23"/>
              <w:keepNext w:val="0"/>
              <w:keepLines w:val="0"/>
              <w:pageBreakBefore w:val="0"/>
              <w:widowControl w:val="0"/>
              <w:kinsoku/>
              <w:wordWrap/>
              <w:overflowPunct/>
              <w:topLinePunct w:val="0"/>
              <w:autoSpaceDE/>
              <w:autoSpaceDN/>
              <w:bidi w:val="0"/>
              <w:adjustRightInd/>
              <w:snapToGrid/>
              <w:spacing w:before="0" w:line="312" w:lineRule="auto"/>
              <w:ind w:left="312"/>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lang w:val="en-US"/>
              </w:rPr>
              <w:t>C. He wears a coat.</w:t>
            </w:r>
          </w:p>
        </w:tc>
      </w:tr>
      <w:tr>
        <w:tblPrEx>
          <w:tblLayout w:type="fixed"/>
          <w:tblCellMar>
            <w:top w:w="0" w:type="dxa"/>
            <w:left w:w="0" w:type="dxa"/>
            <w:bottom w:w="0" w:type="dxa"/>
            <w:right w:w="0" w:type="dxa"/>
          </w:tblCellMar>
        </w:tblPrEx>
        <w:trPr>
          <w:trHeight w:val="253" w:hRule="atLeast"/>
        </w:trPr>
        <w:tc>
          <w:tcPr>
            <w:tcW w:w="2298" w:type="dxa"/>
            <w:vAlign w:val="top"/>
          </w:tcPr>
          <w:p>
            <w:pPr>
              <w:pStyle w:val="23"/>
              <w:keepNext w:val="0"/>
              <w:keepLines w:val="0"/>
              <w:pageBreakBefore w:val="0"/>
              <w:widowControl w:val="0"/>
              <w:kinsoku/>
              <w:wordWrap/>
              <w:overflowPunct/>
              <w:topLinePunct w:val="0"/>
              <w:autoSpaceDE/>
              <w:autoSpaceDN/>
              <w:bidi w:val="0"/>
              <w:adjustRightInd/>
              <w:snapToGrid/>
              <w:spacing w:before="0" w:line="312" w:lineRule="auto"/>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position w:val="1"/>
                <w:sz w:val="24"/>
                <w:szCs w:val="24"/>
                <w:lang w:val="en-US"/>
              </w:rPr>
              <w:t>7</w:t>
            </w:r>
            <w:r>
              <w:rPr>
                <w:rFonts w:hint="eastAsia" w:asciiTheme="minorEastAsia" w:hAnsiTheme="minorEastAsia" w:eastAsiaTheme="minorEastAsia" w:cstheme="minorEastAsia"/>
                <w:color w:val="231F20"/>
                <w:sz w:val="24"/>
                <w:szCs w:val="24"/>
                <w:lang w:val="en-US"/>
              </w:rPr>
              <w:t>．</w:t>
            </w:r>
            <w:r>
              <w:rPr>
                <w:rFonts w:hint="eastAsia" w:asciiTheme="minorEastAsia" w:hAnsiTheme="minorEastAsia" w:eastAsiaTheme="minorEastAsia" w:cstheme="minorEastAsia"/>
                <w:color w:val="231F20"/>
                <w:position w:val="1"/>
                <w:sz w:val="24"/>
                <w:szCs w:val="24"/>
                <w:lang w:val="en-US"/>
              </w:rPr>
              <w:t>A. Yes, she was.</w:t>
            </w:r>
          </w:p>
        </w:tc>
        <w:tc>
          <w:tcPr>
            <w:tcW w:w="2916" w:type="dxa"/>
            <w:vAlign w:val="top"/>
          </w:tcPr>
          <w:p>
            <w:pPr>
              <w:pStyle w:val="23"/>
              <w:keepNext w:val="0"/>
              <w:keepLines w:val="0"/>
              <w:pageBreakBefore w:val="0"/>
              <w:widowControl w:val="0"/>
              <w:kinsoku/>
              <w:wordWrap/>
              <w:overflowPunct/>
              <w:topLinePunct w:val="0"/>
              <w:autoSpaceDE/>
              <w:autoSpaceDN/>
              <w:bidi w:val="0"/>
              <w:adjustRightInd/>
              <w:snapToGrid/>
              <w:spacing w:before="0" w:line="312" w:lineRule="auto"/>
              <w:ind w:left="548"/>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lang w:val="en-US"/>
              </w:rPr>
              <w:t>B. No, she didn’t.</w:t>
            </w:r>
          </w:p>
        </w:tc>
        <w:tc>
          <w:tcPr>
            <w:tcW w:w="2179" w:type="dxa"/>
            <w:vAlign w:val="top"/>
          </w:tcPr>
          <w:p>
            <w:pPr>
              <w:pStyle w:val="23"/>
              <w:keepNext w:val="0"/>
              <w:keepLines w:val="0"/>
              <w:pageBreakBefore w:val="0"/>
              <w:widowControl w:val="0"/>
              <w:kinsoku/>
              <w:wordWrap/>
              <w:overflowPunct/>
              <w:topLinePunct w:val="0"/>
              <w:autoSpaceDE/>
              <w:autoSpaceDN/>
              <w:bidi w:val="0"/>
              <w:adjustRightInd/>
              <w:snapToGrid/>
              <w:spacing w:before="0" w:line="312" w:lineRule="auto"/>
              <w:ind w:left="312"/>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C. She was exercising.</w:t>
            </w:r>
          </w:p>
        </w:tc>
      </w:tr>
      <w:tr>
        <w:tblPrEx>
          <w:tblLayout w:type="fixed"/>
          <w:tblCellMar>
            <w:top w:w="0" w:type="dxa"/>
            <w:left w:w="0" w:type="dxa"/>
            <w:bottom w:w="0" w:type="dxa"/>
            <w:right w:w="0" w:type="dxa"/>
          </w:tblCellMar>
        </w:tblPrEx>
        <w:trPr>
          <w:trHeight w:val="254" w:hRule="atLeast"/>
        </w:trPr>
        <w:tc>
          <w:tcPr>
            <w:tcW w:w="2298" w:type="dxa"/>
            <w:vAlign w:val="top"/>
          </w:tcPr>
          <w:p>
            <w:pPr>
              <w:pStyle w:val="23"/>
              <w:keepNext w:val="0"/>
              <w:keepLines w:val="0"/>
              <w:pageBreakBefore w:val="0"/>
              <w:widowControl w:val="0"/>
              <w:kinsoku/>
              <w:wordWrap/>
              <w:overflowPunct/>
              <w:topLinePunct w:val="0"/>
              <w:autoSpaceDE/>
              <w:autoSpaceDN/>
              <w:bidi w:val="0"/>
              <w:adjustRightInd/>
              <w:snapToGrid/>
              <w:spacing w:before="0" w:line="312" w:lineRule="auto"/>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position w:val="1"/>
                <w:sz w:val="24"/>
                <w:szCs w:val="24"/>
                <w:lang w:val="en-US"/>
              </w:rPr>
              <w:t>8</w:t>
            </w:r>
            <w:r>
              <w:rPr>
                <w:rFonts w:hint="eastAsia" w:asciiTheme="minorEastAsia" w:hAnsiTheme="minorEastAsia" w:eastAsiaTheme="minorEastAsia" w:cstheme="minorEastAsia"/>
                <w:color w:val="231F20"/>
                <w:sz w:val="24"/>
                <w:szCs w:val="24"/>
                <w:lang w:val="en-US"/>
              </w:rPr>
              <w:t>．</w:t>
            </w:r>
            <w:r>
              <w:rPr>
                <w:rFonts w:hint="eastAsia" w:asciiTheme="minorEastAsia" w:hAnsiTheme="minorEastAsia" w:eastAsiaTheme="minorEastAsia" w:cstheme="minorEastAsia"/>
                <w:color w:val="231F20"/>
                <w:position w:val="1"/>
                <w:sz w:val="24"/>
                <w:szCs w:val="24"/>
                <w:lang w:val="en-US"/>
              </w:rPr>
              <w:t>A. Two days ago.</w:t>
            </w:r>
          </w:p>
        </w:tc>
        <w:tc>
          <w:tcPr>
            <w:tcW w:w="2916" w:type="dxa"/>
            <w:vAlign w:val="top"/>
          </w:tcPr>
          <w:p>
            <w:pPr>
              <w:pStyle w:val="23"/>
              <w:keepNext w:val="0"/>
              <w:keepLines w:val="0"/>
              <w:pageBreakBefore w:val="0"/>
              <w:widowControl w:val="0"/>
              <w:kinsoku/>
              <w:wordWrap/>
              <w:overflowPunct/>
              <w:topLinePunct w:val="0"/>
              <w:autoSpaceDE/>
              <w:autoSpaceDN/>
              <w:bidi w:val="0"/>
              <w:adjustRightInd/>
              <w:snapToGrid/>
              <w:spacing w:before="0" w:line="312" w:lineRule="auto"/>
              <w:ind w:left="548"/>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B. In six years.</w:t>
            </w:r>
          </w:p>
        </w:tc>
        <w:tc>
          <w:tcPr>
            <w:tcW w:w="2179" w:type="dxa"/>
            <w:vAlign w:val="top"/>
          </w:tcPr>
          <w:p>
            <w:pPr>
              <w:pStyle w:val="23"/>
              <w:keepNext w:val="0"/>
              <w:keepLines w:val="0"/>
              <w:pageBreakBefore w:val="0"/>
              <w:widowControl w:val="0"/>
              <w:kinsoku/>
              <w:wordWrap/>
              <w:overflowPunct/>
              <w:topLinePunct w:val="0"/>
              <w:autoSpaceDE/>
              <w:autoSpaceDN/>
              <w:bidi w:val="0"/>
              <w:adjustRightInd/>
              <w:snapToGrid/>
              <w:spacing w:before="0" w:line="312" w:lineRule="auto"/>
              <w:ind w:left="312"/>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C. For three weeks.</w:t>
            </w:r>
          </w:p>
        </w:tc>
      </w:tr>
      <w:tr>
        <w:tblPrEx>
          <w:tblLayout w:type="fixed"/>
          <w:tblCellMar>
            <w:top w:w="0" w:type="dxa"/>
            <w:left w:w="0" w:type="dxa"/>
            <w:bottom w:w="0" w:type="dxa"/>
            <w:right w:w="0" w:type="dxa"/>
          </w:tblCellMar>
        </w:tblPrEx>
        <w:trPr>
          <w:trHeight w:val="253" w:hRule="atLeast"/>
        </w:trPr>
        <w:tc>
          <w:tcPr>
            <w:tcW w:w="2298" w:type="dxa"/>
            <w:vAlign w:val="top"/>
          </w:tcPr>
          <w:p>
            <w:pPr>
              <w:pStyle w:val="23"/>
              <w:keepNext w:val="0"/>
              <w:keepLines w:val="0"/>
              <w:pageBreakBefore w:val="0"/>
              <w:widowControl w:val="0"/>
              <w:kinsoku/>
              <w:wordWrap/>
              <w:overflowPunct/>
              <w:topLinePunct w:val="0"/>
              <w:autoSpaceDE/>
              <w:autoSpaceDN/>
              <w:bidi w:val="0"/>
              <w:adjustRightInd/>
              <w:snapToGrid/>
              <w:spacing w:before="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position w:val="1"/>
                <w:sz w:val="24"/>
                <w:szCs w:val="24"/>
              </w:rPr>
              <w:t>9</w:t>
            </w:r>
            <w:r>
              <w:rPr>
                <w:rFonts w:hint="eastAsia" w:asciiTheme="minorEastAsia" w:hAnsiTheme="minorEastAsia" w:eastAsiaTheme="minorEastAsia" w:cstheme="minorEastAsia"/>
                <w:color w:val="231F20"/>
                <w:sz w:val="24"/>
                <w:szCs w:val="24"/>
              </w:rPr>
              <w:t>．</w:t>
            </w:r>
            <w:r>
              <w:rPr>
                <w:rFonts w:hint="eastAsia" w:asciiTheme="minorEastAsia" w:hAnsiTheme="minorEastAsia" w:eastAsiaTheme="minorEastAsia" w:cstheme="minorEastAsia"/>
                <w:color w:val="231F20"/>
                <w:position w:val="1"/>
                <w:sz w:val="24"/>
                <w:szCs w:val="24"/>
              </w:rPr>
              <w:t>A. Watch out!</w:t>
            </w:r>
          </w:p>
        </w:tc>
        <w:tc>
          <w:tcPr>
            <w:tcW w:w="2916" w:type="dxa"/>
            <w:vAlign w:val="top"/>
          </w:tcPr>
          <w:p>
            <w:pPr>
              <w:pStyle w:val="23"/>
              <w:keepNext w:val="0"/>
              <w:keepLines w:val="0"/>
              <w:pageBreakBefore w:val="0"/>
              <w:widowControl w:val="0"/>
              <w:kinsoku/>
              <w:wordWrap/>
              <w:overflowPunct/>
              <w:topLinePunct w:val="0"/>
              <w:autoSpaceDE/>
              <w:autoSpaceDN/>
              <w:bidi w:val="0"/>
              <w:adjustRightInd/>
              <w:snapToGrid/>
              <w:spacing w:before="0" w:line="312" w:lineRule="auto"/>
              <w:ind w:left="548"/>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B. What a pity!</w:t>
            </w:r>
          </w:p>
        </w:tc>
        <w:tc>
          <w:tcPr>
            <w:tcW w:w="2179" w:type="dxa"/>
            <w:vAlign w:val="top"/>
          </w:tcPr>
          <w:p>
            <w:pPr>
              <w:pStyle w:val="23"/>
              <w:keepNext w:val="0"/>
              <w:keepLines w:val="0"/>
              <w:pageBreakBefore w:val="0"/>
              <w:widowControl w:val="0"/>
              <w:kinsoku/>
              <w:wordWrap/>
              <w:overflowPunct/>
              <w:topLinePunct w:val="0"/>
              <w:autoSpaceDE/>
              <w:autoSpaceDN/>
              <w:bidi w:val="0"/>
              <w:adjustRightInd/>
              <w:snapToGrid/>
              <w:spacing w:before="0" w:line="312" w:lineRule="auto"/>
              <w:ind w:left="312"/>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C. Help yourself!</w:t>
            </w:r>
          </w:p>
        </w:tc>
      </w:tr>
      <w:tr>
        <w:tblPrEx>
          <w:tblLayout w:type="fixed"/>
          <w:tblCellMar>
            <w:top w:w="0" w:type="dxa"/>
            <w:left w:w="0" w:type="dxa"/>
            <w:bottom w:w="0" w:type="dxa"/>
            <w:right w:w="0" w:type="dxa"/>
          </w:tblCellMar>
        </w:tblPrEx>
        <w:trPr>
          <w:trHeight w:val="237" w:hRule="atLeast"/>
        </w:trPr>
        <w:tc>
          <w:tcPr>
            <w:tcW w:w="2298" w:type="dxa"/>
            <w:vAlign w:val="top"/>
          </w:tcPr>
          <w:p>
            <w:pPr>
              <w:pStyle w:val="23"/>
              <w:keepNext w:val="0"/>
              <w:keepLines w:val="0"/>
              <w:pageBreakBefore w:val="0"/>
              <w:widowControl w:val="0"/>
              <w:kinsoku/>
              <w:wordWrap/>
              <w:overflowPunct/>
              <w:topLinePunct w:val="0"/>
              <w:autoSpaceDE/>
              <w:autoSpaceDN/>
              <w:bidi w:val="0"/>
              <w:adjustRightInd/>
              <w:snapToGrid/>
              <w:spacing w:before="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10. A. Yes, I do.</w:t>
            </w:r>
          </w:p>
        </w:tc>
        <w:tc>
          <w:tcPr>
            <w:tcW w:w="2916" w:type="dxa"/>
            <w:vAlign w:val="top"/>
          </w:tcPr>
          <w:p>
            <w:pPr>
              <w:pStyle w:val="23"/>
              <w:keepNext w:val="0"/>
              <w:keepLines w:val="0"/>
              <w:pageBreakBefore w:val="0"/>
              <w:widowControl w:val="0"/>
              <w:kinsoku/>
              <w:wordWrap/>
              <w:overflowPunct/>
              <w:topLinePunct w:val="0"/>
              <w:autoSpaceDE/>
              <w:autoSpaceDN/>
              <w:bidi w:val="0"/>
              <w:adjustRightInd/>
              <w:snapToGrid/>
              <w:spacing w:before="0" w:line="312" w:lineRule="auto"/>
              <w:ind w:left="548"/>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B. No, I don’t.</w:t>
            </w:r>
          </w:p>
        </w:tc>
        <w:tc>
          <w:tcPr>
            <w:tcW w:w="2179" w:type="dxa"/>
            <w:vAlign w:val="top"/>
          </w:tcPr>
          <w:p>
            <w:pPr>
              <w:pStyle w:val="23"/>
              <w:keepNext w:val="0"/>
              <w:keepLines w:val="0"/>
              <w:pageBreakBefore w:val="0"/>
              <w:widowControl w:val="0"/>
              <w:kinsoku/>
              <w:wordWrap/>
              <w:overflowPunct/>
              <w:topLinePunct w:val="0"/>
              <w:autoSpaceDE/>
              <w:autoSpaceDN/>
              <w:bidi w:val="0"/>
              <w:adjustRightInd/>
              <w:snapToGrid/>
              <w:spacing w:before="0" w:line="312" w:lineRule="auto"/>
              <w:ind w:left="312"/>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C. No, thanks.</w:t>
            </w:r>
          </w:p>
        </w:tc>
      </w:tr>
    </w:tbl>
    <w:p>
      <w:pPr>
        <w:pStyle w:val="21"/>
        <w:keepNext w:val="0"/>
        <w:keepLines w:val="0"/>
        <w:pageBreakBefore w:val="0"/>
        <w:widowControl w:val="0"/>
        <w:numPr>
          <w:ilvl w:val="0"/>
          <w:numId w:val="1"/>
        </w:numPr>
        <w:tabs>
          <w:tab w:val="left" w:pos="820"/>
        </w:tabs>
        <w:kinsoku/>
        <w:wordWrap/>
        <w:overflowPunct/>
        <w:topLinePunct w:val="0"/>
        <w:autoSpaceDE/>
        <w:autoSpaceDN/>
        <w:bidi w:val="0"/>
        <w:adjustRightInd/>
        <w:snapToGrid/>
        <w:spacing w:before="0" w:line="312" w:lineRule="auto"/>
        <w:ind w:left="819" w:hanging="27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对话理解（</w:t>
      </w:r>
      <w:r>
        <w:rPr>
          <w:rFonts w:hint="eastAsia" w:asciiTheme="minorEastAsia" w:hAnsiTheme="minorEastAsia" w:eastAsiaTheme="minorEastAsia" w:cstheme="minorEastAsia"/>
          <w:color w:val="231F20"/>
          <w:spacing w:val="-4"/>
          <w:sz w:val="24"/>
          <w:szCs w:val="24"/>
        </w:rPr>
        <w:t xml:space="preserve">共 </w:t>
      </w:r>
      <w:r>
        <w:rPr>
          <w:rFonts w:hint="eastAsia" w:asciiTheme="minorEastAsia" w:hAnsiTheme="minorEastAsia" w:eastAsiaTheme="minorEastAsia" w:cstheme="minorEastAsia"/>
          <w:color w:val="231F20"/>
          <w:sz w:val="24"/>
          <w:szCs w:val="24"/>
        </w:rPr>
        <w:t>5</w:t>
      </w:r>
      <w:r>
        <w:rPr>
          <w:rFonts w:hint="eastAsia" w:asciiTheme="minorEastAsia" w:hAnsiTheme="minorEastAsia" w:eastAsiaTheme="minorEastAsia" w:cstheme="minorEastAsia"/>
          <w:color w:val="231F20"/>
          <w:spacing w:val="-3"/>
          <w:sz w:val="24"/>
          <w:szCs w:val="24"/>
        </w:rPr>
        <w:t xml:space="preserve"> 小题；每小题 </w:t>
      </w:r>
      <w:r>
        <w:rPr>
          <w:rFonts w:hint="eastAsia" w:asciiTheme="minorEastAsia" w:hAnsiTheme="minorEastAsia" w:eastAsiaTheme="minorEastAsia" w:cstheme="minorEastAsia"/>
          <w:color w:val="231F20"/>
          <w:sz w:val="24"/>
          <w:szCs w:val="24"/>
        </w:rPr>
        <w:t>2</w:t>
      </w:r>
      <w:r>
        <w:rPr>
          <w:rFonts w:hint="eastAsia" w:asciiTheme="minorEastAsia" w:hAnsiTheme="minorEastAsia" w:eastAsiaTheme="minorEastAsia" w:cstheme="minorEastAsia"/>
          <w:color w:val="231F20"/>
          <w:spacing w:val="-3"/>
          <w:sz w:val="24"/>
          <w:szCs w:val="24"/>
        </w:rPr>
        <w:t xml:space="preserve"> 分，满分 </w:t>
      </w:r>
      <w:r>
        <w:rPr>
          <w:rFonts w:hint="eastAsia" w:asciiTheme="minorEastAsia" w:hAnsiTheme="minorEastAsia" w:eastAsiaTheme="minorEastAsia" w:cstheme="minorEastAsia"/>
          <w:color w:val="231F20"/>
          <w:sz w:val="24"/>
          <w:szCs w:val="24"/>
        </w:rPr>
        <w:t>10</w:t>
      </w:r>
      <w:r>
        <w:rPr>
          <w:rFonts w:hint="eastAsia" w:asciiTheme="minorEastAsia" w:hAnsiTheme="minorEastAsia" w:eastAsiaTheme="minorEastAsia" w:cstheme="minorEastAsia"/>
          <w:color w:val="231F20"/>
          <w:spacing w:val="-3"/>
          <w:sz w:val="24"/>
          <w:szCs w:val="24"/>
        </w:rPr>
        <w:t xml:space="preserve"> 分</w:t>
      </w:r>
      <w:r>
        <w:rPr>
          <w:rFonts w:hint="eastAsia" w:asciiTheme="minorEastAsia" w:hAnsiTheme="minorEastAsia" w:eastAsiaTheme="minorEastAsia" w:cstheme="minorEastAsia"/>
          <w:color w:val="231F20"/>
          <w:sz w:val="24"/>
          <w:szCs w:val="24"/>
        </w:rPr>
        <w:t>）</w:t>
      </w:r>
    </w:p>
    <w:p>
      <w:pPr>
        <w:pStyle w:val="4"/>
        <w:keepNext w:val="0"/>
        <w:keepLines w:val="0"/>
        <w:pageBreakBefore w:val="0"/>
        <w:widowControl w:val="0"/>
        <w:kinsoku/>
        <w:wordWrap/>
        <w:overflowPunct/>
        <w:topLinePunct w:val="0"/>
        <w:autoSpaceDE/>
        <w:autoSpaceDN/>
        <w:bidi w:val="0"/>
        <w:adjustRightInd/>
        <w:snapToGrid/>
        <w:spacing w:line="312" w:lineRule="auto"/>
        <w:ind w:left="825"/>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听下面 5 段对话，从题中所给的 A、B、C 三个选项中选出一个最佳选项。（读两遍）</w:t>
      </w:r>
    </w:p>
    <w:p>
      <w:pPr>
        <w:pStyle w:val="21"/>
        <w:keepNext w:val="0"/>
        <w:keepLines w:val="0"/>
        <w:pageBreakBefore w:val="0"/>
        <w:widowControl w:val="0"/>
        <w:numPr>
          <w:ilvl w:val="0"/>
          <w:numId w:val="2"/>
        </w:numPr>
        <w:tabs>
          <w:tab w:val="left" w:pos="1115"/>
        </w:tabs>
        <w:kinsoku/>
        <w:wordWrap/>
        <w:overflowPunct/>
        <w:topLinePunct w:val="0"/>
        <w:autoSpaceDE/>
        <w:autoSpaceDN/>
        <w:bidi w:val="0"/>
        <w:adjustRightInd/>
        <w:snapToGrid/>
        <w:spacing w:before="0" w:line="312" w:lineRule="auto"/>
        <w:textAlignment w:val="auto"/>
        <w:rPr>
          <w:rFonts w:hint="eastAsia" w:asciiTheme="minorEastAsia" w:hAnsiTheme="minorEastAsia" w:eastAsiaTheme="minorEastAsia" w:cstheme="minorEastAsia"/>
          <w:color w:val="231F20"/>
          <w:sz w:val="24"/>
          <w:szCs w:val="24"/>
          <w:lang w:val="en-US"/>
        </w:rPr>
      </w:pPr>
      <w:r>
        <w:rPr>
          <w:rFonts w:hint="eastAsia" w:asciiTheme="minorEastAsia" w:hAnsiTheme="minorEastAsia" w:eastAsiaTheme="minorEastAsia" w:cstheme="minorEastAsia"/>
          <w:color w:val="231F20"/>
          <w:sz w:val="24"/>
          <w:szCs w:val="24"/>
          <w:lang w:val="en-US"/>
        </w:rPr>
        <w:t xml:space="preserve">What size of </w:t>
      </w:r>
      <w:r>
        <w:rPr>
          <w:rFonts w:hint="eastAsia" w:asciiTheme="minorEastAsia" w:hAnsiTheme="minorEastAsia" w:eastAsiaTheme="minorEastAsia" w:cstheme="minorEastAsia"/>
          <w:color w:val="231F20"/>
          <w:spacing w:val="-3"/>
          <w:sz w:val="24"/>
          <w:szCs w:val="24"/>
          <w:lang w:val="en-US"/>
        </w:rPr>
        <w:t xml:space="preserve">T-shirt </w:t>
      </w:r>
      <w:r>
        <w:rPr>
          <w:rFonts w:hint="eastAsia" w:asciiTheme="minorEastAsia" w:hAnsiTheme="minorEastAsia" w:eastAsiaTheme="minorEastAsia" w:cstheme="minorEastAsia"/>
          <w:color w:val="231F20"/>
          <w:sz w:val="24"/>
          <w:szCs w:val="24"/>
          <w:lang w:val="en-US"/>
        </w:rPr>
        <w:t>would the man</w:t>
      </w:r>
      <w:r>
        <w:rPr>
          <w:rFonts w:hint="eastAsia" w:asciiTheme="minorEastAsia" w:hAnsiTheme="minorEastAsia" w:eastAsiaTheme="minorEastAsia" w:cstheme="minorEastAsia"/>
          <w:color w:val="231F20"/>
          <w:spacing w:val="-4"/>
          <w:sz w:val="24"/>
          <w:szCs w:val="24"/>
          <w:lang w:val="en-US"/>
        </w:rPr>
        <w:t xml:space="preserve"> </w:t>
      </w:r>
      <w:r>
        <w:rPr>
          <w:rFonts w:hint="eastAsia" w:asciiTheme="minorEastAsia" w:hAnsiTheme="minorEastAsia" w:eastAsiaTheme="minorEastAsia" w:cstheme="minorEastAsia"/>
          <w:color w:val="231F20"/>
          <w:sz w:val="24"/>
          <w:szCs w:val="24"/>
          <w:lang w:val="en-US"/>
        </w:rPr>
        <w:t>like?</w:t>
      </w:r>
    </w:p>
    <w:p>
      <w:pPr>
        <w:pStyle w:val="4"/>
        <w:keepNext w:val="0"/>
        <w:keepLines w:val="0"/>
        <w:pageBreakBefore w:val="0"/>
        <w:widowControl w:val="0"/>
        <w:tabs>
          <w:tab w:val="left" w:pos="3622"/>
          <w:tab w:val="left" w:pos="6302"/>
        </w:tabs>
        <w:kinsoku/>
        <w:wordWrap/>
        <w:overflowPunct/>
        <w:topLinePunct w:val="0"/>
        <w:autoSpaceDE/>
        <w:autoSpaceDN/>
        <w:bidi w:val="0"/>
        <w:adjustRightInd/>
        <w:snapToGrid/>
        <w:spacing w:before="24" w:line="312" w:lineRule="auto"/>
        <w:ind w:left="1137"/>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lang w:val="en-US"/>
        </w:rPr>
        <w:t>A.</w:t>
      </w:r>
      <w:r>
        <w:rPr>
          <w:rFonts w:hint="eastAsia" w:asciiTheme="minorEastAsia" w:hAnsiTheme="minorEastAsia" w:eastAsiaTheme="minorEastAsia" w:cstheme="minorEastAsia"/>
          <w:color w:val="231F20"/>
          <w:spacing w:val="-3"/>
          <w:sz w:val="24"/>
          <w:szCs w:val="24"/>
          <w:lang w:val="en-US"/>
        </w:rPr>
        <w:t xml:space="preserve"> </w:t>
      </w:r>
      <w:r>
        <w:rPr>
          <w:rFonts w:hint="eastAsia" w:asciiTheme="minorEastAsia" w:hAnsiTheme="minorEastAsia" w:eastAsiaTheme="minorEastAsia" w:cstheme="minorEastAsia"/>
          <w:color w:val="231F20"/>
          <w:sz w:val="24"/>
          <w:szCs w:val="24"/>
          <w:lang w:val="en-US"/>
        </w:rPr>
        <w:t>Size</w:t>
      </w:r>
      <w:r>
        <w:rPr>
          <w:rFonts w:hint="eastAsia" w:asciiTheme="minorEastAsia" w:hAnsiTheme="minorEastAsia" w:eastAsiaTheme="minorEastAsia" w:cstheme="minorEastAsia"/>
          <w:color w:val="231F20"/>
          <w:spacing w:val="-2"/>
          <w:sz w:val="24"/>
          <w:szCs w:val="24"/>
          <w:lang w:val="en-US"/>
        </w:rPr>
        <w:t xml:space="preserve"> </w:t>
      </w:r>
      <w:r>
        <w:rPr>
          <w:rFonts w:hint="eastAsia" w:asciiTheme="minorEastAsia" w:hAnsiTheme="minorEastAsia" w:eastAsiaTheme="minorEastAsia" w:cstheme="minorEastAsia"/>
          <w:color w:val="231F20"/>
          <w:sz w:val="24"/>
          <w:szCs w:val="24"/>
          <w:lang w:val="en-US"/>
        </w:rPr>
        <w:t>S.</w:t>
      </w:r>
      <w:r>
        <w:rPr>
          <w:rFonts w:hint="eastAsia" w:asciiTheme="minorEastAsia" w:hAnsiTheme="minorEastAsia" w:eastAsiaTheme="minorEastAsia" w:cstheme="minorEastAsia"/>
          <w:color w:val="231F20"/>
          <w:sz w:val="24"/>
          <w:szCs w:val="24"/>
          <w:lang w:val="en-US"/>
        </w:rPr>
        <w:tab/>
      </w:r>
      <w:r>
        <w:rPr>
          <w:rFonts w:hint="eastAsia" w:asciiTheme="minorEastAsia" w:hAnsiTheme="minorEastAsia" w:eastAsiaTheme="minorEastAsia" w:cstheme="minorEastAsia"/>
          <w:color w:val="231F20"/>
          <w:sz w:val="24"/>
          <w:szCs w:val="24"/>
          <w:lang w:val="en-US"/>
        </w:rPr>
        <w:t>B. Size</w:t>
      </w:r>
      <w:r>
        <w:rPr>
          <w:rFonts w:hint="eastAsia" w:asciiTheme="minorEastAsia" w:hAnsiTheme="minorEastAsia" w:eastAsiaTheme="minorEastAsia" w:cstheme="minorEastAsia"/>
          <w:color w:val="231F20"/>
          <w:spacing w:val="-2"/>
          <w:sz w:val="24"/>
          <w:szCs w:val="24"/>
          <w:lang w:val="en-US"/>
        </w:rPr>
        <w:t xml:space="preserve"> </w:t>
      </w:r>
      <w:r>
        <w:rPr>
          <w:rFonts w:hint="eastAsia" w:asciiTheme="minorEastAsia" w:hAnsiTheme="minorEastAsia" w:eastAsiaTheme="minorEastAsia" w:cstheme="minorEastAsia"/>
          <w:color w:val="231F20"/>
          <w:sz w:val="24"/>
          <w:szCs w:val="24"/>
          <w:lang w:val="en-US"/>
        </w:rPr>
        <w:t>L.</w:t>
      </w:r>
      <w:r>
        <w:rPr>
          <w:rFonts w:hint="eastAsia" w:asciiTheme="minorEastAsia" w:hAnsiTheme="minorEastAsia" w:eastAsiaTheme="minorEastAsia" w:cstheme="minorEastAsia"/>
          <w:color w:val="231F20"/>
          <w:sz w:val="24"/>
          <w:szCs w:val="24"/>
          <w:lang w:val="en-US"/>
        </w:rPr>
        <w:tab/>
      </w:r>
      <w:r>
        <w:rPr>
          <w:rFonts w:hint="eastAsia" w:asciiTheme="minorEastAsia" w:hAnsiTheme="minorEastAsia" w:eastAsiaTheme="minorEastAsia" w:cstheme="minorEastAsia"/>
          <w:color w:val="231F20"/>
          <w:sz w:val="24"/>
          <w:szCs w:val="24"/>
          <w:lang w:val="en-US"/>
        </w:rPr>
        <w:t>C. Size</w:t>
      </w:r>
      <w:r>
        <w:rPr>
          <w:rFonts w:hint="eastAsia" w:asciiTheme="minorEastAsia" w:hAnsiTheme="minorEastAsia" w:eastAsiaTheme="minorEastAsia" w:cstheme="minorEastAsia"/>
          <w:color w:val="231F20"/>
          <w:spacing w:val="-1"/>
          <w:sz w:val="24"/>
          <w:szCs w:val="24"/>
          <w:lang w:val="en-US"/>
        </w:rPr>
        <w:t xml:space="preserve"> </w:t>
      </w:r>
      <w:r>
        <w:rPr>
          <w:rFonts w:hint="eastAsia" w:asciiTheme="minorEastAsia" w:hAnsiTheme="minorEastAsia" w:eastAsiaTheme="minorEastAsia" w:cstheme="minorEastAsia"/>
          <w:color w:val="231F20"/>
          <w:sz w:val="24"/>
          <w:szCs w:val="24"/>
          <w:lang w:val="en-US"/>
        </w:rPr>
        <w:t>XL.</w:t>
      </w:r>
    </w:p>
    <w:p>
      <w:pPr>
        <w:pStyle w:val="21"/>
        <w:keepNext w:val="0"/>
        <w:keepLines w:val="0"/>
        <w:pageBreakBefore w:val="0"/>
        <w:widowControl w:val="0"/>
        <w:numPr>
          <w:ilvl w:val="0"/>
          <w:numId w:val="2"/>
        </w:numPr>
        <w:tabs>
          <w:tab w:val="left" w:pos="1123"/>
        </w:tabs>
        <w:kinsoku/>
        <w:wordWrap/>
        <w:overflowPunct/>
        <w:topLinePunct w:val="0"/>
        <w:autoSpaceDE/>
        <w:autoSpaceDN/>
        <w:bidi w:val="0"/>
        <w:adjustRightInd/>
        <w:snapToGrid/>
        <w:spacing w:before="24" w:line="312" w:lineRule="auto"/>
        <w:ind w:left="1122" w:hanging="297"/>
        <w:textAlignment w:val="auto"/>
        <w:rPr>
          <w:rFonts w:hint="eastAsia" w:asciiTheme="minorEastAsia" w:hAnsiTheme="minorEastAsia" w:eastAsiaTheme="minorEastAsia" w:cstheme="minorEastAsia"/>
          <w:color w:val="231F20"/>
          <w:sz w:val="24"/>
          <w:szCs w:val="24"/>
          <w:lang w:val="en-US"/>
        </w:rPr>
      </w:pPr>
      <w:r>
        <w:rPr>
          <w:rFonts w:hint="eastAsia" w:asciiTheme="minorEastAsia" w:hAnsiTheme="minorEastAsia" w:eastAsiaTheme="minorEastAsia" w:cstheme="minorEastAsia"/>
          <w:color w:val="231F20"/>
          <w:sz w:val="24"/>
          <w:szCs w:val="24"/>
          <w:lang w:val="en-US"/>
        </w:rPr>
        <w:t>What’s the weather like</w:t>
      </w:r>
      <w:r>
        <w:rPr>
          <w:rFonts w:hint="eastAsia" w:asciiTheme="minorEastAsia" w:hAnsiTheme="minorEastAsia" w:eastAsiaTheme="minorEastAsia" w:cstheme="minorEastAsia"/>
          <w:color w:val="231F20"/>
          <w:spacing w:val="-3"/>
          <w:sz w:val="24"/>
          <w:szCs w:val="24"/>
          <w:lang w:val="en-US"/>
        </w:rPr>
        <w:t xml:space="preserve"> </w:t>
      </w:r>
      <w:r>
        <w:rPr>
          <w:rFonts w:hint="eastAsia" w:asciiTheme="minorEastAsia" w:hAnsiTheme="minorEastAsia" w:eastAsiaTheme="minorEastAsia" w:cstheme="minorEastAsia"/>
          <w:color w:val="231F20"/>
          <w:sz w:val="24"/>
          <w:szCs w:val="24"/>
          <w:lang w:val="en-US"/>
        </w:rPr>
        <w:t>now?</w:t>
      </w:r>
    </w:p>
    <w:p>
      <w:pPr>
        <w:pStyle w:val="4"/>
        <w:keepNext w:val="0"/>
        <w:keepLines w:val="0"/>
        <w:pageBreakBefore w:val="0"/>
        <w:widowControl w:val="0"/>
        <w:tabs>
          <w:tab w:val="left" w:pos="3622"/>
          <w:tab w:val="left" w:pos="6302"/>
        </w:tabs>
        <w:kinsoku/>
        <w:wordWrap/>
        <w:overflowPunct/>
        <w:topLinePunct w:val="0"/>
        <w:autoSpaceDE/>
        <w:autoSpaceDN/>
        <w:bidi w:val="0"/>
        <w:adjustRightInd/>
        <w:snapToGrid/>
        <w:spacing w:before="24" w:line="312" w:lineRule="auto"/>
        <w:ind w:left="1137"/>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lang w:val="en-US"/>
        </w:rPr>
        <w:t>A. It</w:t>
      </w:r>
      <w:r>
        <w:rPr>
          <w:rFonts w:hint="eastAsia" w:asciiTheme="minorEastAsia" w:hAnsiTheme="minorEastAsia" w:eastAsiaTheme="minorEastAsia" w:cstheme="minorEastAsia"/>
          <w:color w:val="231F20"/>
          <w:spacing w:val="-1"/>
          <w:sz w:val="24"/>
          <w:szCs w:val="24"/>
          <w:lang w:val="en-US"/>
        </w:rPr>
        <w:t xml:space="preserve"> </w:t>
      </w:r>
      <w:r>
        <w:rPr>
          <w:rFonts w:hint="eastAsia" w:asciiTheme="minorEastAsia" w:hAnsiTheme="minorEastAsia" w:eastAsiaTheme="minorEastAsia" w:cstheme="minorEastAsia"/>
          <w:color w:val="231F20"/>
          <w:spacing w:val="-6"/>
          <w:sz w:val="24"/>
          <w:szCs w:val="24"/>
          <w:lang w:val="en-US"/>
        </w:rPr>
        <w:t>’s</w:t>
      </w:r>
      <w:r>
        <w:rPr>
          <w:rFonts w:hint="eastAsia" w:asciiTheme="minorEastAsia" w:hAnsiTheme="minorEastAsia" w:eastAsiaTheme="minorEastAsia" w:cstheme="minorEastAsia"/>
          <w:color w:val="231F20"/>
          <w:spacing w:val="-1"/>
          <w:sz w:val="24"/>
          <w:szCs w:val="24"/>
          <w:lang w:val="en-US"/>
        </w:rPr>
        <w:t xml:space="preserve"> </w:t>
      </w:r>
      <w:r>
        <w:rPr>
          <w:rFonts w:hint="eastAsia" w:asciiTheme="minorEastAsia" w:hAnsiTheme="minorEastAsia" w:eastAsiaTheme="minorEastAsia" w:cstheme="minorEastAsia"/>
          <w:color w:val="231F20"/>
          <w:spacing w:val="-3"/>
          <w:sz w:val="24"/>
          <w:szCs w:val="24"/>
          <w:lang w:val="en-US"/>
        </w:rPr>
        <w:t>sunny.</w:t>
      </w:r>
      <w:r>
        <w:rPr>
          <w:rFonts w:hint="eastAsia" w:asciiTheme="minorEastAsia" w:hAnsiTheme="minorEastAsia" w:eastAsiaTheme="minorEastAsia" w:cstheme="minorEastAsia"/>
          <w:color w:val="231F20"/>
          <w:spacing w:val="-3"/>
          <w:sz w:val="24"/>
          <w:szCs w:val="24"/>
          <w:lang w:val="en-US"/>
        </w:rPr>
        <w:tab/>
      </w:r>
      <w:r>
        <w:rPr>
          <w:rFonts w:hint="eastAsia" w:asciiTheme="minorEastAsia" w:hAnsiTheme="minorEastAsia" w:eastAsiaTheme="minorEastAsia" w:cstheme="minorEastAsia"/>
          <w:color w:val="231F20"/>
          <w:sz w:val="24"/>
          <w:szCs w:val="24"/>
          <w:lang w:val="en-US"/>
        </w:rPr>
        <w:t xml:space="preserve">B. It </w:t>
      </w:r>
      <w:r>
        <w:rPr>
          <w:rFonts w:hint="eastAsia" w:asciiTheme="minorEastAsia" w:hAnsiTheme="minorEastAsia" w:eastAsiaTheme="minorEastAsia" w:cstheme="minorEastAsia"/>
          <w:color w:val="231F20"/>
          <w:spacing w:val="-6"/>
          <w:sz w:val="24"/>
          <w:szCs w:val="24"/>
          <w:lang w:val="en-US"/>
        </w:rPr>
        <w:t>’s</w:t>
      </w:r>
      <w:r>
        <w:rPr>
          <w:rFonts w:hint="eastAsia" w:asciiTheme="minorEastAsia" w:hAnsiTheme="minorEastAsia" w:eastAsiaTheme="minorEastAsia" w:cstheme="minorEastAsia"/>
          <w:color w:val="231F20"/>
          <w:spacing w:val="-1"/>
          <w:sz w:val="24"/>
          <w:szCs w:val="24"/>
          <w:lang w:val="en-US"/>
        </w:rPr>
        <w:t xml:space="preserve"> </w:t>
      </w:r>
      <w:r>
        <w:rPr>
          <w:rFonts w:hint="eastAsia" w:asciiTheme="minorEastAsia" w:hAnsiTheme="minorEastAsia" w:eastAsiaTheme="minorEastAsia" w:cstheme="minorEastAsia"/>
          <w:color w:val="231F20"/>
          <w:sz w:val="24"/>
          <w:szCs w:val="24"/>
          <w:lang w:val="en-US"/>
        </w:rPr>
        <w:t>raining.</w:t>
      </w:r>
      <w:r>
        <w:rPr>
          <w:rFonts w:hint="eastAsia" w:asciiTheme="minorEastAsia" w:hAnsiTheme="minorEastAsia" w:eastAsiaTheme="minorEastAsia" w:cstheme="minorEastAsia"/>
          <w:color w:val="231F20"/>
          <w:sz w:val="24"/>
          <w:szCs w:val="24"/>
          <w:lang w:val="en-US"/>
        </w:rPr>
        <w:tab/>
      </w:r>
      <w:r>
        <w:rPr>
          <w:rFonts w:hint="eastAsia" w:asciiTheme="minorEastAsia" w:hAnsiTheme="minorEastAsia" w:eastAsiaTheme="minorEastAsia" w:cstheme="minorEastAsia"/>
          <w:color w:val="231F20"/>
          <w:sz w:val="24"/>
          <w:szCs w:val="24"/>
          <w:lang w:val="en-US"/>
        </w:rPr>
        <w:t xml:space="preserve">C. It </w:t>
      </w:r>
      <w:r>
        <w:rPr>
          <w:rFonts w:hint="eastAsia" w:asciiTheme="minorEastAsia" w:hAnsiTheme="minorEastAsia" w:eastAsiaTheme="minorEastAsia" w:cstheme="minorEastAsia"/>
          <w:color w:val="231F20"/>
          <w:spacing w:val="-6"/>
          <w:sz w:val="24"/>
          <w:szCs w:val="24"/>
          <w:lang w:val="en-US"/>
        </w:rPr>
        <w:t>’s</w:t>
      </w:r>
      <w:r>
        <w:rPr>
          <w:rFonts w:hint="eastAsia" w:asciiTheme="minorEastAsia" w:hAnsiTheme="minorEastAsia" w:eastAsiaTheme="minorEastAsia" w:cstheme="minorEastAsia"/>
          <w:color w:val="231F20"/>
          <w:spacing w:val="-2"/>
          <w:sz w:val="24"/>
          <w:szCs w:val="24"/>
          <w:lang w:val="en-US"/>
        </w:rPr>
        <w:t xml:space="preserve"> </w:t>
      </w:r>
      <w:r>
        <w:rPr>
          <w:rFonts w:hint="eastAsia" w:asciiTheme="minorEastAsia" w:hAnsiTheme="minorEastAsia" w:eastAsiaTheme="minorEastAsia" w:cstheme="minorEastAsia"/>
          <w:color w:val="231F20"/>
          <w:sz w:val="24"/>
          <w:szCs w:val="24"/>
          <w:lang w:val="en-US"/>
        </w:rPr>
        <w:t>snowing.</w:t>
      </w:r>
    </w:p>
    <w:p>
      <w:pPr>
        <w:pStyle w:val="21"/>
        <w:keepNext w:val="0"/>
        <w:keepLines w:val="0"/>
        <w:pageBreakBefore w:val="0"/>
        <w:widowControl w:val="0"/>
        <w:numPr>
          <w:ilvl w:val="0"/>
          <w:numId w:val="2"/>
        </w:numPr>
        <w:tabs>
          <w:tab w:val="left" w:pos="1123"/>
        </w:tabs>
        <w:kinsoku/>
        <w:wordWrap/>
        <w:overflowPunct/>
        <w:topLinePunct w:val="0"/>
        <w:autoSpaceDE/>
        <w:autoSpaceDN/>
        <w:bidi w:val="0"/>
        <w:adjustRightInd/>
        <w:snapToGrid/>
        <w:spacing w:before="24" w:line="312" w:lineRule="auto"/>
        <w:ind w:left="1122" w:hanging="297"/>
        <w:textAlignment w:val="auto"/>
        <w:rPr>
          <w:rFonts w:hint="eastAsia" w:asciiTheme="minorEastAsia" w:hAnsiTheme="minorEastAsia" w:eastAsiaTheme="minorEastAsia" w:cstheme="minorEastAsia"/>
          <w:color w:val="231F20"/>
          <w:sz w:val="24"/>
          <w:szCs w:val="24"/>
          <w:lang w:val="en-US"/>
        </w:rPr>
      </w:pPr>
      <w:r>
        <w:rPr>
          <w:rFonts w:hint="eastAsia" w:asciiTheme="minorEastAsia" w:hAnsiTheme="minorEastAsia" w:eastAsiaTheme="minorEastAsia" w:cstheme="minorEastAsia"/>
          <w:color w:val="231F20"/>
          <w:sz w:val="24"/>
          <w:szCs w:val="24"/>
          <w:lang w:val="en-US"/>
        </w:rPr>
        <w:t>When will they meet at the school</w:t>
      </w:r>
      <w:r>
        <w:rPr>
          <w:rFonts w:hint="eastAsia" w:asciiTheme="minorEastAsia" w:hAnsiTheme="minorEastAsia" w:eastAsiaTheme="minorEastAsia" w:cstheme="minorEastAsia"/>
          <w:color w:val="231F20"/>
          <w:spacing w:val="-3"/>
          <w:sz w:val="24"/>
          <w:szCs w:val="24"/>
          <w:lang w:val="en-US"/>
        </w:rPr>
        <w:t xml:space="preserve"> </w:t>
      </w:r>
      <w:r>
        <w:rPr>
          <w:rFonts w:hint="eastAsia" w:asciiTheme="minorEastAsia" w:hAnsiTheme="minorEastAsia" w:eastAsiaTheme="minorEastAsia" w:cstheme="minorEastAsia"/>
          <w:color w:val="231F20"/>
          <w:sz w:val="24"/>
          <w:szCs w:val="24"/>
          <w:lang w:val="en-US"/>
        </w:rPr>
        <w:t>gate?</w:t>
      </w:r>
    </w:p>
    <w:p>
      <w:pPr>
        <w:pStyle w:val="4"/>
        <w:keepNext w:val="0"/>
        <w:keepLines w:val="0"/>
        <w:pageBreakBefore w:val="0"/>
        <w:widowControl w:val="0"/>
        <w:tabs>
          <w:tab w:val="left" w:pos="3622"/>
          <w:tab w:val="left" w:pos="6302"/>
        </w:tabs>
        <w:kinsoku/>
        <w:wordWrap/>
        <w:overflowPunct/>
        <w:topLinePunct w:val="0"/>
        <w:autoSpaceDE/>
        <w:autoSpaceDN/>
        <w:bidi w:val="0"/>
        <w:adjustRightInd/>
        <w:snapToGrid/>
        <w:spacing w:before="24" w:line="312" w:lineRule="auto"/>
        <w:ind w:left="113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A.</w:t>
      </w:r>
      <w:r>
        <w:rPr>
          <w:rFonts w:hint="eastAsia" w:asciiTheme="minorEastAsia" w:hAnsiTheme="minorEastAsia" w:eastAsiaTheme="minorEastAsia" w:cstheme="minorEastAsia"/>
          <w:color w:val="231F20"/>
          <w:spacing w:val="-13"/>
          <w:sz w:val="24"/>
          <w:szCs w:val="24"/>
        </w:rPr>
        <w:t xml:space="preserve"> </w:t>
      </w:r>
      <w:r>
        <w:rPr>
          <w:rFonts w:hint="eastAsia" w:asciiTheme="minorEastAsia" w:hAnsiTheme="minorEastAsia" w:eastAsiaTheme="minorEastAsia" w:cstheme="minorEastAsia"/>
          <w:color w:val="231F20"/>
          <w:sz w:val="24"/>
          <w:szCs w:val="24"/>
        </w:rPr>
        <w:t>At</w:t>
      </w:r>
      <w:r>
        <w:rPr>
          <w:rFonts w:hint="eastAsia" w:asciiTheme="minorEastAsia" w:hAnsiTheme="minorEastAsia" w:eastAsiaTheme="minorEastAsia" w:cstheme="minorEastAsia"/>
          <w:color w:val="231F20"/>
          <w:spacing w:val="-1"/>
          <w:sz w:val="24"/>
          <w:szCs w:val="24"/>
        </w:rPr>
        <w:t xml:space="preserve"> </w:t>
      </w:r>
      <w:r>
        <w:rPr>
          <w:rFonts w:hint="eastAsia" w:asciiTheme="minorEastAsia" w:hAnsiTheme="minorEastAsia" w:eastAsiaTheme="minorEastAsia" w:cstheme="minorEastAsia"/>
          <w:color w:val="231F20"/>
          <w:sz w:val="24"/>
          <w:szCs w:val="24"/>
        </w:rPr>
        <w:t>6:40.</w:t>
      </w:r>
      <w:r>
        <w:rPr>
          <w:rFonts w:hint="eastAsia" w:asciiTheme="minorEastAsia" w:hAnsiTheme="minorEastAsia" w:eastAsiaTheme="minorEastAsia" w:cstheme="minorEastAsia"/>
          <w:color w:val="231F20"/>
          <w:sz w:val="24"/>
          <w:szCs w:val="24"/>
        </w:rPr>
        <w:tab/>
      </w:r>
      <w:r>
        <w:rPr>
          <w:rFonts w:hint="eastAsia" w:asciiTheme="minorEastAsia" w:hAnsiTheme="minorEastAsia" w:eastAsiaTheme="minorEastAsia" w:cstheme="minorEastAsia"/>
          <w:color w:val="231F20"/>
          <w:sz w:val="24"/>
          <w:szCs w:val="24"/>
        </w:rPr>
        <w:t>B.</w:t>
      </w:r>
      <w:r>
        <w:rPr>
          <w:rFonts w:hint="eastAsia" w:asciiTheme="minorEastAsia" w:hAnsiTheme="minorEastAsia" w:eastAsiaTheme="minorEastAsia" w:cstheme="minorEastAsia"/>
          <w:color w:val="231F20"/>
          <w:spacing w:val="-13"/>
          <w:sz w:val="24"/>
          <w:szCs w:val="24"/>
        </w:rPr>
        <w:t xml:space="preserve"> </w:t>
      </w:r>
      <w:r>
        <w:rPr>
          <w:rFonts w:hint="eastAsia" w:asciiTheme="minorEastAsia" w:hAnsiTheme="minorEastAsia" w:eastAsiaTheme="minorEastAsia" w:cstheme="minorEastAsia"/>
          <w:color w:val="231F20"/>
          <w:sz w:val="24"/>
          <w:szCs w:val="24"/>
        </w:rPr>
        <w:t>At</w:t>
      </w:r>
      <w:r>
        <w:rPr>
          <w:rFonts w:hint="eastAsia" w:asciiTheme="minorEastAsia" w:hAnsiTheme="minorEastAsia" w:eastAsiaTheme="minorEastAsia" w:cstheme="minorEastAsia"/>
          <w:color w:val="231F20"/>
          <w:spacing w:val="-1"/>
          <w:sz w:val="24"/>
          <w:szCs w:val="24"/>
        </w:rPr>
        <w:t xml:space="preserve"> </w:t>
      </w:r>
      <w:r>
        <w:rPr>
          <w:rFonts w:hint="eastAsia" w:asciiTheme="minorEastAsia" w:hAnsiTheme="minorEastAsia" w:eastAsiaTheme="minorEastAsia" w:cstheme="minorEastAsia"/>
          <w:color w:val="231F20"/>
          <w:sz w:val="24"/>
          <w:szCs w:val="24"/>
        </w:rPr>
        <w:t>7:40.</w:t>
      </w:r>
      <w:r>
        <w:rPr>
          <w:rFonts w:hint="eastAsia" w:asciiTheme="minorEastAsia" w:hAnsiTheme="minorEastAsia" w:eastAsiaTheme="minorEastAsia" w:cstheme="minorEastAsia"/>
          <w:color w:val="231F20"/>
          <w:sz w:val="24"/>
          <w:szCs w:val="24"/>
        </w:rPr>
        <w:tab/>
      </w:r>
      <w:r>
        <w:rPr>
          <w:rFonts w:hint="eastAsia" w:asciiTheme="minorEastAsia" w:hAnsiTheme="minorEastAsia" w:eastAsiaTheme="minorEastAsia" w:cstheme="minorEastAsia"/>
          <w:color w:val="231F20"/>
          <w:sz w:val="24"/>
          <w:szCs w:val="24"/>
        </w:rPr>
        <w:t>C. At</w:t>
      </w:r>
      <w:r>
        <w:rPr>
          <w:rFonts w:hint="eastAsia" w:asciiTheme="minorEastAsia" w:hAnsiTheme="minorEastAsia" w:eastAsiaTheme="minorEastAsia" w:cstheme="minorEastAsia"/>
          <w:color w:val="231F20"/>
          <w:spacing w:val="-13"/>
          <w:sz w:val="24"/>
          <w:szCs w:val="24"/>
        </w:rPr>
        <w:t xml:space="preserve"> </w:t>
      </w:r>
      <w:r>
        <w:rPr>
          <w:rFonts w:hint="eastAsia" w:asciiTheme="minorEastAsia" w:hAnsiTheme="minorEastAsia" w:eastAsiaTheme="minorEastAsia" w:cstheme="minorEastAsia"/>
          <w:color w:val="231F20"/>
          <w:sz w:val="24"/>
          <w:szCs w:val="24"/>
        </w:rPr>
        <w:t>7:20.</w:t>
      </w:r>
    </w:p>
    <w:p>
      <w:pPr>
        <w:pStyle w:val="21"/>
        <w:keepNext w:val="0"/>
        <w:keepLines w:val="0"/>
        <w:pageBreakBefore w:val="0"/>
        <w:widowControl w:val="0"/>
        <w:numPr>
          <w:ilvl w:val="0"/>
          <w:numId w:val="2"/>
        </w:numPr>
        <w:tabs>
          <w:tab w:val="left" w:pos="1123"/>
        </w:tabs>
        <w:kinsoku/>
        <w:wordWrap/>
        <w:overflowPunct/>
        <w:topLinePunct w:val="0"/>
        <w:autoSpaceDE/>
        <w:autoSpaceDN/>
        <w:bidi w:val="0"/>
        <w:adjustRightInd/>
        <w:snapToGrid/>
        <w:spacing w:before="24" w:line="312" w:lineRule="auto"/>
        <w:ind w:left="1122" w:hanging="297"/>
        <w:textAlignment w:val="auto"/>
        <w:rPr>
          <w:rFonts w:hint="eastAsia" w:asciiTheme="minorEastAsia" w:hAnsiTheme="minorEastAsia" w:eastAsiaTheme="minorEastAsia" w:cstheme="minorEastAsia"/>
          <w:color w:val="231F20"/>
          <w:sz w:val="24"/>
          <w:szCs w:val="24"/>
          <w:lang w:val="en-US"/>
        </w:rPr>
      </w:pPr>
      <w:r>
        <w:rPr>
          <w:rFonts w:hint="eastAsia" w:asciiTheme="minorEastAsia" w:hAnsiTheme="minorEastAsia" w:eastAsiaTheme="minorEastAsia" w:cstheme="minorEastAsia"/>
          <w:color w:val="231F20"/>
          <w:sz w:val="24"/>
          <w:szCs w:val="24"/>
          <w:lang w:val="en-US"/>
        </w:rPr>
        <w:t>What does Eric want to be when he grows</w:t>
      </w:r>
      <w:r>
        <w:rPr>
          <w:rFonts w:hint="eastAsia" w:asciiTheme="minorEastAsia" w:hAnsiTheme="minorEastAsia" w:eastAsiaTheme="minorEastAsia" w:cstheme="minorEastAsia"/>
          <w:color w:val="231F20"/>
          <w:spacing w:val="-3"/>
          <w:sz w:val="24"/>
          <w:szCs w:val="24"/>
          <w:lang w:val="en-US"/>
        </w:rPr>
        <w:t xml:space="preserve"> </w:t>
      </w:r>
      <w:r>
        <w:rPr>
          <w:rFonts w:hint="eastAsia" w:asciiTheme="minorEastAsia" w:hAnsiTheme="minorEastAsia" w:eastAsiaTheme="minorEastAsia" w:cstheme="minorEastAsia"/>
          <w:color w:val="231F20"/>
          <w:sz w:val="24"/>
          <w:szCs w:val="24"/>
          <w:lang w:val="en-US"/>
        </w:rPr>
        <w:t>up?</w:t>
      </w:r>
    </w:p>
    <w:p>
      <w:pPr>
        <w:pStyle w:val="4"/>
        <w:keepNext w:val="0"/>
        <w:keepLines w:val="0"/>
        <w:pageBreakBefore w:val="0"/>
        <w:widowControl w:val="0"/>
        <w:tabs>
          <w:tab w:val="left" w:pos="3622"/>
          <w:tab w:val="left" w:pos="6302"/>
        </w:tabs>
        <w:kinsoku/>
        <w:wordWrap/>
        <w:overflowPunct/>
        <w:topLinePunct w:val="0"/>
        <w:autoSpaceDE/>
        <w:autoSpaceDN/>
        <w:bidi w:val="0"/>
        <w:adjustRightInd/>
        <w:snapToGrid/>
        <w:spacing w:before="24" w:line="312" w:lineRule="auto"/>
        <w:ind w:left="113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lang w:val="en-US"/>
        </w:rPr>
        <w:t>A.</w:t>
      </w:r>
      <w:r>
        <w:rPr>
          <w:rFonts w:hint="eastAsia" w:asciiTheme="minorEastAsia" w:hAnsiTheme="minorEastAsia" w:eastAsiaTheme="minorEastAsia" w:cstheme="minorEastAsia"/>
          <w:color w:val="231F20"/>
          <w:spacing w:val="-13"/>
          <w:sz w:val="24"/>
          <w:szCs w:val="24"/>
          <w:lang w:val="en-US"/>
        </w:rPr>
        <w:t xml:space="preserve"> </w:t>
      </w:r>
      <w:r>
        <w:rPr>
          <w:rFonts w:hint="eastAsia" w:asciiTheme="minorEastAsia" w:hAnsiTheme="minorEastAsia" w:eastAsiaTheme="minorEastAsia" w:cstheme="minorEastAsia"/>
          <w:color w:val="231F20"/>
          <w:sz w:val="24"/>
          <w:szCs w:val="24"/>
          <w:lang w:val="en-US"/>
        </w:rPr>
        <w:t>A</w:t>
      </w:r>
      <w:r>
        <w:rPr>
          <w:rFonts w:hint="eastAsia" w:asciiTheme="minorEastAsia" w:hAnsiTheme="minorEastAsia" w:eastAsiaTheme="minorEastAsia" w:cstheme="minorEastAsia"/>
          <w:color w:val="231F20"/>
          <w:spacing w:val="-12"/>
          <w:sz w:val="24"/>
          <w:szCs w:val="24"/>
          <w:lang w:val="en-US"/>
        </w:rPr>
        <w:t xml:space="preserve"> </w:t>
      </w:r>
      <w:r>
        <w:rPr>
          <w:rFonts w:hint="eastAsia" w:asciiTheme="minorEastAsia" w:hAnsiTheme="minorEastAsia" w:eastAsiaTheme="minorEastAsia" w:cstheme="minorEastAsia"/>
          <w:color w:val="231F20"/>
          <w:sz w:val="24"/>
          <w:szCs w:val="24"/>
          <w:lang w:val="en-US"/>
        </w:rPr>
        <w:t>pilot.</w:t>
      </w:r>
      <w:r>
        <w:rPr>
          <w:rFonts w:hint="eastAsia" w:asciiTheme="minorEastAsia" w:hAnsiTheme="minorEastAsia" w:eastAsiaTheme="minorEastAsia" w:cstheme="minorEastAsia"/>
          <w:color w:val="231F20"/>
          <w:sz w:val="24"/>
          <w:szCs w:val="24"/>
          <w:lang w:val="en-US"/>
        </w:rPr>
        <w:tab/>
      </w:r>
      <w:r>
        <w:rPr>
          <w:rFonts w:hint="eastAsia" w:asciiTheme="minorEastAsia" w:hAnsiTheme="minorEastAsia" w:eastAsiaTheme="minorEastAsia" w:cstheme="minorEastAsia"/>
          <w:color w:val="231F20"/>
          <w:sz w:val="24"/>
          <w:szCs w:val="24"/>
          <w:lang w:val="en-US"/>
        </w:rPr>
        <w:t>B.</w:t>
      </w:r>
      <w:r>
        <w:rPr>
          <w:rFonts w:hint="eastAsia" w:asciiTheme="minorEastAsia" w:hAnsiTheme="minorEastAsia" w:eastAsiaTheme="minorEastAsia" w:cstheme="minorEastAsia"/>
          <w:color w:val="231F20"/>
          <w:spacing w:val="-14"/>
          <w:sz w:val="24"/>
          <w:szCs w:val="24"/>
          <w:lang w:val="en-US"/>
        </w:rPr>
        <w:t xml:space="preserve"> </w:t>
      </w:r>
      <w:r>
        <w:rPr>
          <w:rFonts w:hint="eastAsia" w:asciiTheme="minorEastAsia" w:hAnsiTheme="minorEastAsia" w:eastAsiaTheme="minorEastAsia" w:cstheme="minorEastAsia"/>
          <w:color w:val="231F20"/>
          <w:sz w:val="24"/>
          <w:szCs w:val="24"/>
          <w:lang w:val="en-US"/>
        </w:rPr>
        <w:t>A</w:t>
      </w:r>
      <w:r>
        <w:rPr>
          <w:rFonts w:hint="eastAsia" w:asciiTheme="minorEastAsia" w:hAnsiTheme="minorEastAsia" w:eastAsiaTheme="minorEastAsia" w:cstheme="minorEastAsia"/>
          <w:color w:val="231F20"/>
          <w:spacing w:val="-15"/>
          <w:sz w:val="24"/>
          <w:szCs w:val="24"/>
          <w:lang w:val="en-US"/>
        </w:rPr>
        <w:t xml:space="preserve"> </w:t>
      </w:r>
      <w:r>
        <w:rPr>
          <w:rFonts w:hint="eastAsia" w:asciiTheme="minorEastAsia" w:hAnsiTheme="minorEastAsia" w:eastAsiaTheme="minorEastAsia" w:cstheme="minorEastAsia"/>
          <w:color w:val="231F20"/>
          <w:sz w:val="24"/>
          <w:szCs w:val="24"/>
          <w:lang w:val="en-US"/>
        </w:rPr>
        <w:t>teacher.</w:t>
      </w:r>
      <w:r>
        <w:rPr>
          <w:rFonts w:hint="eastAsia" w:asciiTheme="minorEastAsia" w:hAnsiTheme="minorEastAsia" w:eastAsiaTheme="minorEastAsia" w:cstheme="minorEastAsia"/>
          <w:color w:val="231F20"/>
          <w:sz w:val="24"/>
          <w:szCs w:val="24"/>
          <w:lang w:val="en-US"/>
        </w:rPr>
        <w:tab/>
      </w:r>
      <w:r>
        <w:rPr>
          <w:rFonts w:hint="eastAsia" w:asciiTheme="minorEastAsia" w:hAnsiTheme="minorEastAsia" w:eastAsiaTheme="minorEastAsia" w:cstheme="minorEastAsia"/>
          <w:color w:val="231F20"/>
          <w:sz w:val="24"/>
          <w:szCs w:val="24"/>
        </w:rPr>
        <w:t>C. A</w:t>
      </w:r>
      <w:r>
        <w:rPr>
          <w:rFonts w:hint="eastAsia" w:asciiTheme="minorEastAsia" w:hAnsiTheme="minorEastAsia" w:eastAsiaTheme="minorEastAsia" w:cstheme="minorEastAsia"/>
          <w:color w:val="231F20"/>
          <w:spacing w:val="-24"/>
          <w:sz w:val="24"/>
          <w:szCs w:val="24"/>
        </w:rPr>
        <w:t xml:space="preserve"> </w:t>
      </w:r>
      <w:r>
        <w:rPr>
          <w:rFonts w:hint="eastAsia" w:asciiTheme="minorEastAsia" w:hAnsiTheme="minorEastAsia" w:eastAsiaTheme="minorEastAsia" w:cstheme="minorEastAsia"/>
          <w:color w:val="231F20"/>
          <w:spacing w:val="-3"/>
          <w:sz w:val="24"/>
          <w:szCs w:val="24"/>
        </w:rPr>
        <w:t>writer.</w:t>
      </w:r>
    </w:p>
    <w:p>
      <w:pPr>
        <w:pStyle w:val="21"/>
        <w:keepNext w:val="0"/>
        <w:keepLines w:val="0"/>
        <w:pageBreakBefore w:val="0"/>
        <w:widowControl w:val="0"/>
        <w:numPr>
          <w:ilvl w:val="0"/>
          <w:numId w:val="2"/>
        </w:numPr>
        <w:tabs>
          <w:tab w:val="left" w:pos="1123"/>
        </w:tabs>
        <w:kinsoku/>
        <w:wordWrap/>
        <w:overflowPunct/>
        <w:topLinePunct w:val="0"/>
        <w:autoSpaceDE/>
        <w:autoSpaceDN/>
        <w:bidi w:val="0"/>
        <w:adjustRightInd/>
        <w:snapToGrid/>
        <w:spacing w:before="24" w:line="312" w:lineRule="auto"/>
        <w:ind w:left="1122" w:hanging="297"/>
        <w:textAlignment w:val="auto"/>
        <w:rPr>
          <w:rFonts w:hint="eastAsia" w:asciiTheme="minorEastAsia" w:hAnsiTheme="minorEastAsia" w:eastAsiaTheme="minorEastAsia" w:cstheme="minorEastAsia"/>
          <w:color w:val="231F20"/>
          <w:sz w:val="24"/>
          <w:szCs w:val="24"/>
          <w:lang w:val="en-US"/>
        </w:rPr>
      </w:pPr>
      <w:r>
        <w:rPr>
          <w:rFonts w:hint="eastAsia" w:asciiTheme="minorEastAsia" w:hAnsiTheme="minorEastAsia" w:eastAsiaTheme="minorEastAsia" w:cstheme="minorEastAsia"/>
          <w:color w:val="231F20"/>
          <w:sz w:val="24"/>
          <w:szCs w:val="24"/>
          <w:lang w:val="en-US"/>
        </w:rPr>
        <w:t xml:space="preserve">Why did </w:t>
      </w:r>
      <w:r>
        <w:rPr>
          <w:rFonts w:hint="eastAsia" w:asciiTheme="minorEastAsia" w:hAnsiTheme="minorEastAsia" w:eastAsiaTheme="minorEastAsia" w:cstheme="minorEastAsia"/>
          <w:color w:val="231F20"/>
          <w:spacing w:val="-5"/>
          <w:sz w:val="24"/>
          <w:szCs w:val="24"/>
          <w:lang w:val="en-US"/>
        </w:rPr>
        <w:t xml:space="preserve">Ted </w:t>
      </w:r>
      <w:r>
        <w:rPr>
          <w:rFonts w:hint="eastAsia" w:asciiTheme="minorEastAsia" w:hAnsiTheme="minorEastAsia" w:eastAsiaTheme="minorEastAsia" w:cstheme="minorEastAsia"/>
          <w:color w:val="231F20"/>
          <w:sz w:val="24"/>
          <w:szCs w:val="24"/>
          <w:lang w:val="en-US"/>
        </w:rPr>
        <w:t>stay up late last</w:t>
      </w:r>
      <w:r>
        <w:rPr>
          <w:rFonts w:hint="eastAsia" w:asciiTheme="minorEastAsia" w:hAnsiTheme="minorEastAsia" w:eastAsiaTheme="minorEastAsia" w:cstheme="minorEastAsia"/>
          <w:color w:val="231F20"/>
          <w:spacing w:val="-1"/>
          <w:sz w:val="24"/>
          <w:szCs w:val="24"/>
          <w:lang w:val="en-US"/>
        </w:rPr>
        <w:t xml:space="preserve"> </w:t>
      </w:r>
      <w:r>
        <w:rPr>
          <w:rFonts w:hint="eastAsia" w:asciiTheme="minorEastAsia" w:hAnsiTheme="minorEastAsia" w:eastAsiaTheme="minorEastAsia" w:cstheme="minorEastAsia"/>
          <w:color w:val="231F20"/>
          <w:sz w:val="24"/>
          <w:szCs w:val="24"/>
          <w:lang w:val="en-US"/>
        </w:rPr>
        <w:t>night?</w:t>
      </w:r>
    </w:p>
    <w:p>
      <w:pPr>
        <w:pStyle w:val="21"/>
        <w:keepNext w:val="0"/>
        <w:keepLines w:val="0"/>
        <w:pageBreakBefore w:val="0"/>
        <w:widowControl w:val="0"/>
        <w:numPr>
          <w:ilvl w:val="1"/>
          <w:numId w:val="2"/>
        </w:numPr>
        <w:tabs>
          <w:tab w:val="left" w:pos="1382"/>
        </w:tabs>
        <w:kinsoku/>
        <w:wordWrap/>
        <w:overflowPunct/>
        <w:topLinePunct w:val="0"/>
        <w:autoSpaceDE/>
        <w:autoSpaceDN/>
        <w:bidi w:val="0"/>
        <w:adjustRightInd/>
        <w:snapToGrid/>
        <w:spacing w:before="24" w:line="312" w:lineRule="auto"/>
        <w:ind w:hanging="244"/>
        <w:textAlignment w:val="auto"/>
        <w:rPr>
          <w:rFonts w:hint="eastAsia" w:asciiTheme="minorEastAsia" w:hAnsiTheme="minorEastAsia" w:eastAsiaTheme="minorEastAsia" w:cstheme="minorEastAsia"/>
          <w:color w:val="231F20"/>
          <w:sz w:val="24"/>
          <w:szCs w:val="24"/>
          <w:lang w:val="en-US"/>
        </w:rPr>
      </w:pPr>
      <w:r>
        <w:rPr>
          <w:rFonts w:hint="eastAsia" w:asciiTheme="minorEastAsia" w:hAnsiTheme="minorEastAsia" w:eastAsiaTheme="minorEastAsia" w:cstheme="minorEastAsia"/>
          <w:color w:val="231F20"/>
          <w:sz w:val="24"/>
          <w:szCs w:val="24"/>
          <w:lang w:val="en-US"/>
        </w:rPr>
        <w:t>He studied for a</w:t>
      </w:r>
      <w:r>
        <w:rPr>
          <w:rFonts w:hint="eastAsia" w:asciiTheme="minorEastAsia" w:hAnsiTheme="minorEastAsia" w:eastAsiaTheme="minorEastAsia" w:cstheme="minorEastAsia"/>
          <w:color w:val="231F20"/>
          <w:spacing w:val="-3"/>
          <w:sz w:val="24"/>
          <w:szCs w:val="24"/>
          <w:lang w:val="en-US"/>
        </w:rPr>
        <w:t xml:space="preserve"> </w:t>
      </w:r>
      <w:r>
        <w:rPr>
          <w:rFonts w:hint="eastAsia" w:asciiTheme="minorEastAsia" w:hAnsiTheme="minorEastAsia" w:eastAsiaTheme="minorEastAsia" w:cstheme="minorEastAsia"/>
          <w:color w:val="231F20"/>
          <w:sz w:val="24"/>
          <w:szCs w:val="24"/>
          <w:lang w:val="en-US"/>
        </w:rPr>
        <w:t>test.</w:t>
      </w:r>
    </w:p>
    <w:p>
      <w:pPr>
        <w:pStyle w:val="21"/>
        <w:keepNext w:val="0"/>
        <w:keepLines w:val="0"/>
        <w:pageBreakBefore w:val="0"/>
        <w:widowControl w:val="0"/>
        <w:numPr>
          <w:ilvl w:val="1"/>
          <w:numId w:val="2"/>
        </w:numPr>
        <w:tabs>
          <w:tab w:val="left" w:pos="1372"/>
        </w:tabs>
        <w:kinsoku/>
        <w:wordWrap/>
        <w:overflowPunct/>
        <w:topLinePunct w:val="0"/>
        <w:autoSpaceDE/>
        <w:autoSpaceDN/>
        <w:bidi w:val="0"/>
        <w:adjustRightInd/>
        <w:snapToGrid/>
        <w:spacing w:before="24" w:line="312" w:lineRule="auto"/>
        <w:ind w:left="1371" w:hanging="234"/>
        <w:textAlignment w:val="auto"/>
        <w:rPr>
          <w:rFonts w:hint="eastAsia" w:asciiTheme="minorEastAsia" w:hAnsiTheme="minorEastAsia" w:eastAsiaTheme="minorEastAsia" w:cstheme="minorEastAsia"/>
          <w:color w:val="231F20"/>
          <w:sz w:val="24"/>
          <w:szCs w:val="24"/>
        </w:rPr>
      </w:pPr>
      <w:r>
        <w:rPr>
          <w:rFonts w:hint="eastAsia" w:asciiTheme="minorEastAsia" w:hAnsiTheme="minorEastAsia" w:eastAsiaTheme="minorEastAsia" w:cstheme="minorEastAsia"/>
          <w:color w:val="231F20"/>
          <w:sz w:val="24"/>
          <w:szCs w:val="24"/>
        </w:rPr>
        <w:t>He played computer</w:t>
      </w:r>
      <w:r>
        <w:rPr>
          <w:rFonts w:hint="eastAsia" w:asciiTheme="minorEastAsia" w:hAnsiTheme="minorEastAsia" w:eastAsiaTheme="minorEastAsia" w:cstheme="minorEastAsia"/>
          <w:color w:val="231F20"/>
          <w:spacing w:val="-2"/>
          <w:sz w:val="24"/>
          <w:szCs w:val="24"/>
        </w:rPr>
        <w:t xml:space="preserve"> </w:t>
      </w:r>
      <w:r>
        <w:rPr>
          <w:rFonts w:hint="eastAsia" w:asciiTheme="minorEastAsia" w:hAnsiTheme="minorEastAsia" w:eastAsiaTheme="minorEastAsia" w:cstheme="minorEastAsia"/>
          <w:color w:val="231F20"/>
          <w:sz w:val="24"/>
          <w:szCs w:val="24"/>
        </w:rPr>
        <w:t>games.</w:t>
      </w:r>
    </w:p>
    <w:p>
      <w:pPr>
        <w:pStyle w:val="21"/>
        <w:keepNext w:val="0"/>
        <w:keepLines w:val="0"/>
        <w:pageBreakBefore w:val="0"/>
        <w:widowControl w:val="0"/>
        <w:numPr>
          <w:ilvl w:val="1"/>
          <w:numId w:val="2"/>
        </w:numPr>
        <w:tabs>
          <w:tab w:val="left" w:pos="1372"/>
        </w:tabs>
        <w:kinsoku/>
        <w:wordWrap/>
        <w:overflowPunct/>
        <w:topLinePunct w:val="0"/>
        <w:autoSpaceDE/>
        <w:autoSpaceDN/>
        <w:bidi w:val="0"/>
        <w:adjustRightInd/>
        <w:snapToGrid/>
        <w:spacing w:before="24" w:line="312" w:lineRule="auto"/>
        <w:ind w:left="1371" w:hanging="234"/>
        <w:textAlignment w:val="auto"/>
        <w:rPr>
          <w:rFonts w:hint="eastAsia" w:asciiTheme="minorEastAsia" w:hAnsiTheme="minorEastAsia" w:eastAsiaTheme="minorEastAsia" w:cstheme="minorEastAsia"/>
          <w:color w:val="231F20"/>
          <w:sz w:val="24"/>
          <w:szCs w:val="24"/>
          <w:lang w:val="en-US"/>
        </w:rPr>
      </w:pPr>
      <w:r>
        <w:rPr>
          <w:rFonts w:hint="eastAsia" w:asciiTheme="minorEastAsia" w:hAnsiTheme="minorEastAsia" w:eastAsiaTheme="minorEastAsia" w:cstheme="minorEastAsia"/>
          <w:color w:val="231F20"/>
          <w:sz w:val="24"/>
          <w:szCs w:val="24"/>
          <w:lang w:val="en-US"/>
        </w:rPr>
        <w:t>He prepared for the talent</w:t>
      </w:r>
      <w:r>
        <w:rPr>
          <w:rFonts w:hint="eastAsia" w:asciiTheme="minorEastAsia" w:hAnsiTheme="minorEastAsia" w:eastAsiaTheme="minorEastAsia" w:cstheme="minorEastAsia"/>
          <w:color w:val="231F20"/>
          <w:spacing w:val="-1"/>
          <w:sz w:val="24"/>
          <w:szCs w:val="24"/>
          <w:lang w:val="en-US"/>
        </w:rPr>
        <w:t xml:space="preserve"> </w:t>
      </w:r>
      <w:r>
        <w:rPr>
          <w:rFonts w:hint="eastAsia" w:asciiTheme="minorEastAsia" w:hAnsiTheme="minorEastAsia" w:eastAsiaTheme="minorEastAsia" w:cstheme="minorEastAsia"/>
          <w:color w:val="231F20"/>
          <w:spacing w:val="-4"/>
          <w:sz w:val="24"/>
          <w:szCs w:val="24"/>
          <w:lang w:val="en-US"/>
        </w:rPr>
        <w:t>show.</w:t>
      </w:r>
    </w:p>
    <w:p>
      <w:pPr>
        <w:pStyle w:val="21"/>
        <w:keepNext w:val="0"/>
        <w:keepLines w:val="0"/>
        <w:pageBreakBefore w:val="0"/>
        <w:widowControl w:val="0"/>
        <w:numPr>
          <w:ilvl w:val="0"/>
          <w:numId w:val="1"/>
        </w:numPr>
        <w:tabs>
          <w:tab w:val="left" w:pos="842"/>
        </w:tabs>
        <w:kinsoku/>
        <w:wordWrap/>
        <w:overflowPunct/>
        <w:topLinePunct w:val="0"/>
        <w:autoSpaceDE/>
        <w:autoSpaceDN/>
        <w:bidi w:val="0"/>
        <w:adjustRightInd/>
        <w:snapToGrid/>
        <w:spacing w:before="4" w:line="312" w:lineRule="auto"/>
        <w:ind w:left="841" w:hanging="299"/>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短文理解（</w:t>
      </w:r>
      <w:r>
        <w:rPr>
          <w:rFonts w:hint="eastAsia" w:asciiTheme="minorEastAsia" w:hAnsiTheme="minorEastAsia" w:eastAsiaTheme="minorEastAsia" w:cstheme="minorEastAsia"/>
          <w:color w:val="231F20"/>
          <w:spacing w:val="-4"/>
          <w:sz w:val="24"/>
          <w:szCs w:val="24"/>
        </w:rPr>
        <w:t xml:space="preserve">共 </w:t>
      </w:r>
      <w:r>
        <w:rPr>
          <w:rFonts w:hint="eastAsia" w:asciiTheme="minorEastAsia" w:hAnsiTheme="minorEastAsia" w:eastAsiaTheme="minorEastAsia" w:cstheme="minorEastAsia"/>
          <w:color w:val="231F20"/>
          <w:sz w:val="24"/>
          <w:szCs w:val="24"/>
        </w:rPr>
        <w:t>5</w:t>
      </w:r>
      <w:r>
        <w:rPr>
          <w:rFonts w:hint="eastAsia" w:asciiTheme="minorEastAsia" w:hAnsiTheme="minorEastAsia" w:eastAsiaTheme="minorEastAsia" w:cstheme="minorEastAsia"/>
          <w:color w:val="231F20"/>
          <w:spacing w:val="-3"/>
          <w:sz w:val="24"/>
          <w:szCs w:val="24"/>
        </w:rPr>
        <w:t xml:space="preserve"> 小题；每小题 </w:t>
      </w:r>
      <w:r>
        <w:rPr>
          <w:rFonts w:hint="eastAsia" w:asciiTheme="minorEastAsia" w:hAnsiTheme="minorEastAsia" w:eastAsiaTheme="minorEastAsia" w:cstheme="minorEastAsia"/>
          <w:color w:val="231F20"/>
          <w:sz w:val="24"/>
          <w:szCs w:val="24"/>
        </w:rPr>
        <w:t>2</w:t>
      </w:r>
      <w:r>
        <w:rPr>
          <w:rFonts w:hint="eastAsia" w:asciiTheme="minorEastAsia" w:hAnsiTheme="minorEastAsia" w:eastAsiaTheme="minorEastAsia" w:cstheme="minorEastAsia"/>
          <w:color w:val="231F20"/>
          <w:spacing w:val="-3"/>
          <w:sz w:val="24"/>
          <w:szCs w:val="24"/>
        </w:rPr>
        <w:t xml:space="preserve"> 分，满分 </w:t>
      </w:r>
      <w:r>
        <w:rPr>
          <w:rFonts w:hint="eastAsia" w:asciiTheme="minorEastAsia" w:hAnsiTheme="minorEastAsia" w:eastAsiaTheme="minorEastAsia" w:cstheme="minorEastAsia"/>
          <w:color w:val="231F20"/>
          <w:sz w:val="24"/>
          <w:szCs w:val="24"/>
        </w:rPr>
        <w:t>10</w:t>
      </w:r>
      <w:r>
        <w:rPr>
          <w:rFonts w:hint="eastAsia" w:asciiTheme="minorEastAsia" w:hAnsiTheme="minorEastAsia" w:eastAsiaTheme="minorEastAsia" w:cstheme="minorEastAsia"/>
          <w:color w:val="231F20"/>
          <w:spacing w:val="-3"/>
          <w:sz w:val="24"/>
          <w:szCs w:val="24"/>
        </w:rPr>
        <w:t xml:space="preserve"> 分</w:t>
      </w:r>
      <w:r>
        <w:rPr>
          <w:rFonts w:hint="eastAsia" w:asciiTheme="minorEastAsia" w:hAnsiTheme="minorEastAsia" w:eastAsiaTheme="minorEastAsia" w:cstheme="minorEastAsia"/>
          <w:color w:val="231F20"/>
          <w:sz w:val="24"/>
          <w:szCs w:val="24"/>
        </w:rPr>
        <w:t>）</w:t>
      </w:r>
    </w:p>
    <w:p>
      <w:pPr>
        <w:pStyle w:val="4"/>
        <w:keepNext w:val="0"/>
        <w:keepLines w:val="0"/>
        <w:pageBreakBefore w:val="0"/>
        <w:widowControl w:val="0"/>
        <w:kinsoku/>
        <w:wordWrap/>
        <w:overflowPunct/>
        <w:topLinePunct w:val="0"/>
        <w:autoSpaceDE/>
        <w:autoSpaceDN/>
        <w:bidi w:val="0"/>
        <w:adjustRightInd/>
        <w:snapToGrid/>
        <w:spacing w:line="312" w:lineRule="auto"/>
        <w:ind w:left="825"/>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听短文，从题中所给的 A、B、C 三个选项中选出一个最佳选项。（读两遍）</w:t>
      </w:r>
    </w:p>
    <w:p>
      <w:pPr>
        <w:pStyle w:val="21"/>
        <w:keepNext w:val="0"/>
        <w:keepLines w:val="0"/>
        <w:pageBreakBefore w:val="0"/>
        <w:widowControl w:val="0"/>
        <w:numPr>
          <w:ilvl w:val="0"/>
          <w:numId w:val="2"/>
        </w:numPr>
        <w:tabs>
          <w:tab w:val="left" w:pos="1123"/>
        </w:tabs>
        <w:kinsoku/>
        <w:wordWrap/>
        <w:overflowPunct/>
        <w:topLinePunct w:val="0"/>
        <w:autoSpaceDE/>
        <w:autoSpaceDN/>
        <w:bidi w:val="0"/>
        <w:adjustRightInd/>
        <w:snapToGrid/>
        <w:spacing w:before="0" w:line="312" w:lineRule="auto"/>
        <w:ind w:left="1122" w:hanging="297"/>
        <w:textAlignment w:val="auto"/>
        <w:rPr>
          <w:rFonts w:hint="eastAsia" w:asciiTheme="minorEastAsia" w:hAnsiTheme="minorEastAsia" w:eastAsiaTheme="minorEastAsia" w:cstheme="minorEastAsia"/>
          <w:color w:val="231F20"/>
          <w:sz w:val="24"/>
          <w:szCs w:val="24"/>
          <w:lang w:val="en-US"/>
        </w:rPr>
      </w:pPr>
      <w:r>
        <w:rPr>
          <w:rFonts w:hint="eastAsia" w:asciiTheme="minorEastAsia" w:hAnsiTheme="minorEastAsia" w:eastAsiaTheme="minorEastAsia" w:cstheme="minorEastAsia"/>
          <w:color w:val="231F20"/>
          <w:sz w:val="24"/>
          <w:szCs w:val="24"/>
          <w:lang w:val="en-US"/>
        </w:rPr>
        <w:t>Who sent a birthday gift to</w:t>
      </w:r>
      <w:r>
        <w:rPr>
          <w:rFonts w:hint="eastAsia" w:asciiTheme="minorEastAsia" w:hAnsiTheme="minorEastAsia" w:eastAsiaTheme="minorEastAsia" w:cstheme="minorEastAsia"/>
          <w:color w:val="231F20"/>
          <w:spacing w:val="-2"/>
          <w:sz w:val="24"/>
          <w:szCs w:val="24"/>
          <w:lang w:val="en-US"/>
        </w:rPr>
        <w:t xml:space="preserve"> </w:t>
      </w:r>
      <w:r>
        <w:rPr>
          <w:rFonts w:hint="eastAsia" w:asciiTheme="minorEastAsia" w:hAnsiTheme="minorEastAsia" w:eastAsiaTheme="minorEastAsia" w:cstheme="minorEastAsia"/>
          <w:color w:val="231F20"/>
          <w:sz w:val="24"/>
          <w:szCs w:val="24"/>
          <w:lang w:val="en-US"/>
        </w:rPr>
        <w:t>Miki?</w:t>
      </w:r>
    </w:p>
    <w:p>
      <w:pPr>
        <w:pStyle w:val="4"/>
        <w:keepNext w:val="0"/>
        <w:keepLines w:val="0"/>
        <w:pageBreakBefore w:val="0"/>
        <w:widowControl w:val="0"/>
        <w:tabs>
          <w:tab w:val="left" w:pos="3622"/>
          <w:tab w:val="left" w:pos="6302"/>
        </w:tabs>
        <w:kinsoku/>
        <w:wordWrap/>
        <w:overflowPunct/>
        <w:topLinePunct w:val="0"/>
        <w:autoSpaceDE/>
        <w:autoSpaceDN/>
        <w:bidi w:val="0"/>
        <w:adjustRightInd/>
        <w:snapToGrid/>
        <w:spacing w:before="24" w:line="312" w:lineRule="auto"/>
        <w:ind w:left="113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lang w:val="en-US"/>
        </w:rPr>
        <w:t>A.</w:t>
      </w:r>
      <w:r>
        <w:rPr>
          <w:rFonts w:hint="eastAsia" w:asciiTheme="minorEastAsia" w:hAnsiTheme="minorEastAsia" w:eastAsiaTheme="minorEastAsia" w:cstheme="minorEastAsia"/>
          <w:color w:val="231F20"/>
          <w:spacing w:val="-2"/>
          <w:sz w:val="24"/>
          <w:szCs w:val="24"/>
          <w:lang w:val="en-US"/>
        </w:rPr>
        <w:t xml:space="preserve"> </w:t>
      </w:r>
      <w:r>
        <w:rPr>
          <w:rFonts w:hint="eastAsia" w:asciiTheme="minorEastAsia" w:hAnsiTheme="minorEastAsia" w:eastAsiaTheme="minorEastAsia" w:cstheme="minorEastAsia"/>
          <w:color w:val="231F20"/>
          <w:sz w:val="24"/>
          <w:szCs w:val="24"/>
          <w:lang w:val="en-US"/>
        </w:rPr>
        <w:t>His</w:t>
      </w:r>
      <w:r>
        <w:rPr>
          <w:rFonts w:hint="eastAsia" w:asciiTheme="minorEastAsia" w:hAnsiTheme="minorEastAsia" w:eastAsiaTheme="minorEastAsia" w:cstheme="minorEastAsia"/>
          <w:color w:val="231F20"/>
          <w:spacing w:val="-2"/>
          <w:sz w:val="24"/>
          <w:szCs w:val="24"/>
          <w:lang w:val="en-US"/>
        </w:rPr>
        <w:t xml:space="preserve"> </w:t>
      </w:r>
      <w:r>
        <w:rPr>
          <w:rFonts w:hint="eastAsia" w:asciiTheme="minorEastAsia" w:hAnsiTheme="minorEastAsia" w:eastAsiaTheme="minorEastAsia" w:cstheme="minorEastAsia"/>
          <w:color w:val="231F20"/>
          <w:sz w:val="24"/>
          <w:szCs w:val="24"/>
          <w:lang w:val="en-US"/>
        </w:rPr>
        <w:t>uncle.</w:t>
      </w:r>
      <w:r>
        <w:rPr>
          <w:rFonts w:hint="eastAsia" w:asciiTheme="minorEastAsia" w:hAnsiTheme="minorEastAsia" w:eastAsiaTheme="minorEastAsia" w:cstheme="minorEastAsia"/>
          <w:color w:val="231F20"/>
          <w:sz w:val="24"/>
          <w:szCs w:val="24"/>
          <w:lang w:val="en-US"/>
        </w:rPr>
        <w:tab/>
      </w:r>
      <w:r>
        <w:rPr>
          <w:rFonts w:hint="eastAsia" w:asciiTheme="minorEastAsia" w:hAnsiTheme="minorEastAsia" w:eastAsiaTheme="minorEastAsia" w:cstheme="minorEastAsia"/>
          <w:color w:val="231F20"/>
          <w:sz w:val="24"/>
          <w:szCs w:val="24"/>
          <w:lang w:val="en-US"/>
        </w:rPr>
        <w:t>B. His</w:t>
      </w:r>
      <w:r>
        <w:rPr>
          <w:rFonts w:hint="eastAsia" w:asciiTheme="minorEastAsia" w:hAnsiTheme="minorEastAsia" w:eastAsiaTheme="minorEastAsia" w:cstheme="minorEastAsia"/>
          <w:color w:val="231F20"/>
          <w:spacing w:val="-2"/>
          <w:sz w:val="24"/>
          <w:szCs w:val="24"/>
          <w:lang w:val="en-US"/>
        </w:rPr>
        <w:t xml:space="preserve"> </w:t>
      </w:r>
      <w:r>
        <w:rPr>
          <w:rFonts w:hint="eastAsia" w:asciiTheme="minorEastAsia" w:hAnsiTheme="minorEastAsia" w:eastAsiaTheme="minorEastAsia" w:cstheme="minorEastAsia"/>
          <w:color w:val="231F20"/>
          <w:sz w:val="24"/>
          <w:szCs w:val="24"/>
          <w:lang w:val="en-US"/>
        </w:rPr>
        <w:t>aunt.</w:t>
      </w:r>
      <w:r>
        <w:rPr>
          <w:rFonts w:hint="eastAsia" w:asciiTheme="minorEastAsia" w:hAnsiTheme="minorEastAsia" w:eastAsiaTheme="minorEastAsia" w:cstheme="minorEastAsia"/>
          <w:color w:val="231F20"/>
          <w:sz w:val="24"/>
          <w:szCs w:val="24"/>
          <w:lang w:val="en-US"/>
        </w:rPr>
        <w:tab/>
      </w:r>
      <w:r>
        <w:rPr>
          <w:rFonts w:hint="eastAsia" w:asciiTheme="minorEastAsia" w:hAnsiTheme="minorEastAsia" w:eastAsiaTheme="minorEastAsia" w:cstheme="minorEastAsia"/>
          <w:color w:val="231F20"/>
          <w:sz w:val="24"/>
          <w:szCs w:val="24"/>
        </w:rPr>
        <w:t>C. His</w:t>
      </w:r>
      <w:r>
        <w:rPr>
          <w:rFonts w:hint="eastAsia" w:asciiTheme="minorEastAsia" w:hAnsiTheme="minorEastAsia" w:eastAsiaTheme="minorEastAsia" w:cstheme="minorEastAsia"/>
          <w:color w:val="231F20"/>
          <w:spacing w:val="-1"/>
          <w:sz w:val="24"/>
          <w:szCs w:val="24"/>
        </w:rPr>
        <w:t xml:space="preserve"> </w:t>
      </w:r>
      <w:r>
        <w:rPr>
          <w:rFonts w:hint="eastAsia" w:asciiTheme="minorEastAsia" w:hAnsiTheme="minorEastAsia" w:eastAsiaTheme="minorEastAsia" w:cstheme="minorEastAsia"/>
          <w:color w:val="231F20"/>
          <w:sz w:val="24"/>
          <w:szCs w:val="24"/>
        </w:rPr>
        <w:t>mother.</w:t>
      </w:r>
    </w:p>
    <w:p>
      <w:pPr>
        <w:pStyle w:val="21"/>
        <w:keepNext w:val="0"/>
        <w:keepLines w:val="0"/>
        <w:pageBreakBefore w:val="0"/>
        <w:widowControl w:val="0"/>
        <w:numPr>
          <w:ilvl w:val="0"/>
          <w:numId w:val="2"/>
        </w:numPr>
        <w:tabs>
          <w:tab w:val="left" w:pos="1126"/>
        </w:tabs>
        <w:kinsoku/>
        <w:wordWrap/>
        <w:overflowPunct/>
        <w:topLinePunct w:val="0"/>
        <w:autoSpaceDE/>
        <w:autoSpaceDN/>
        <w:bidi w:val="0"/>
        <w:adjustRightInd/>
        <w:snapToGrid/>
        <w:spacing w:before="24" w:line="312" w:lineRule="auto"/>
        <w:ind w:left="1125" w:hanging="300"/>
        <w:textAlignment w:val="auto"/>
        <w:rPr>
          <w:rFonts w:hint="eastAsia" w:asciiTheme="minorEastAsia" w:hAnsiTheme="minorEastAsia" w:eastAsiaTheme="minorEastAsia" w:cstheme="minorEastAsia"/>
          <w:color w:val="231F20"/>
          <w:sz w:val="24"/>
          <w:szCs w:val="24"/>
          <w:lang w:val="en-US"/>
        </w:rPr>
      </w:pPr>
      <w:r>
        <w:rPr>
          <w:rFonts w:hint="eastAsia" w:asciiTheme="minorEastAsia" w:hAnsiTheme="minorEastAsia" w:eastAsiaTheme="minorEastAsia" w:cstheme="minorEastAsia"/>
          <w:color w:val="231F20"/>
          <w:sz w:val="24"/>
          <w:szCs w:val="24"/>
          <w:lang w:val="en-US"/>
        </w:rPr>
        <w:t>Did the soap smell</w:t>
      </w:r>
      <w:r>
        <w:rPr>
          <w:rFonts w:hint="eastAsia" w:asciiTheme="minorEastAsia" w:hAnsiTheme="minorEastAsia" w:eastAsiaTheme="minorEastAsia" w:cstheme="minorEastAsia"/>
          <w:color w:val="231F20"/>
          <w:spacing w:val="-4"/>
          <w:sz w:val="24"/>
          <w:szCs w:val="24"/>
          <w:lang w:val="en-US"/>
        </w:rPr>
        <w:t xml:space="preserve"> </w:t>
      </w:r>
      <w:r>
        <w:rPr>
          <w:rFonts w:hint="eastAsia" w:asciiTheme="minorEastAsia" w:hAnsiTheme="minorEastAsia" w:eastAsiaTheme="minorEastAsia" w:cstheme="minorEastAsia"/>
          <w:color w:val="231F20"/>
          <w:sz w:val="24"/>
          <w:szCs w:val="24"/>
          <w:lang w:val="en-US"/>
        </w:rPr>
        <w:t>good?</w:t>
      </w:r>
    </w:p>
    <w:p>
      <w:pPr>
        <w:pStyle w:val="4"/>
        <w:keepNext w:val="0"/>
        <w:keepLines w:val="0"/>
        <w:pageBreakBefore w:val="0"/>
        <w:widowControl w:val="0"/>
        <w:tabs>
          <w:tab w:val="left" w:pos="3622"/>
          <w:tab w:val="left" w:pos="6302"/>
        </w:tabs>
        <w:kinsoku/>
        <w:wordWrap/>
        <w:overflowPunct/>
        <w:topLinePunct w:val="0"/>
        <w:autoSpaceDE/>
        <w:autoSpaceDN/>
        <w:bidi w:val="0"/>
        <w:adjustRightInd/>
        <w:snapToGrid/>
        <w:spacing w:before="24" w:line="312" w:lineRule="auto"/>
        <w:ind w:left="1137"/>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lang w:val="en-US"/>
        </w:rPr>
        <w:t xml:space="preserve">A. </w:t>
      </w:r>
      <w:r>
        <w:rPr>
          <w:rFonts w:hint="eastAsia" w:asciiTheme="minorEastAsia" w:hAnsiTheme="minorEastAsia" w:eastAsiaTheme="minorEastAsia" w:cstheme="minorEastAsia"/>
          <w:color w:val="231F20"/>
          <w:spacing w:val="-8"/>
          <w:sz w:val="24"/>
          <w:szCs w:val="24"/>
          <w:lang w:val="en-US"/>
        </w:rPr>
        <w:t>We</w:t>
      </w:r>
      <w:r>
        <w:rPr>
          <w:rFonts w:hint="eastAsia" w:asciiTheme="minorEastAsia" w:hAnsiTheme="minorEastAsia" w:eastAsiaTheme="minorEastAsia" w:cstheme="minorEastAsia"/>
          <w:color w:val="231F20"/>
          <w:spacing w:val="-6"/>
          <w:sz w:val="24"/>
          <w:szCs w:val="24"/>
          <w:lang w:val="en-US"/>
        </w:rPr>
        <w:t xml:space="preserve"> </w:t>
      </w:r>
      <w:r>
        <w:rPr>
          <w:rFonts w:hint="eastAsia" w:asciiTheme="minorEastAsia" w:hAnsiTheme="minorEastAsia" w:eastAsiaTheme="minorEastAsia" w:cstheme="minorEastAsia"/>
          <w:color w:val="231F20"/>
          <w:sz w:val="24"/>
          <w:szCs w:val="24"/>
          <w:lang w:val="en-US"/>
        </w:rPr>
        <w:t xml:space="preserve">don’t </w:t>
      </w:r>
      <w:r>
        <w:rPr>
          <w:rFonts w:hint="eastAsia" w:asciiTheme="minorEastAsia" w:hAnsiTheme="minorEastAsia" w:eastAsiaTheme="minorEastAsia" w:cstheme="minorEastAsia"/>
          <w:color w:val="231F20"/>
          <w:spacing w:val="-3"/>
          <w:sz w:val="24"/>
          <w:szCs w:val="24"/>
          <w:lang w:val="en-US"/>
        </w:rPr>
        <w:t>know.</w:t>
      </w:r>
      <w:r>
        <w:rPr>
          <w:rFonts w:hint="eastAsia" w:asciiTheme="minorEastAsia" w:hAnsiTheme="minorEastAsia" w:eastAsiaTheme="minorEastAsia" w:cstheme="minorEastAsia"/>
          <w:color w:val="231F20"/>
          <w:spacing w:val="-3"/>
          <w:sz w:val="24"/>
          <w:szCs w:val="24"/>
          <w:lang w:val="en-US"/>
        </w:rPr>
        <w:tab/>
      </w:r>
      <w:r>
        <w:rPr>
          <w:rFonts w:hint="eastAsia" w:asciiTheme="minorEastAsia" w:hAnsiTheme="minorEastAsia" w:eastAsiaTheme="minorEastAsia" w:cstheme="minorEastAsia"/>
          <w:color w:val="231F20"/>
          <w:sz w:val="24"/>
          <w:szCs w:val="24"/>
          <w:lang w:val="en-US"/>
        </w:rPr>
        <w:t>B. No,</w:t>
      </w:r>
      <w:r>
        <w:rPr>
          <w:rFonts w:hint="eastAsia" w:asciiTheme="minorEastAsia" w:hAnsiTheme="minorEastAsia" w:eastAsiaTheme="minorEastAsia" w:cstheme="minorEastAsia"/>
          <w:color w:val="231F20"/>
          <w:spacing w:val="-3"/>
          <w:sz w:val="24"/>
          <w:szCs w:val="24"/>
          <w:lang w:val="en-US"/>
        </w:rPr>
        <w:t xml:space="preserve"> </w:t>
      </w:r>
      <w:r>
        <w:rPr>
          <w:rFonts w:hint="eastAsia" w:asciiTheme="minorEastAsia" w:hAnsiTheme="minorEastAsia" w:eastAsiaTheme="minorEastAsia" w:cstheme="minorEastAsia"/>
          <w:color w:val="231F20"/>
          <w:sz w:val="24"/>
          <w:szCs w:val="24"/>
          <w:lang w:val="en-US"/>
        </w:rPr>
        <w:t>it</w:t>
      </w:r>
      <w:r>
        <w:rPr>
          <w:rFonts w:hint="eastAsia" w:asciiTheme="minorEastAsia" w:hAnsiTheme="minorEastAsia" w:eastAsiaTheme="minorEastAsia" w:cstheme="minorEastAsia"/>
          <w:color w:val="231F20"/>
          <w:spacing w:val="-2"/>
          <w:sz w:val="24"/>
          <w:szCs w:val="24"/>
          <w:lang w:val="en-US"/>
        </w:rPr>
        <w:t xml:space="preserve"> </w:t>
      </w:r>
      <w:r>
        <w:rPr>
          <w:rFonts w:hint="eastAsia" w:asciiTheme="minorEastAsia" w:hAnsiTheme="minorEastAsia" w:eastAsiaTheme="minorEastAsia" w:cstheme="minorEastAsia"/>
          <w:color w:val="231F20"/>
          <w:sz w:val="24"/>
          <w:szCs w:val="24"/>
          <w:lang w:val="en-US"/>
        </w:rPr>
        <w:t>didn’t.</w:t>
      </w:r>
      <w:r>
        <w:rPr>
          <w:rFonts w:hint="eastAsia" w:asciiTheme="minorEastAsia" w:hAnsiTheme="minorEastAsia" w:eastAsiaTheme="minorEastAsia" w:cstheme="minorEastAsia"/>
          <w:color w:val="231F20"/>
          <w:sz w:val="24"/>
          <w:szCs w:val="24"/>
          <w:lang w:val="en-US"/>
        </w:rPr>
        <w:tab/>
      </w:r>
      <w:r>
        <w:rPr>
          <w:rFonts w:hint="eastAsia" w:asciiTheme="minorEastAsia" w:hAnsiTheme="minorEastAsia" w:eastAsiaTheme="minorEastAsia" w:cstheme="minorEastAsia"/>
          <w:color w:val="231F20"/>
          <w:sz w:val="24"/>
          <w:szCs w:val="24"/>
          <w:lang w:val="en-US"/>
        </w:rPr>
        <w:t xml:space="preserve">C. </w:t>
      </w:r>
      <w:r>
        <w:rPr>
          <w:rFonts w:hint="eastAsia" w:asciiTheme="minorEastAsia" w:hAnsiTheme="minorEastAsia" w:eastAsiaTheme="minorEastAsia" w:cstheme="minorEastAsia"/>
          <w:color w:val="231F20"/>
          <w:spacing w:val="-6"/>
          <w:sz w:val="24"/>
          <w:szCs w:val="24"/>
          <w:lang w:val="en-US"/>
        </w:rPr>
        <w:t xml:space="preserve">Yes, </w:t>
      </w:r>
      <w:r>
        <w:rPr>
          <w:rFonts w:hint="eastAsia" w:asciiTheme="minorEastAsia" w:hAnsiTheme="minorEastAsia" w:eastAsiaTheme="minorEastAsia" w:cstheme="minorEastAsia"/>
          <w:color w:val="231F20"/>
          <w:sz w:val="24"/>
          <w:szCs w:val="24"/>
          <w:lang w:val="en-US"/>
        </w:rPr>
        <w:t>it</w:t>
      </w:r>
      <w:r>
        <w:rPr>
          <w:rFonts w:hint="eastAsia" w:asciiTheme="minorEastAsia" w:hAnsiTheme="minorEastAsia" w:eastAsiaTheme="minorEastAsia" w:cstheme="minorEastAsia"/>
          <w:color w:val="231F20"/>
          <w:spacing w:val="-1"/>
          <w:sz w:val="24"/>
          <w:szCs w:val="24"/>
          <w:lang w:val="en-US"/>
        </w:rPr>
        <w:t xml:space="preserve"> </w:t>
      </w:r>
      <w:r>
        <w:rPr>
          <w:rFonts w:hint="eastAsia" w:asciiTheme="minorEastAsia" w:hAnsiTheme="minorEastAsia" w:eastAsiaTheme="minorEastAsia" w:cstheme="minorEastAsia"/>
          <w:color w:val="231F20"/>
          <w:sz w:val="24"/>
          <w:szCs w:val="24"/>
          <w:lang w:val="en-US"/>
        </w:rPr>
        <w:t>did.</w:t>
      </w:r>
    </w:p>
    <w:p>
      <w:pPr>
        <w:pStyle w:val="21"/>
        <w:keepNext w:val="0"/>
        <w:keepLines w:val="0"/>
        <w:pageBreakBefore w:val="0"/>
        <w:widowControl w:val="0"/>
        <w:numPr>
          <w:ilvl w:val="0"/>
          <w:numId w:val="2"/>
        </w:numPr>
        <w:tabs>
          <w:tab w:val="left" w:pos="1123"/>
        </w:tabs>
        <w:kinsoku/>
        <w:wordWrap/>
        <w:overflowPunct/>
        <w:topLinePunct w:val="0"/>
        <w:autoSpaceDE/>
        <w:autoSpaceDN/>
        <w:bidi w:val="0"/>
        <w:adjustRightInd/>
        <w:snapToGrid/>
        <w:spacing w:before="15" w:line="312" w:lineRule="auto"/>
        <w:ind w:left="1122" w:hanging="297"/>
        <w:textAlignment w:val="auto"/>
        <w:rPr>
          <w:rFonts w:hint="eastAsia" w:asciiTheme="minorEastAsia" w:hAnsiTheme="minorEastAsia" w:eastAsiaTheme="minorEastAsia" w:cstheme="minorEastAsia"/>
          <w:color w:val="231F20"/>
          <w:sz w:val="24"/>
          <w:szCs w:val="24"/>
          <w:lang w:val="en-US"/>
        </w:rPr>
      </w:pPr>
      <w:r>
        <w:rPr>
          <w:rFonts w:hint="eastAsia" w:asciiTheme="minorEastAsia" w:hAnsiTheme="minorEastAsia" w:eastAsiaTheme="minorEastAsia" w:cstheme="minorEastAsia"/>
          <w:color w:val="231F20"/>
          <w:sz w:val="24"/>
          <w:szCs w:val="24"/>
          <w:lang w:val="en-US"/>
        </w:rPr>
        <w:t>What</w:t>
      </w:r>
      <w:r>
        <w:rPr>
          <w:rFonts w:hint="eastAsia" w:asciiTheme="minorEastAsia" w:hAnsiTheme="minorEastAsia" w:eastAsiaTheme="minorEastAsia" w:cstheme="minorEastAsia"/>
          <w:color w:val="231F20"/>
          <w:spacing w:val="-1"/>
          <w:sz w:val="24"/>
          <w:szCs w:val="24"/>
          <w:lang w:val="en-US"/>
        </w:rPr>
        <w:t xml:space="preserve"> </w:t>
      </w:r>
      <w:r>
        <w:rPr>
          <w:rFonts w:hint="eastAsia" w:asciiTheme="minorEastAsia" w:hAnsiTheme="minorEastAsia" w:eastAsiaTheme="minorEastAsia" w:cstheme="minorEastAsia"/>
          <w:color w:val="231F20"/>
          <w:sz w:val="24"/>
          <w:szCs w:val="24"/>
          <w:lang w:val="en-US"/>
        </w:rPr>
        <w:t>place did</w:t>
      </w:r>
      <w:r>
        <w:rPr>
          <w:rFonts w:hint="eastAsia" w:asciiTheme="minorEastAsia" w:hAnsiTheme="minorEastAsia" w:eastAsiaTheme="minorEastAsia" w:cstheme="minorEastAsia"/>
          <w:color w:val="231F20"/>
          <w:spacing w:val="-1"/>
          <w:sz w:val="24"/>
          <w:szCs w:val="24"/>
          <w:lang w:val="en-US"/>
        </w:rPr>
        <w:t xml:space="preserve"> </w:t>
      </w:r>
      <w:r>
        <w:rPr>
          <w:rFonts w:hint="eastAsia" w:asciiTheme="minorEastAsia" w:hAnsiTheme="minorEastAsia" w:eastAsiaTheme="minorEastAsia" w:cstheme="minorEastAsia"/>
          <w:color w:val="231F20"/>
          <w:sz w:val="24"/>
          <w:szCs w:val="24"/>
          <w:lang w:val="en-US"/>
        </w:rPr>
        <w:t>Miki</w:t>
      </w:r>
      <w:r>
        <w:rPr>
          <w:rFonts w:hint="eastAsia" w:asciiTheme="minorEastAsia" w:hAnsiTheme="minorEastAsia" w:eastAsiaTheme="minorEastAsia" w:cstheme="minorEastAsia"/>
          <w:color w:val="231F20"/>
          <w:spacing w:val="-1"/>
          <w:sz w:val="24"/>
          <w:szCs w:val="24"/>
          <w:lang w:val="en-US"/>
        </w:rPr>
        <w:t xml:space="preserve"> </w:t>
      </w:r>
      <w:r>
        <w:rPr>
          <w:rFonts w:hint="eastAsia" w:asciiTheme="minorEastAsia" w:hAnsiTheme="minorEastAsia" w:eastAsiaTheme="minorEastAsia" w:cstheme="minorEastAsia"/>
          <w:color w:val="231F20"/>
          <w:sz w:val="24"/>
          <w:szCs w:val="24"/>
          <w:lang w:val="en-US"/>
        </w:rPr>
        <w:t>jump into</w:t>
      </w:r>
      <w:r>
        <w:rPr>
          <w:rFonts w:hint="eastAsia" w:asciiTheme="minorEastAsia" w:hAnsiTheme="minorEastAsia" w:eastAsiaTheme="minorEastAsia" w:cstheme="minorEastAsia"/>
          <w:color w:val="231F20"/>
          <w:spacing w:val="-1"/>
          <w:sz w:val="24"/>
          <w:szCs w:val="24"/>
          <w:lang w:val="en-US"/>
        </w:rPr>
        <w:t xml:space="preserve"> </w:t>
      </w:r>
      <w:r>
        <w:rPr>
          <w:rFonts w:hint="eastAsia" w:asciiTheme="minorEastAsia" w:hAnsiTheme="minorEastAsia" w:eastAsiaTheme="minorEastAsia" w:cstheme="minorEastAsia"/>
          <w:color w:val="231F20"/>
          <w:sz w:val="24"/>
          <w:szCs w:val="24"/>
          <w:lang w:val="en-US"/>
        </w:rPr>
        <w:t>when</w:t>
      </w:r>
      <w:r>
        <w:rPr>
          <w:rFonts w:hint="eastAsia" w:asciiTheme="minorEastAsia" w:hAnsiTheme="minorEastAsia" w:eastAsiaTheme="minorEastAsia" w:cstheme="minorEastAsia"/>
          <w:color w:val="231F20"/>
          <w:spacing w:val="-1"/>
          <w:sz w:val="24"/>
          <w:szCs w:val="24"/>
          <w:lang w:val="en-US"/>
        </w:rPr>
        <w:t xml:space="preserve"> </w:t>
      </w:r>
      <w:r>
        <w:rPr>
          <w:rFonts w:hint="eastAsia" w:asciiTheme="minorEastAsia" w:hAnsiTheme="minorEastAsia" w:eastAsiaTheme="minorEastAsia" w:cstheme="minorEastAsia"/>
          <w:color w:val="231F20"/>
          <w:sz w:val="24"/>
          <w:szCs w:val="24"/>
          <w:lang w:val="en-US"/>
        </w:rPr>
        <w:t>the bees</w:t>
      </w:r>
      <w:r>
        <w:rPr>
          <w:rFonts w:hint="eastAsia" w:asciiTheme="minorEastAsia" w:hAnsiTheme="minorEastAsia" w:eastAsiaTheme="minorEastAsia" w:cstheme="minorEastAsia"/>
          <w:color w:val="231F20"/>
          <w:spacing w:val="6"/>
          <w:sz w:val="24"/>
          <w:szCs w:val="24"/>
          <w:lang w:val="en-US"/>
        </w:rPr>
        <w:t xml:space="preserve">( </w:t>
      </w:r>
      <w:r>
        <w:rPr>
          <w:rFonts w:hint="eastAsia" w:asciiTheme="minorEastAsia" w:hAnsiTheme="minorEastAsia" w:eastAsiaTheme="minorEastAsia" w:cstheme="minorEastAsia"/>
          <w:color w:val="231F20"/>
          <w:spacing w:val="6"/>
          <w:sz w:val="24"/>
          <w:szCs w:val="24"/>
        </w:rPr>
        <w:t>蜜蜂</w:t>
      </w:r>
      <w:r>
        <w:rPr>
          <w:rFonts w:hint="eastAsia" w:asciiTheme="minorEastAsia" w:hAnsiTheme="minorEastAsia" w:eastAsiaTheme="minorEastAsia" w:cstheme="minorEastAsia"/>
          <w:color w:val="231F20"/>
          <w:spacing w:val="6"/>
          <w:sz w:val="24"/>
          <w:szCs w:val="24"/>
          <w:lang w:val="en-US"/>
        </w:rPr>
        <w:t xml:space="preserve">) </w:t>
      </w:r>
      <w:r>
        <w:rPr>
          <w:rFonts w:hint="eastAsia" w:asciiTheme="minorEastAsia" w:hAnsiTheme="minorEastAsia" w:eastAsiaTheme="minorEastAsia" w:cstheme="minorEastAsia"/>
          <w:color w:val="231F20"/>
          <w:sz w:val="24"/>
          <w:szCs w:val="24"/>
          <w:lang w:val="en-US"/>
        </w:rPr>
        <w:t>followed him?</w:t>
      </w:r>
    </w:p>
    <w:p>
      <w:pPr>
        <w:pStyle w:val="4"/>
        <w:keepNext w:val="0"/>
        <w:keepLines w:val="0"/>
        <w:pageBreakBefore w:val="0"/>
        <w:widowControl w:val="0"/>
        <w:tabs>
          <w:tab w:val="left" w:pos="3622"/>
          <w:tab w:val="left" w:pos="6302"/>
        </w:tabs>
        <w:kinsoku/>
        <w:wordWrap/>
        <w:overflowPunct/>
        <w:topLinePunct w:val="0"/>
        <w:autoSpaceDE/>
        <w:autoSpaceDN/>
        <w:bidi w:val="0"/>
        <w:adjustRightInd/>
        <w:snapToGrid/>
        <w:spacing w:line="312" w:lineRule="auto"/>
        <w:ind w:left="113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lang w:val="en-US"/>
        </w:rPr>
        <w:t>A.</w:t>
      </w:r>
      <w:r>
        <w:rPr>
          <w:rFonts w:hint="eastAsia" w:asciiTheme="minorEastAsia" w:hAnsiTheme="minorEastAsia" w:eastAsiaTheme="minorEastAsia" w:cstheme="minorEastAsia"/>
          <w:color w:val="231F20"/>
          <w:spacing w:val="-5"/>
          <w:sz w:val="24"/>
          <w:szCs w:val="24"/>
          <w:lang w:val="en-US"/>
        </w:rPr>
        <w:t xml:space="preserve"> </w:t>
      </w:r>
      <w:r>
        <w:rPr>
          <w:rFonts w:hint="eastAsia" w:asciiTheme="minorEastAsia" w:hAnsiTheme="minorEastAsia" w:eastAsiaTheme="minorEastAsia" w:cstheme="minorEastAsia"/>
          <w:color w:val="231F20"/>
          <w:sz w:val="24"/>
          <w:szCs w:val="24"/>
          <w:lang w:val="en-US"/>
        </w:rPr>
        <w:t>The lake.</w:t>
      </w:r>
      <w:r>
        <w:rPr>
          <w:rFonts w:hint="eastAsia" w:asciiTheme="minorEastAsia" w:hAnsiTheme="minorEastAsia" w:eastAsiaTheme="minorEastAsia" w:cstheme="minorEastAsia"/>
          <w:color w:val="231F20"/>
          <w:sz w:val="24"/>
          <w:szCs w:val="24"/>
          <w:lang w:val="en-US"/>
        </w:rPr>
        <w:tab/>
      </w:r>
      <w:r>
        <w:rPr>
          <w:rFonts w:hint="eastAsia" w:asciiTheme="minorEastAsia" w:hAnsiTheme="minorEastAsia" w:eastAsiaTheme="minorEastAsia" w:cstheme="minorEastAsia"/>
          <w:color w:val="231F20"/>
          <w:sz w:val="24"/>
          <w:szCs w:val="24"/>
          <w:lang w:val="en-US"/>
        </w:rPr>
        <w:t>B. The</w:t>
      </w:r>
      <w:r>
        <w:rPr>
          <w:rFonts w:hint="eastAsia" w:asciiTheme="minorEastAsia" w:hAnsiTheme="minorEastAsia" w:eastAsiaTheme="minorEastAsia" w:cstheme="minorEastAsia"/>
          <w:color w:val="231F20"/>
          <w:spacing w:val="-7"/>
          <w:sz w:val="24"/>
          <w:szCs w:val="24"/>
          <w:lang w:val="en-US"/>
        </w:rPr>
        <w:t xml:space="preserve"> </w:t>
      </w:r>
      <w:r>
        <w:rPr>
          <w:rFonts w:hint="eastAsia" w:asciiTheme="minorEastAsia" w:hAnsiTheme="minorEastAsia" w:eastAsiaTheme="minorEastAsia" w:cstheme="minorEastAsia"/>
          <w:color w:val="231F20"/>
          <w:sz w:val="24"/>
          <w:szCs w:val="24"/>
          <w:lang w:val="en-US"/>
        </w:rPr>
        <w:t>swimming</w:t>
      </w:r>
      <w:r>
        <w:rPr>
          <w:rFonts w:hint="eastAsia" w:asciiTheme="minorEastAsia" w:hAnsiTheme="minorEastAsia" w:eastAsiaTheme="minorEastAsia" w:cstheme="minorEastAsia"/>
          <w:color w:val="231F20"/>
          <w:spacing w:val="-2"/>
          <w:sz w:val="24"/>
          <w:szCs w:val="24"/>
          <w:lang w:val="en-US"/>
        </w:rPr>
        <w:t xml:space="preserve"> </w:t>
      </w:r>
      <w:r>
        <w:rPr>
          <w:rFonts w:hint="eastAsia" w:asciiTheme="minorEastAsia" w:hAnsiTheme="minorEastAsia" w:eastAsiaTheme="minorEastAsia" w:cstheme="minorEastAsia"/>
          <w:color w:val="231F20"/>
          <w:sz w:val="24"/>
          <w:szCs w:val="24"/>
          <w:lang w:val="en-US"/>
        </w:rPr>
        <w:t>pool.</w:t>
      </w:r>
      <w:r>
        <w:rPr>
          <w:rFonts w:hint="eastAsia" w:asciiTheme="minorEastAsia" w:hAnsiTheme="minorEastAsia" w:eastAsiaTheme="minorEastAsia" w:cstheme="minorEastAsia"/>
          <w:color w:val="231F20"/>
          <w:sz w:val="24"/>
          <w:szCs w:val="24"/>
          <w:lang w:val="en-US"/>
        </w:rPr>
        <w:tab/>
      </w:r>
      <w:r>
        <w:rPr>
          <w:rFonts w:hint="eastAsia" w:asciiTheme="minorEastAsia" w:hAnsiTheme="minorEastAsia" w:eastAsiaTheme="minorEastAsia" w:cstheme="minorEastAsia"/>
          <w:color w:val="231F20"/>
          <w:sz w:val="24"/>
          <w:szCs w:val="24"/>
        </w:rPr>
        <w:t>C. The</w:t>
      </w:r>
      <w:r>
        <w:rPr>
          <w:rFonts w:hint="eastAsia" w:asciiTheme="minorEastAsia" w:hAnsiTheme="minorEastAsia" w:eastAsiaTheme="minorEastAsia" w:cstheme="minorEastAsia"/>
          <w:color w:val="231F20"/>
          <w:spacing w:val="-4"/>
          <w:sz w:val="24"/>
          <w:szCs w:val="24"/>
        </w:rPr>
        <w:t xml:space="preserve"> </w:t>
      </w:r>
      <w:r>
        <w:rPr>
          <w:rFonts w:hint="eastAsia" w:asciiTheme="minorEastAsia" w:hAnsiTheme="minorEastAsia" w:eastAsiaTheme="minorEastAsia" w:cstheme="minorEastAsia"/>
          <w:color w:val="231F20"/>
          <w:sz w:val="24"/>
          <w:szCs w:val="24"/>
        </w:rPr>
        <w:t>river.</w:t>
      </w:r>
    </w:p>
    <w:p>
      <w:pPr>
        <w:pStyle w:val="21"/>
        <w:keepNext w:val="0"/>
        <w:keepLines w:val="0"/>
        <w:pageBreakBefore w:val="0"/>
        <w:widowControl w:val="0"/>
        <w:numPr>
          <w:ilvl w:val="0"/>
          <w:numId w:val="2"/>
        </w:numPr>
        <w:tabs>
          <w:tab w:val="left" w:pos="1123"/>
        </w:tabs>
        <w:kinsoku/>
        <w:wordWrap/>
        <w:overflowPunct/>
        <w:topLinePunct w:val="0"/>
        <w:autoSpaceDE/>
        <w:autoSpaceDN/>
        <w:bidi w:val="0"/>
        <w:adjustRightInd/>
        <w:snapToGrid/>
        <w:spacing w:before="24" w:line="312" w:lineRule="auto"/>
        <w:ind w:left="1122" w:hanging="297"/>
        <w:textAlignment w:val="auto"/>
        <w:rPr>
          <w:rFonts w:hint="eastAsia" w:asciiTheme="minorEastAsia" w:hAnsiTheme="minorEastAsia" w:eastAsiaTheme="minorEastAsia" w:cstheme="minorEastAsia"/>
          <w:color w:val="231F20"/>
          <w:sz w:val="24"/>
          <w:szCs w:val="24"/>
          <w:lang w:val="en-US"/>
        </w:rPr>
      </w:pPr>
      <w:r>
        <w:rPr>
          <w:rFonts w:hint="eastAsia" w:asciiTheme="minorEastAsia" w:hAnsiTheme="minorEastAsia" w:eastAsiaTheme="minorEastAsia" w:cstheme="minorEastAsia"/>
          <w:color w:val="231F20"/>
          <w:sz w:val="24"/>
          <w:szCs w:val="24"/>
          <w:lang w:val="en-US"/>
        </w:rPr>
        <w:t>When did Miki say sorry to his</w:t>
      </w:r>
      <w:r>
        <w:rPr>
          <w:rFonts w:hint="eastAsia" w:asciiTheme="minorEastAsia" w:hAnsiTheme="minorEastAsia" w:eastAsiaTheme="minorEastAsia" w:cstheme="minorEastAsia"/>
          <w:color w:val="231F20"/>
          <w:spacing w:val="-4"/>
          <w:sz w:val="24"/>
          <w:szCs w:val="24"/>
          <w:lang w:val="en-US"/>
        </w:rPr>
        <w:t xml:space="preserve"> </w:t>
      </w:r>
      <w:r>
        <w:rPr>
          <w:rFonts w:hint="eastAsia" w:asciiTheme="minorEastAsia" w:hAnsiTheme="minorEastAsia" w:eastAsiaTheme="minorEastAsia" w:cstheme="minorEastAsia"/>
          <w:color w:val="231F20"/>
          <w:sz w:val="24"/>
          <w:szCs w:val="24"/>
          <w:lang w:val="en-US"/>
        </w:rPr>
        <w:t>neighbor?</w:t>
      </w:r>
    </w:p>
    <w:p>
      <w:pPr>
        <w:pStyle w:val="4"/>
        <w:keepNext w:val="0"/>
        <w:keepLines w:val="0"/>
        <w:pageBreakBefore w:val="0"/>
        <w:widowControl w:val="0"/>
        <w:tabs>
          <w:tab w:val="left" w:pos="3622"/>
          <w:tab w:val="left" w:pos="6302"/>
        </w:tabs>
        <w:kinsoku/>
        <w:wordWrap/>
        <w:overflowPunct/>
        <w:topLinePunct w:val="0"/>
        <w:autoSpaceDE/>
        <w:autoSpaceDN/>
        <w:bidi w:val="0"/>
        <w:adjustRightInd/>
        <w:snapToGrid/>
        <w:spacing w:before="24" w:line="312" w:lineRule="auto"/>
        <w:ind w:left="113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lang w:val="en-US"/>
        </w:rPr>
        <w:t>A.</w:t>
      </w:r>
      <w:r>
        <w:rPr>
          <w:rFonts w:hint="eastAsia" w:asciiTheme="minorEastAsia" w:hAnsiTheme="minorEastAsia" w:eastAsiaTheme="minorEastAsia" w:cstheme="minorEastAsia"/>
          <w:color w:val="231F20"/>
          <w:spacing w:val="-5"/>
          <w:sz w:val="24"/>
          <w:szCs w:val="24"/>
          <w:lang w:val="en-US"/>
        </w:rPr>
        <w:t xml:space="preserve"> </w:t>
      </w:r>
      <w:r>
        <w:rPr>
          <w:rFonts w:hint="eastAsia" w:asciiTheme="minorEastAsia" w:hAnsiTheme="minorEastAsia" w:eastAsiaTheme="minorEastAsia" w:cstheme="minorEastAsia"/>
          <w:color w:val="231F20"/>
          <w:sz w:val="24"/>
          <w:szCs w:val="24"/>
          <w:lang w:val="en-US"/>
        </w:rPr>
        <w:t>That morning.</w:t>
      </w:r>
      <w:r>
        <w:rPr>
          <w:rFonts w:hint="eastAsia" w:asciiTheme="minorEastAsia" w:hAnsiTheme="minorEastAsia" w:eastAsiaTheme="minorEastAsia" w:cstheme="minorEastAsia"/>
          <w:color w:val="231F20"/>
          <w:sz w:val="24"/>
          <w:szCs w:val="24"/>
          <w:lang w:val="en-US"/>
        </w:rPr>
        <w:tab/>
      </w:r>
      <w:r>
        <w:rPr>
          <w:rFonts w:hint="eastAsia" w:asciiTheme="minorEastAsia" w:hAnsiTheme="minorEastAsia" w:eastAsiaTheme="minorEastAsia" w:cstheme="minorEastAsia"/>
          <w:color w:val="231F20"/>
          <w:sz w:val="24"/>
          <w:szCs w:val="24"/>
          <w:lang w:val="en-US"/>
        </w:rPr>
        <w:t>B.</w:t>
      </w:r>
      <w:r>
        <w:rPr>
          <w:rFonts w:hint="eastAsia" w:asciiTheme="minorEastAsia" w:hAnsiTheme="minorEastAsia" w:eastAsiaTheme="minorEastAsia" w:cstheme="minorEastAsia"/>
          <w:color w:val="231F20"/>
          <w:spacing w:val="-4"/>
          <w:sz w:val="24"/>
          <w:szCs w:val="24"/>
          <w:lang w:val="en-US"/>
        </w:rPr>
        <w:t xml:space="preserve"> </w:t>
      </w:r>
      <w:r>
        <w:rPr>
          <w:rFonts w:hint="eastAsia" w:asciiTheme="minorEastAsia" w:hAnsiTheme="minorEastAsia" w:eastAsiaTheme="minorEastAsia" w:cstheme="minorEastAsia"/>
          <w:color w:val="231F20"/>
          <w:sz w:val="24"/>
          <w:szCs w:val="24"/>
          <w:lang w:val="en-US"/>
        </w:rPr>
        <w:t>That afternoon.</w:t>
      </w:r>
      <w:r>
        <w:rPr>
          <w:rFonts w:hint="eastAsia" w:asciiTheme="minorEastAsia" w:hAnsiTheme="minorEastAsia" w:eastAsiaTheme="minorEastAsia" w:cstheme="minorEastAsia"/>
          <w:color w:val="231F20"/>
          <w:sz w:val="24"/>
          <w:szCs w:val="24"/>
          <w:lang w:val="en-US"/>
        </w:rPr>
        <w:tab/>
      </w:r>
      <w:r>
        <w:rPr>
          <w:rFonts w:hint="eastAsia" w:asciiTheme="minorEastAsia" w:hAnsiTheme="minorEastAsia" w:eastAsiaTheme="minorEastAsia" w:cstheme="minorEastAsia"/>
          <w:color w:val="231F20"/>
          <w:sz w:val="24"/>
          <w:szCs w:val="24"/>
        </w:rPr>
        <w:t>C. That</w:t>
      </w:r>
      <w:r>
        <w:rPr>
          <w:rFonts w:hint="eastAsia" w:asciiTheme="minorEastAsia" w:hAnsiTheme="minorEastAsia" w:eastAsiaTheme="minorEastAsia" w:cstheme="minorEastAsia"/>
          <w:color w:val="231F20"/>
          <w:spacing w:val="-4"/>
          <w:sz w:val="24"/>
          <w:szCs w:val="24"/>
        </w:rPr>
        <w:t xml:space="preserve"> </w:t>
      </w:r>
      <w:r>
        <w:rPr>
          <w:rFonts w:hint="eastAsia" w:asciiTheme="minorEastAsia" w:hAnsiTheme="minorEastAsia" w:eastAsiaTheme="minorEastAsia" w:cstheme="minorEastAsia"/>
          <w:color w:val="231F20"/>
          <w:sz w:val="24"/>
          <w:szCs w:val="24"/>
        </w:rPr>
        <w:t>night.</w:t>
      </w:r>
    </w:p>
    <w:p>
      <w:pPr>
        <w:pStyle w:val="21"/>
        <w:keepNext w:val="0"/>
        <w:keepLines w:val="0"/>
        <w:pageBreakBefore w:val="0"/>
        <w:widowControl w:val="0"/>
        <w:numPr>
          <w:ilvl w:val="0"/>
          <w:numId w:val="2"/>
        </w:numPr>
        <w:tabs>
          <w:tab w:val="left" w:pos="1123"/>
        </w:tabs>
        <w:kinsoku/>
        <w:wordWrap/>
        <w:overflowPunct/>
        <w:topLinePunct w:val="0"/>
        <w:autoSpaceDE/>
        <w:autoSpaceDN/>
        <w:bidi w:val="0"/>
        <w:adjustRightInd/>
        <w:snapToGrid/>
        <w:spacing w:before="24" w:line="312" w:lineRule="auto"/>
        <w:ind w:left="1122" w:hanging="297"/>
        <w:textAlignment w:val="auto"/>
        <w:rPr>
          <w:rFonts w:hint="eastAsia" w:asciiTheme="minorEastAsia" w:hAnsiTheme="minorEastAsia" w:eastAsiaTheme="minorEastAsia" w:cstheme="minorEastAsia"/>
          <w:color w:val="231F20"/>
          <w:sz w:val="24"/>
          <w:szCs w:val="24"/>
          <w:lang w:val="en-US"/>
        </w:rPr>
      </w:pPr>
      <w:r>
        <w:rPr>
          <w:rFonts w:hint="eastAsia" w:asciiTheme="minorEastAsia" w:hAnsiTheme="minorEastAsia" w:eastAsiaTheme="minorEastAsia" w:cstheme="minorEastAsia"/>
          <w:color w:val="231F20"/>
          <w:sz w:val="24"/>
          <w:szCs w:val="24"/>
          <w:lang w:val="en-US"/>
        </w:rPr>
        <w:t>Will Miki use the soap</w:t>
      </w:r>
      <w:r>
        <w:rPr>
          <w:rFonts w:hint="eastAsia" w:asciiTheme="minorEastAsia" w:hAnsiTheme="minorEastAsia" w:eastAsiaTheme="minorEastAsia" w:cstheme="minorEastAsia"/>
          <w:color w:val="231F20"/>
          <w:spacing w:val="-3"/>
          <w:sz w:val="24"/>
          <w:szCs w:val="24"/>
          <w:lang w:val="en-US"/>
        </w:rPr>
        <w:t xml:space="preserve"> </w:t>
      </w:r>
      <w:r>
        <w:rPr>
          <w:rFonts w:hint="eastAsia" w:asciiTheme="minorEastAsia" w:hAnsiTheme="minorEastAsia" w:eastAsiaTheme="minorEastAsia" w:cstheme="minorEastAsia"/>
          <w:color w:val="231F20"/>
          <w:sz w:val="24"/>
          <w:szCs w:val="24"/>
          <w:lang w:val="en-US"/>
        </w:rPr>
        <w:t>anymore?</w:t>
      </w:r>
    </w:p>
    <w:p>
      <w:pPr>
        <w:pStyle w:val="4"/>
        <w:keepNext w:val="0"/>
        <w:keepLines w:val="0"/>
        <w:pageBreakBefore w:val="0"/>
        <w:widowControl w:val="0"/>
        <w:tabs>
          <w:tab w:val="left" w:pos="3622"/>
          <w:tab w:val="left" w:pos="6302"/>
        </w:tabs>
        <w:kinsoku/>
        <w:wordWrap/>
        <w:overflowPunct/>
        <w:topLinePunct w:val="0"/>
        <w:autoSpaceDE/>
        <w:autoSpaceDN/>
        <w:bidi w:val="0"/>
        <w:adjustRightInd/>
        <w:snapToGrid/>
        <w:spacing w:before="24" w:line="312" w:lineRule="auto"/>
        <w:ind w:left="1137"/>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lang w:val="en-US"/>
        </w:rPr>
        <w:t xml:space="preserve">A. </w:t>
      </w:r>
      <w:r>
        <w:rPr>
          <w:rFonts w:hint="eastAsia" w:asciiTheme="minorEastAsia" w:hAnsiTheme="minorEastAsia" w:eastAsiaTheme="minorEastAsia" w:cstheme="minorEastAsia"/>
          <w:color w:val="231F20"/>
          <w:spacing w:val="-6"/>
          <w:sz w:val="24"/>
          <w:szCs w:val="24"/>
          <w:lang w:val="en-US"/>
        </w:rPr>
        <w:t>Yes,</w:t>
      </w:r>
      <w:r>
        <w:rPr>
          <w:rFonts w:hint="eastAsia" w:asciiTheme="minorEastAsia" w:hAnsiTheme="minorEastAsia" w:eastAsiaTheme="minorEastAsia" w:cstheme="minorEastAsia"/>
          <w:color w:val="231F20"/>
          <w:spacing w:val="-9"/>
          <w:sz w:val="24"/>
          <w:szCs w:val="24"/>
          <w:lang w:val="en-US"/>
        </w:rPr>
        <w:t xml:space="preserve"> </w:t>
      </w:r>
      <w:r>
        <w:rPr>
          <w:rFonts w:hint="eastAsia" w:asciiTheme="minorEastAsia" w:hAnsiTheme="minorEastAsia" w:eastAsiaTheme="minorEastAsia" w:cstheme="minorEastAsia"/>
          <w:color w:val="231F20"/>
          <w:sz w:val="24"/>
          <w:szCs w:val="24"/>
          <w:lang w:val="en-US"/>
        </w:rPr>
        <w:t>he</w:t>
      </w:r>
      <w:r>
        <w:rPr>
          <w:rFonts w:hint="eastAsia" w:asciiTheme="minorEastAsia" w:hAnsiTheme="minorEastAsia" w:eastAsiaTheme="minorEastAsia" w:cstheme="minorEastAsia"/>
          <w:color w:val="231F20"/>
          <w:spacing w:val="-1"/>
          <w:sz w:val="24"/>
          <w:szCs w:val="24"/>
          <w:lang w:val="en-US"/>
        </w:rPr>
        <w:t xml:space="preserve"> </w:t>
      </w:r>
      <w:r>
        <w:rPr>
          <w:rFonts w:hint="eastAsia" w:asciiTheme="minorEastAsia" w:hAnsiTheme="minorEastAsia" w:eastAsiaTheme="minorEastAsia" w:cstheme="minorEastAsia"/>
          <w:color w:val="231F20"/>
          <w:sz w:val="24"/>
          <w:szCs w:val="24"/>
          <w:lang w:val="en-US"/>
        </w:rPr>
        <w:t>will.</w:t>
      </w:r>
      <w:r>
        <w:rPr>
          <w:rFonts w:hint="eastAsia" w:asciiTheme="minorEastAsia" w:hAnsiTheme="minorEastAsia" w:eastAsiaTheme="minorEastAsia" w:cstheme="minorEastAsia"/>
          <w:color w:val="231F20"/>
          <w:sz w:val="24"/>
          <w:szCs w:val="24"/>
          <w:lang w:val="en-US"/>
        </w:rPr>
        <w:tab/>
      </w:r>
      <w:r>
        <w:rPr>
          <w:rFonts w:hint="eastAsia" w:asciiTheme="minorEastAsia" w:hAnsiTheme="minorEastAsia" w:eastAsiaTheme="minorEastAsia" w:cstheme="minorEastAsia"/>
          <w:color w:val="231F20"/>
          <w:sz w:val="24"/>
          <w:szCs w:val="24"/>
          <w:lang w:val="en-US"/>
        </w:rPr>
        <w:t>B. No,</w:t>
      </w:r>
      <w:r>
        <w:rPr>
          <w:rFonts w:hint="eastAsia" w:asciiTheme="minorEastAsia" w:hAnsiTheme="minorEastAsia" w:eastAsiaTheme="minorEastAsia" w:cstheme="minorEastAsia"/>
          <w:color w:val="231F20"/>
          <w:spacing w:val="-4"/>
          <w:sz w:val="24"/>
          <w:szCs w:val="24"/>
          <w:lang w:val="en-US"/>
        </w:rPr>
        <w:t xml:space="preserve"> </w:t>
      </w:r>
      <w:r>
        <w:rPr>
          <w:rFonts w:hint="eastAsia" w:asciiTheme="minorEastAsia" w:hAnsiTheme="minorEastAsia" w:eastAsiaTheme="minorEastAsia" w:cstheme="minorEastAsia"/>
          <w:color w:val="231F20"/>
          <w:sz w:val="24"/>
          <w:szCs w:val="24"/>
          <w:lang w:val="en-US"/>
        </w:rPr>
        <w:t>he</w:t>
      </w:r>
      <w:r>
        <w:rPr>
          <w:rFonts w:hint="eastAsia" w:asciiTheme="minorEastAsia" w:hAnsiTheme="minorEastAsia" w:eastAsiaTheme="minorEastAsia" w:cstheme="minorEastAsia"/>
          <w:color w:val="231F20"/>
          <w:spacing w:val="-2"/>
          <w:sz w:val="24"/>
          <w:szCs w:val="24"/>
          <w:lang w:val="en-US"/>
        </w:rPr>
        <w:t xml:space="preserve"> </w:t>
      </w:r>
      <w:r>
        <w:rPr>
          <w:rFonts w:hint="eastAsia" w:asciiTheme="minorEastAsia" w:hAnsiTheme="minorEastAsia" w:eastAsiaTheme="minorEastAsia" w:cstheme="minorEastAsia"/>
          <w:color w:val="231F20"/>
          <w:sz w:val="24"/>
          <w:szCs w:val="24"/>
          <w:lang w:val="en-US"/>
        </w:rPr>
        <w:t>won’t.</w:t>
      </w:r>
      <w:r>
        <w:rPr>
          <w:rFonts w:hint="eastAsia" w:asciiTheme="minorEastAsia" w:hAnsiTheme="minorEastAsia" w:eastAsiaTheme="minorEastAsia" w:cstheme="minorEastAsia"/>
          <w:color w:val="231F20"/>
          <w:sz w:val="24"/>
          <w:szCs w:val="24"/>
          <w:lang w:val="en-US"/>
        </w:rPr>
        <w:tab/>
      </w:r>
      <w:r>
        <w:rPr>
          <w:rFonts w:hint="eastAsia" w:asciiTheme="minorEastAsia" w:hAnsiTheme="minorEastAsia" w:eastAsiaTheme="minorEastAsia" w:cstheme="minorEastAsia"/>
          <w:color w:val="231F20"/>
          <w:sz w:val="24"/>
          <w:szCs w:val="24"/>
          <w:lang w:val="en-US"/>
        </w:rPr>
        <w:t xml:space="preserve">C. </w:t>
      </w:r>
      <w:r>
        <w:rPr>
          <w:rFonts w:hint="eastAsia" w:asciiTheme="minorEastAsia" w:hAnsiTheme="minorEastAsia" w:eastAsiaTheme="minorEastAsia" w:cstheme="minorEastAsia"/>
          <w:color w:val="231F20"/>
          <w:spacing w:val="-6"/>
          <w:sz w:val="24"/>
          <w:szCs w:val="24"/>
          <w:lang w:val="en-US"/>
        </w:rPr>
        <w:t>Yes,</w:t>
      </w:r>
      <w:r>
        <w:rPr>
          <w:rFonts w:hint="eastAsia" w:asciiTheme="minorEastAsia" w:hAnsiTheme="minorEastAsia" w:eastAsiaTheme="minorEastAsia" w:cstheme="minorEastAsia"/>
          <w:color w:val="231F20"/>
          <w:spacing w:val="-8"/>
          <w:sz w:val="24"/>
          <w:szCs w:val="24"/>
          <w:lang w:val="en-US"/>
        </w:rPr>
        <w:t xml:space="preserve"> </w:t>
      </w:r>
      <w:r>
        <w:rPr>
          <w:rFonts w:hint="eastAsia" w:asciiTheme="minorEastAsia" w:hAnsiTheme="minorEastAsia" w:eastAsiaTheme="minorEastAsia" w:cstheme="minorEastAsia"/>
          <w:color w:val="231F20"/>
          <w:sz w:val="24"/>
          <w:szCs w:val="24"/>
          <w:lang w:val="en-US"/>
        </w:rPr>
        <w:t>sometimes.</w:t>
      </w:r>
    </w:p>
    <w:p>
      <w:pPr>
        <w:pStyle w:val="4"/>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lang w:val="en-US"/>
        </w:rPr>
      </w:pPr>
    </w:p>
    <w:p>
      <w:pPr>
        <w:pStyle w:val="24"/>
        <w:keepNext w:val="0"/>
        <w:keepLines w:val="0"/>
        <w:pageBreakBefore w:val="0"/>
        <w:widowControl w:val="0"/>
        <w:kinsoku/>
        <w:wordWrap/>
        <w:overflowPunct/>
        <w:topLinePunct w:val="0"/>
        <w:autoSpaceDE/>
        <w:autoSpaceDN/>
        <w:bidi w:val="0"/>
        <w:adjustRightInd/>
        <w:snapToGrid/>
        <w:spacing w:line="312" w:lineRule="auto"/>
        <w:ind w:left="2883"/>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语言知识运用部分（共</w:t>
      </w:r>
      <w:r>
        <w:rPr>
          <w:rFonts w:hint="eastAsia" w:asciiTheme="minorEastAsia" w:hAnsiTheme="minorEastAsia" w:eastAsiaTheme="minorEastAsia" w:cstheme="minorEastAsia"/>
          <w:color w:val="231F20"/>
          <w:sz w:val="24"/>
          <w:szCs w:val="24"/>
        </w:rPr>
        <w:t xml:space="preserve"> 75 </w:t>
      </w:r>
      <w:r>
        <w:rPr>
          <w:rFonts w:hint="eastAsia" w:asciiTheme="minorEastAsia" w:hAnsiTheme="minorEastAsia" w:eastAsiaTheme="minorEastAsia" w:cstheme="minorEastAsia"/>
          <w:color w:val="231F20"/>
          <w:sz w:val="24"/>
          <w:szCs w:val="24"/>
        </w:rPr>
        <w:t>分）</w:t>
      </w:r>
    </w:p>
    <w:p>
      <w:pPr>
        <w:pStyle w:val="21"/>
        <w:keepNext w:val="0"/>
        <w:keepLines w:val="0"/>
        <w:pageBreakBefore w:val="0"/>
        <w:widowControl w:val="0"/>
        <w:numPr>
          <w:ilvl w:val="0"/>
          <w:numId w:val="1"/>
        </w:numPr>
        <w:tabs>
          <w:tab w:val="left" w:pos="787"/>
        </w:tabs>
        <w:kinsoku/>
        <w:wordWrap/>
        <w:overflowPunct/>
        <w:topLinePunct w:val="0"/>
        <w:autoSpaceDE/>
        <w:autoSpaceDN/>
        <w:bidi w:val="0"/>
        <w:adjustRightInd/>
        <w:snapToGrid/>
        <w:spacing w:before="196" w:line="312" w:lineRule="auto"/>
        <w:ind w:left="786" w:hanging="244"/>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单项选择（</w:t>
      </w:r>
      <w:r>
        <w:rPr>
          <w:rFonts w:hint="eastAsia" w:asciiTheme="minorEastAsia" w:hAnsiTheme="minorEastAsia" w:eastAsiaTheme="minorEastAsia" w:cstheme="minorEastAsia"/>
          <w:color w:val="231F20"/>
          <w:spacing w:val="-4"/>
          <w:sz w:val="24"/>
          <w:szCs w:val="24"/>
        </w:rPr>
        <w:t xml:space="preserve">共 </w:t>
      </w:r>
      <w:r>
        <w:rPr>
          <w:rFonts w:hint="eastAsia" w:asciiTheme="minorEastAsia" w:hAnsiTheme="minorEastAsia" w:eastAsiaTheme="minorEastAsia" w:cstheme="minorEastAsia"/>
          <w:color w:val="231F20"/>
          <w:sz w:val="24"/>
          <w:szCs w:val="24"/>
        </w:rPr>
        <w:t>15</w:t>
      </w:r>
      <w:r>
        <w:rPr>
          <w:rFonts w:hint="eastAsia" w:asciiTheme="minorEastAsia" w:hAnsiTheme="minorEastAsia" w:eastAsiaTheme="minorEastAsia" w:cstheme="minorEastAsia"/>
          <w:color w:val="231F20"/>
          <w:spacing w:val="-3"/>
          <w:sz w:val="24"/>
          <w:szCs w:val="24"/>
        </w:rPr>
        <w:t xml:space="preserve"> 小题；每小题 </w:t>
      </w:r>
      <w:r>
        <w:rPr>
          <w:rFonts w:hint="eastAsia" w:asciiTheme="minorEastAsia" w:hAnsiTheme="minorEastAsia" w:eastAsiaTheme="minorEastAsia" w:cstheme="minorEastAsia"/>
          <w:color w:val="231F20"/>
          <w:sz w:val="24"/>
          <w:szCs w:val="24"/>
        </w:rPr>
        <w:t>1</w:t>
      </w:r>
      <w:r>
        <w:rPr>
          <w:rFonts w:hint="eastAsia" w:asciiTheme="minorEastAsia" w:hAnsiTheme="minorEastAsia" w:eastAsiaTheme="minorEastAsia" w:cstheme="minorEastAsia"/>
          <w:color w:val="231F20"/>
          <w:spacing w:val="-3"/>
          <w:sz w:val="24"/>
          <w:szCs w:val="24"/>
        </w:rPr>
        <w:t xml:space="preserve"> 分，满分 </w:t>
      </w:r>
      <w:r>
        <w:rPr>
          <w:rFonts w:hint="eastAsia" w:asciiTheme="minorEastAsia" w:hAnsiTheme="minorEastAsia" w:eastAsiaTheme="minorEastAsia" w:cstheme="minorEastAsia"/>
          <w:color w:val="231F20"/>
          <w:sz w:val="24"/>
          <w:szCs w:val="24"/>
        </w:rPr>
        <w:t>15</w:t>
      </w:r>
      <w:r>
        <w:rPr>
          <w:rFonts w:hint="eastAsia" w:asciiTheme="minorEastAsia" w:hAnsiTheme="minorEastAsia" w:eastAsiaTheme="minorEastAsia" w:cstheme="minorEastAsia"/>
          <w:color w:val="231F20"/>
          <w:spacing w:val="-3"/>
          <w:sz w:val="24"/>
          <w:szCs w:val="24"/>
        </w:rPr>
        <w:t xml:space="preserve"> 分</w:t>
      </w:r>
      <w:r>
        <w:rPr>
          <w:rFonts w:hint="eastAsia" w:asciiTheme="minorEastAsia" w:hAnsiTheme="minorEastAsia" w:eastAsiaTheme="minorEastAsia" w:cstheme="minorEastAsia"/>
          <w:color w:val="231F20"/>
          <w:sz w:val="24"/>
          <w:szCs w:val="24"/>
        </w:rPr>
        <w:t>）</w:t>
      </w:r>
    </w:p>
    <w:p>
      <w:pPr>
        <w:pStyle w:val="4"/>
        <w:keepNext w:val="0"/>
        <w:keepLines w:val="0"/>
        <w:pageBreakBefore w:val="0"/>
        <w:widowControl w:val="0"/>
        <w:kinsoku/>
        <w:wordWrap/>
        <w:overflowPunct/>
        <w:topLinePunct w:val="0"/>
        <w:autoSpaceDE/>
        <w:autoSpaceDN/>
        <w:bidi w:val="0"/>
        <w:adjustRightInd/>
        <w:snapToGrid/>
        <w:spacing w:line="312" w:lineRule="auto"/>
        <w:ind w:left="825"/>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从下面各题所给的 A、B、C、D 四个选项中，选出一个可以填入空白处的最佳选项。</w:t>
      </w:r>
    </w:p>
    <w:p>
      <w:pPr>
        <w:pStyle w:val="21"/>
        <w:keepNext w:val="0"/>
        <w:keepLines w:val="0"/>
        <w:pageBreakBefore w:val="0"/>
        <w:widowControl w:val="0"/>
        <w:numPr>
          <w:ilvl w:val="0"/>
          <w:numId w:val="2"/>
        </w:numPr>
        <w:tabs>
          <w:tab w:val="left" w:pos="1126"/>
          <w:tab w:val="left" w:pos="2653"/>
          <w:tab w:val="left" w:pos="6040"/>
        </w:tabs>
        <w:kinsoku/>
        <w:wordWrap/>
        <w:overflowPunct/>
        <w:topLinePunct w:val="0"/>
        <w:autoSpaceDE/>
        <w:autoSpaceDN/>
        <w:bidi w:val="0"/>
        <w:adjustRightInd/>
        <w:snapToGrid/>
        <w:spacing w:before="51" w:line="312" w:lineRule="auto"/>
        <w:ind w:left="1125" w:hanging="300"/>
        <w:textAlignment w:val="auto"/>
        <w:rPr>
          <w:rFonts w:hint="eastAsia" w:asciiTheme="minorEastAsia" w:hAnsiTheme="minorEastAsia" w:eastAsiaTheme="minorEastAsia" w:cstheme="minorEastAsia"/>
          <w:color w:val="231F20"/>
          <w:sz w:val="24"/>
          <w:szCs w:val="24"/>
          <w:lang w:val="en-US"/>
        </w:rPr>
      </w:pPr>
      <w:r>
        <w:rPr>
          <w:rFonts w:hint="eastAsia" w:asciiTheme="minorEastAsia" w:hAnsiTheme="minorEastAsia" w:eastAsiaTheme="minorEastAsia" w:cstheme="minorEastAsia"/>
          <w:color w:val="231F20"/>
          <w:sz w:val="24"/>
          <w:szCs w:val="24"/>
          <w:lang w:val="en-US"/>
        </w:rPr>
        <w:t>Steve</w:t>
      </w:r>
      <w:r>
        <w:rPr>
          <w:rFonts w:hint="eastAsia" w:asciiTheme="minorEastAsia" w:hAnsiTheme="minorEastAsia" w:eastAsiaTheme="minorEastAsia" w:cstheme="minorEastAsia"/>
          <w:color w:val="231F20"/>
          <w:spacing w:val="-2"/>
          <w:sz w:val="24"/>
          <w:szCs w:val="24"/>
          <w:lang w:val="en-US"/>
        </w:rPr>
        <w:t xml:space="preserve"> </w:t>
      </w:r>
      <w:r>
        <w:rPr>
          <w:rFonts w:hint="eastAsia" w:asciiTheme="minorEastAsia" w:hAnsiTheme="minorEastAsia" w:eastAsiaTheme="minorEastAsia" w:cstheme="minorEastAsia"/>
          <w:color w:val="231F20"/>
          <w:sz w:val="24"/>
          <w:szCs w:val="24"/>
          <w:lang w:val="en-US"/>
        </w:rPr>
        <w:t>lives</w:t>
      </w:r>
      <w:r>
        <w:rPr>
          <w:rFonts w:hint="eastAsia" w:asciiTheme="minorEastAsia" w:hAnsiTheme="minorEastAsia" w:eastAsiaTheme="minorEastAsia" w:cstheme="minorEastAsia"/>
          <w:color w:val="231F20"/>
          <w:spacing w:val="-1"/>
          <w:sz w:val="24"/>
          <w:szCs w:val="24"/>
          <w:lang w:val="en-US"/>
        </w:rPr>
        <w:t xml:space="preserve"> </w:t>
      </w:r>
      <w:r>
        <w:rPr>
          <w:rFonts w:hint="eastAsia" w:asciiTheme="minorEastAsia" w:hAnsiTheme="minorEastAsia" w:eastAsiaTheme="minorEastAsia" w:cstheme="minorEastAsia"/>
          <w:color w:val="231F20"/>
          <w:sz w:val="24"/>
          <w:szCs w:val="24"/>
          <w:lang w:val="en-US"/>
        </w:rPr>
        <w:t>in</w:t>
      </w:r>
      <w:r>
        <w:rPr>
          <w:rFonts w:hint="eastAsia" w:asciiTheme="minorEastAsia" w:hAnsiTheme="minorEastAsia" w:eastAsiaTheme="minorEastAsia" w:cstheme="minorEastAsia"/>
          <w:color w:val="231F20"/>
          <w:sz w:val="24"/>
          <w:szCs w:val="24"/>
          <w:u w:val="single" w:color="221E1F"/>
          <w:lang w:val="en-US"/>
        </w:rPr>
        <w:t xml:space="preserve"> </w:t>
      </w:r>
      <w:r>
        <w:rPr>
          <w:rFonts w:hint="eastAsia" w:asciiTheme="minorEastAsia" w:hAnsiTheme="minorEastAsia" w:eastAsiaTheme="minorEastAsia" w:cstheme="minorEastAsia"/>
          <w:color w:val="231F20"/>
          <w:sz w:val="24"/>
          <w:szCs w:val="24"/>
          <w:u w:val="single" w:color="221E1F"/>
          <w:lang w:val="en-US"/>
        </w:rPr>
        <w:tab/>
      </w:r>
      <w:r>
        <w:rPr>
          <w:rFonts w:hint="eastAsia" w:asciiTheme="minorEastAsia" w:hAnsiTheme="minorEastAsia" w:eastAsiaTheme="minorEastAsia" w:cstheme="minorEastAsia"/>
          <w:color w:val="231F20"/>
          <w:sz w:val="24"/>
          <w:szCs w:val="24"/>
          <w:lang w:val="en-US"/>
        </w:rPr>
        <w:t>European country, and he</w:t>
      </w:r>
      <w:r>
        <w:rPr>
          <w:rFonts w:hint="eastAsia" w:asciiTheme="minorEastAsia" w:hAnsiTheme="minorEastAsia" w:eastAsiaTheme="minorEastAsia" w:cstheme="minorEastAsia"/>
          <w:color w:val="231F20"/>
          <w:spacing w:val="-8"/>
          <w:sz w:val="24"/>
          <w:szCs w:val="24"/>
          <w:lang w:val="en-US"/>
        </w:rPr>
        <w:t xml:space="preserve"> </w:t>
      </w:r>
      <w:r>
        <w:rPr>
          <w:rFonts w:hint="eastAsia" w:asciiTheme="minorEastAsia" w:hAnsiTheme="minorEastAsia" w:eastAsiaTheme="minorEastAsia" w:cstheme="minorEastAsia"/>
          <w:color w:val="231F20"/>
          <w:sz w:val="24"/>
          <w:szCs w:val="24"/>
          <w:lang w:val="en-US"/>
        </w:rPr>
        <w:t>teaches</w:t>
      </w:r>
      <w:r>
        <w:rPr>
          <w:rFonts w:hint="eastAsia" w:asciiTheme="minorEastAsia" w:hAnsiTheme="minorEastAsia" w:eastAsiaTheme="minorEastAsia" w:cstheme="minorEastAsia"/>
          <w:color w:val="231F20"/>
          <w:spacing w:val="-2"/>
          <w:sz w:val="24"/>
          <w:szCs w:val="24"/>
          <w:lang w:val="en-US"/>
        </w:rPr>
        <w:t xml:space="preserve"> </w:t>
      </w:r>
      <w:r>
        <w:rPr>
          <w:rFonts w:hint="eastAsia" w:asciiTheme="minorEastAsia" w:hAnsiTheme="minorEastAsia" w:eastAsiaTheme="minorEastAsia" w:cstheme="minorEastAsia"/>
          <w:color w:val="231F20"/>
          <w:sz w:val="24"/>
          <w:szCs w:val="24"/>
          <w:lang w:val="en-US"/>
        </w:rPr>
        <w:t>in</w:t>
      </w:r>
      <w:r>
        <w:rPr>
          <w:rFonts w:hint="eastAsia" w:asciiTheme="minorEastAsia" w:hAnsiTheme="minorEastAsia" w:eastAsiaTheme="minorEastAsia" w:cstheme="minorEastAsia"/>
          <w:color w:val="231F20"/>
          <w:sz w:val="24"/>
          <w:szCs w:val="24"/>
          <w:u w:val="single" w:color="221E1F"/>
          <w:lang w:val="en-US"/>
        </w:rPr>
        <w:t xml:space="preserve"> </w:t>
      </w:r>
      <w:r>
        <w:rPr>
          <w:rFonts w:hint="eastAsia" w:asciiTheme="minorEastAsia" w:hAnsiTheme="minorEastAsia" w:eastAsiaTheme="minorEastAsia" w:cstheme="minorEastAsia"/>
          <w:color w:val="231F20"/>
          <w:sz w:val="24"/>
          <w:szCs w:val="24"/>
          <w:u w:val="single" w:color="221E1F"/>
          <w:lang w:val="en-US"/>
        </w:rPr>
        <w:tab/>
      </w:r>
      <w:r>
        <w:rPr>
          <w:rFonts w:hint="eastAsia" w:asciiTheme="minorEastAsia" w:hAnsiTheme="minorEastAsia" w:eastAsiaTheme="minorEastAsia" w:cstheme="minorEastAsia"/>
          <w:color w:val="231F20"/>
          <w:sz w:val="24"/>
          <w:szCs w:val="24"/>
          <w:lang w:val="en-US"/>
        </w:rPr>
        <w:t>university there.</w:t>
      </w:r>
    </w:p>
    <w:p>
      <w:pPr>
        <w:pStyle w:val="4"/>
        <w:keepNext w:val="0"/>
        <w:keepLines w:val="0"/>
        <w:pageBreakBefore w:val="0"/>
        <w:widowControl w:val="0"/>
        <w:tabs>
          <w:tab w:val="left" w:pos="3002"/>
          <w:tab w:val="left" w:pos="4862"/>
          <w:tab w:val="left" w:pos="6502"/>
        </w:tabs>
        <w:kinsoku/>
        <w:wordWrap/>
        <w:overflowPunct/>
        <w:topLinePunct w:val="0"/>
        <w:autoSpaceDE/>
        <w:autoSpaceDN/>
        <w:bidi w:val="0"/>
        <w:adjustRightInd/>
        <w:snapToGrid/>
        <w:spacing w:before="30" w:line="312" w:lineRule="auto"/>
        <w:ind w:left="1137"/>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lang w:val="en-US"/>
        </w:rPr>
        <w:t>A.</w:t>
      </w:r>
      <w:r>
        <w:rPr>
          <w:rFonts w:hint="eastAsia" w:asciiTheme="minorEastAsia" w:hAnsiTheme="minorEastAsia" w:eastAsiaTheme="minorEastAsia" w:cstheme="minorEastAsia"/>
          <w:color w:val="231F20"/>
          <w:spacing w:val="-2"/>
          <w:sz w:val="24"/>
          <w:szCs w:val="24"/>
          <w:lang w:val="en-US"/>
        </w:rPr>
        <w:t xml:space="preserve"> </w:t>
      </w:r>
      <w:r>
        <w:rPr>
          <w:rFonts w:hint="eastAsia" w:asciiTheme="minorEastAsia" w:hAnsiTheme="minorEastAsia" w:eastAsiaTheme="minorEastAsia" w:cstheme="minorEastAsia"/>
          <w:color w:val="231F20"/>
          <w:sz w:val="24"/>
          <w:szCs w:val="24"/>
          <w:lang w:val="en-US"/>
        </w:rPr>
        <w:t>an; a</w:t>
      </w:r>
      <w:r>
        <w:rPr>
          <w:rFonts w:hint="eastAsia" w:asciiTheme="minorEastAsia" w:hAnsiTheme="minorEastAsia" w:eastAsiaTheme="minorEastAsia" w:cstheme="minorEastAsia"/>
          <w:color w:val="231F20"/>
          <w:sz w:val="24"/>
          <w:szCs w:val="24"/>
          <w:lang w:val="en-US"/>
        </w:rPr>
        <w:tab/>
      </w:r>
      <w:r>
        <w:rPr>
          <w:rFonts w:hint="eastAsia" w:asciiTheme="minorEastAsia" w:hAnsiTheme="minorEastAsia" w:eastAsiaTheme="minorEastAsia" w:cstheme="minorEastAsia"/>
          <w:color w:val="231F20"/>
          <w:sz w:val="24"/>
          <w:szCs w:val="24"/>
          <w:lang w:val="en-US"/>
        </w:rPr>
        <w:t>B. an; the</w:t>
      </w:r>
      <w:r>
        <w:rPr>
          <w:rFonts w:hint="eastAsia" w:asciiTheme="minorEastAsia" w:hAnsiTheme="minorEastAsia" w:eastAsiaTheme="minorEastAsia" w:cstheme="minorEastAsia"/>
          <w:color w:val="231F20"/>
          <w:sz w:val="24"/>
          <w:szCs w:val="24"/>
          <w:lang w:val="en-US"/>
        </w:rPr>
        <w:tab/>
      </w:r>
      <w:r>
        <w:rPr>
          <w:rFonts w:hint="eastAsia" w:asciiTheme="minorEastAsia" w:hAnsiTheme="minorEastAsia" w:eastAsiaTheme="minorEastAsia" w:cstheme="minorEastAsia"/>
          <w:color w:val="231F20"/>
          <w:sz w:val="24"/>
          <w:szCs w:val="24"/>
          <w:lang w:val="en-US"/>
        </w:rPr>
        <w:t>C. a; a</w:t>
      </w:r>
      <w:r>
        <w:rPr>
          <w:rFonts w:hint="eastAsia" w:asciiTheme="minorEastAsia" w:hAnsiTheme="minorEastAsia" w:eastAsiaTheme="minorEastAsia" w:cstheme="minorEastAsia"/>
          <w:color w:val="231F20"/>
          <w:sz w:val="24"/>
          <w:szCs w:val="24"/>
          <w:lang w:val="en-US"/>
        </w:rPr>
        <w:tab/>
      </w:r>
      <w:r>
        <w:rPr>
          <w:rFonts w:hint="eastAsia" w:asciiTheme="minorEastAsia" w:hAnsiTheme="minorEastAsia" w:eastAsiaTheme="minorEastAsia" w:cstheme="minorEastAsia"/>
          <w:color w:val="231F20"/>
          <w:sz w:val="24"/>
          <w:szCs w:val="24"/>
          <w:lang w:val="en-US"/>
        </w:rPr>
        <w:t>D. a;</w:t>
      </w:r>
      <w:r>
        <w:rPr>
          <w:rFonts w:hint="eastAsia" w:asciiTheme="minorEastAsia" w:hAnsiTheme="minorEastAsia" w:eastAsiaTheme="minorEastAsia" w:cstheme="minorEastAsia"/>
          <w:color w:val="231F20"/>
          <w:spacing w:val="-1"/>
          <w:sz w:val="24"/>
          <w:szCs w:val="24"/>
          <w:lang w:val="en-US"/>
        </w:rPr>
        <w:t xml:space="preserve"> </w:t>
      </w:r>
      <w:r>
        <w:rPr>
          <w:rFonts w:hint="eastAsia" w:asciiTheme="minorEastAsia" w:hAnsiTheme="minorEastAsia" w:eastAsiaTheme="minorEastAsia" w:cstheme="minorEastAsia"/>
          <w:color w:val="231F20"/>
          <w:sz w:val="24"/>
          <w:szCs w:val="24"/>
          <w:lang w:val="en-US"/>
        </w:rPr>
        <w:t>an</w:t>
      </w:r>
    </w:p>
    <w:p>
      <w:pPr>
        <w:pStyle w:val="21"/>
        <w:keepNext w:val="0"/>
        <w:keepLines w:val="0"/>
        <w:pageBreakBefore w:val="0"/>
        <w:widowControl w:val="0"/>
        <w:numPr>
          <w:ilvl w:val="0"/>
          <w:numId w:val="2"/>
        </w:numPr>
        <w:tabs>
          <w:tab w:val="left" w:pos="1139"/>
          <w:tab w:val="left" w:pos="6196"/>
          <w:tab w:val="left" w:pos="7485"/>
        </w:tabs>
        <w:kinsoku/>
        <w:wordWrap/>
        <w:overflowPunct/>
        <w:topLinePunct w:val="0"/>
        <w:autoSpaceDE/>
        <w:autoSpaceDN/>
        <w:bidi w:val="0"/>
        <w:adjustRightInd/>
        <w:snapToGrid/>
        <w:spacing w:before="30" w:line="312" w:lineRule="auto"/>
        <w:ind w:left="1166" w:right="640" w:hanging="341"/>
        <w:textAlignment w:val="auto"/>
        <w:rPr>
          <w:rFonts w:hint="eastAsia" w:asciiTheme="minorEastAsia" w:hAnsiTheme="minorEastAsia" w:eastAsiaTheme="minorEastAsia" w:cstheme="minorEastAsia"/>
          <w:color w:val="231F20"/>
          <w:sz w:val="24"/>
          <w:szCs w:val="24"/>
        </w:rPr>
      </w:pPr>
      <w:r>
        <w:rPr>
          <w:rFonts w:hint="eastAsia" w:asciiTheme="minorEastAsia" w:hAnsiTheme="minorEastAsia" w:eastAsiaTheme="minorEastAsia" w:cstheme="minorEastAsia"/>
          <w:color w:val="231F20"/>
          <w:sz w:val="24"/>
          <w:szCs w:val="24"/>
          <w:lang w:val="en-US"/>
        </w:rPr>
        <w:t>Most</w:t>
      </w:r>
      <w:r>
        <w:rPr>
          <w:rFonts w:hint="eastAsia" w:asciiTheme="minorEastAsia" w:hAnsiTheme="minorEastAsia" w:eastAsiaTheme="minorEastAsia" w:cstheme="minorEastAsia"/>
          <w:color w:val="231F20"/>
          <w:spacing w:val="11"/>
          <w:sz w:val="24"/>
          <w:szCs w:val="24"/>
          <w:lang w:val="en-US"/>
        </w:rPr>
        <w:t xml:space="preserve"> </w:t>
      </w:r>
      <w:r>
        <w:rPr>
          <w:rFonts w:hint="eastAsia" w:asciiTheme="minorEastAsia" w:hAnsiTheme="minorEastAsia" w:eastAsiaTheme="minorEastAsia" w:cstheme="minorEastAsia"/>
          <w:color w:val="231F20"/>
          <w:sz w:val="24"/>
          <w:szCs w:val="24"/>
          <w:lang w:val="en-US"/>
        </w:rPr>
        <w:t>of</w:t>
      </w:r>
      <w:r>
        <w:rPr>
          <w:rFonts w:hint="eastAsia" w:asciiTheme="minorEastAsia" w:hAnsiTheme="minorEastAsia" w:eastAsiaTheme="minorEastAsia" w:cstheme="minorEastAsia"/>
          <w:color w:val="231F20"/>
          <w:spacing w:val="12"/>
          <w:sz w:val="24"/>
          <w:szCs w:val="24"/>
          <w:lang w:val="en-US"/>
        </w:rPr>
        <w:t xml:space="preserve"> </w:t>
      </w:r>
      <w:r>
        <w:rPr>
          <w:rFonts w:hint="eastAsia" w:asciiTheme="minorEastAsia" w:hAnsiTheme="minorEastAsia" w:eastAsiaTheme="minorEastAsia" w:cstheme="minorEastAsia"/>
          <w:color w:val="231F20"/>
          <w:sz w:val="24"/>
          <w:szCs w:val="24"/>
          <w:lang w:val="en-US"/>
        </w:rPr>
        <w:t>the</w:t>
      </w:r>
      <w:r>
        <w:rPr>
          <w:rFonts w:hint="eastAsia" w:asciiTheme="minorEastAsia" w:hAnsiTheme="minorEastAsia" w:eastAsiaTheme="minorEastAsia" w:cstheme="minorEastAsia"/>
          <w:color w:val="231F20"/>
          <w:spacing w:val="11"/>
          <w:sz w:val="24"/>
          <w:szCs w:val="24"/>
          <w:lang w:val="en-US"/>
        </w:rPr>
        <w:t xml:space="preserve"> </w:t>
      </w:r>
      <w:r>
        <w:rPr>
          <w:rFonts w:hint="eastAsia" w:asciiTheme="minorEastAsia" w:hAnsiTheme="minorEastAsia" w:eastAsiaTheme="minorEastAsia" w:cstheme="minorEastAsia"/>
          <w:color w:val="231F20"/>
          <w:sz w:val="24"/>
          <w:szCs w:val="24"/>
          <w:lang w:val="en-US"/>
        </w:rPr>
        <w:t>villagers</w:t>
      </w:r>
      <w:r>
        <w:rPr>
          <w:rFonts w:hint="eastAsia" w:asciiTheme="minorEastAsia" w:hAnsiTheme="minorEastAsia" w:eastAsiaTheme="minorEastAsia" w:cstheme="minorEastAsia"/>
          <w:color w:val="231F20"/>
          <w:spacing w:val="12"/>
          <w:sz w:val="24"/>
          <w:szCs w:val="24"/>
          <w:lang w:val="en-US"/>
        </w:rPr>
        <w:t xml:space="preserve"> </w:t>
      </w:r>
      <w:r>
        <w:rPr>
          <w:rFonts w:hint="eastAsia" w:asciiTheme="minorEastAsia" w:hAnsiTheme="minorEastAsia" w:eastAsiaTheme="minorEastAsia" w:cstheme="minorEastAsia"/>
          <w:color w:val="231F20"/>
          <w:sz w:val="24"/>
          <w:szCs w:val="24"/>
          <w:lang w:val="en-US"/>
        </w:rPr>
        <w:t>took</w:t>
      </w:r>
      <w:r>
        <w:rPr>
          <w:rFonts w:hint="eastAsia" w:asciiTheme="minorEastAsia" w:hAnsiTheme="minorEastAsia" w:eastAsiaTheme="minorEastAsia" w:cstheme="minorEastAsia"/>
          <w:color w:val="231F20"/>
          <w:spacing w:val="11"/>
          <w:sz w:val="24"/>
          <w:szCs w:val="24"/>
          <w:lang w:val="en-US"/>
        </w:rPr>
        <w:t xml:space="preserve"> </w:t>
      </w:r>
      <w:r>
        <w:rPr>
          <w:rFonts w:hint="eastAsia" w:asciiTheme="minorEastAsia" w:hAnsiTheme="minorEastAsia" w:eastAsiaTheme="minorEastAsia" w:cstheme="minorEastAsia"/>
          <w:color w:val="231F20"/>
          <w:sz w:val="24"/>
          <w:szCs w:val="24"/>
          <w:lang w:val="en-US"/>
        </w:rPr>
        <w:t>part</w:t>
      </w:r>
      <w:r>
        <w:rPr>
          <w:rFonts w:hint="eastAsia" w:asciiTheme="minorEastAsia" w:hAnsiTheme="minorEastAsia" w:eastAsiaTheme="minorEastAsia" w:cstheme="minorEastAsia"/>
          <w:color w:val="231F20"/>
          <w:spacing w:val="11"/>
          <w:sz w:val="24"/>
          <w:szCs w:val="24"/>
          <w:lang w:val="en-US"/>
        </w:rPr>
        <w:t xml:space="preserve"> </w:t>
      </w:r>
      <w:r>
        <w:rPr>
          <w:rFonts w:hint="eastAsia" w:asciiTheme="minorEastAsia" w:hAnsiTheme="minorEastAsia" w:eastAsiaTheme="minorEastAsia" w:cstheme="minorEastAsia"/>
          <w:color w:val="231F20"/>
          <w:sz w:val="24"/>
          <w:szCs w:val="24"/>
          <w:lang w:val="en-US"/>
        </w:rPr>
        <w:t>in</w:t>
      </w:r>
      <w:r>
        <w:rPr>
          <w:rFonts w:hint="eastAsia" w:asciiTheme="minorEastAsia" w:hAnsiTheme="minorEastAsia" w:eastAsiaTheme="minorEastAsia" w:cstheme="minorEastAsia"/>
          <w:color w:val="231F20"/>
          <w:spacing w:val="12"/>
          <w:sz w:val="24"/>
          <w:szCs w:val="24"/>
          <w:lang w:val="en-US"/>
        </w:rPr>
        <w:t xml:space="preserve"> </w:t>
      </w:r>
      <w:r>
        <w:rPr>
          <w:rFonts w:hint="eastAsia" w:asciiTheme="minorEastAsia" w:hAnsiTheme="minorEastAsia" w:eastAsiaTheme="minorEastAsia" w:cstheme="minorEastAsia"/>
          <w:color w:val="231F20"/>
          <w:sz w:val="24"/>
          <w:szCs w:val="24"/>
          <w:lang w:val="en-US"/>
        </w:rPr>
        <w:t>the</w:t>
      </w:r>
      <w:r>
        <w:rPr>
          <w:rFonts w:hint="eastAsia" w:asciiTheme="minorEastAsia" w:hAnsiTheme="minorEastAsia" w:eastAsiaTheme="minorEastAsia" w:cstheme="minorEastAsia"/>
          <w:color w:val="231F20"/>
          <w:spacing w:val="11"/>
          <w:sz w:val="24"/>
          <w:szCs w:val="24"/>
          <w:lang w:val="en-US"/>
        </w:rPr>
        <w:t xml:space="preserve"> </w:t>
      </w:r>
      <w:r>
        <w:rPr>
          <w:rFonts w:hint="eastAsia" w:asciiTheme="minorEastAsia" w:hAnsiTheme="minorEastAsia" w:eastAsiaTheme="minorEastAsia" w:cstheme="minorEastAsia"/>
          <w:color w:val="231F20"/>
          <w:sz w:val="24"/>
          <w:szCs w:val="24"/>
          <w:lang w:val="en-US"/>
        </w:rPr>
        <w:t>Dragon</w:t>
      </w:r>
      <w:r>
        <w:rPr>
          <w:rFonts w:hint="eastAsia" w:asciiTheme="minorEastAsia" w:hAnsiTheme="minorEastAsia" w:eastAsiaTheme="minorEastAsia" w:cstheme="minorEastAsia"/>
          <w:color w:val="231F20"/>
          <w:spacing w:val="11"/>
          <w:sz w:val="24"/>
          <w:szCs w:val="24"/>
          <w:lang w:val="en-US"/>
        </w:rPr>
        <w:t xml:space="preserve"> </w:t>
      </w:r>
      <w:r>
        <w:rPr>
          <w:rFonts w:hint="eastAsia" w:asciiTheme="minorEastAsia" w:hAnsiTheme="minorEastAsia" w:eastAsiaTheme="minorEastAsia" w:cstheme="minorEastAsia"/>
          <w:color w:val="231F20"/>
          <w:sz w:val="24"/>
          <w:szCs w:val="24"/>
          <w:lang w:val="en-US"/>
        </w:rPr>
        <w:t>Boat</w:t>
      </w:r>
      <w:r>
        <w:rPr>
          <w:rFonts w:hint="eastAsia" w:asciiTheme="minorEastAsia" w:hAnsiTheme="minorEastAsia" w:eastAsiaTheme="minorEastAsia" w:cstheme="minorEastAsia"/>
          <w:color w:val="231F20"/>
          <w:spacing w:val="12"/>
          <w:sz w:val="24"/>
          <w:szCs w:val="24"/>
          <w:lang w:val="en-US"/>
        </w:rPr>
        <w:t xml:space="preserve"> </w:t>
      </w:r>
      <w:r>
        <w:rPr>
          <w:rFonts w:hint="eastAsia" w:asciiTheme="minorEastAsia" w:hAnsiTheme="minorEastAsia" w:eastAsiaTheme="minorEastAsia" w:cstheme="minorEastAsia"/>
          <w:color w:val="231F20"/>
          <w:sz w:val="24"/>
          <w:szCs w:val="24"/>
          <w:lang w:val="en-US"/>
        </w:rPr>
        <w:t>races</w:t>
      </w:r>
      <w:r>
        <w:rPr>
          <w:rFonts w:hint="eastAsia" w:asciiTheme="minorEastAsia" w:hAnsiTheme="minorEastAsia" w:eastAsiaTheme="minorEastAsia" w:cstheme="minorEastAsia"/>
          <w:color w:val="231F20"/>
          <w:sz w:val="24"/>
          <w:szCs w:val="24"/>
          <w:u w:val="single" w:color="221E1F"/>
          <w:lang w:val="en-US"/>
        </w:rPr>
        <w:t xml:space="preserve"> </w:t>
      </w:r>
      <w:r>
        <w:rPr>
          <w:rFonts w:hint="eastAsia" w:asciiTheme="minorEastAsia" w:hAnsiTheme="minorEastAsia" w:eastAsiaTheme="minorEastAsia" w:cstheme="minorEastAsia"/>
          <w:color w:val="231F20"/>
          <w:sz w:val="24"/>
          <w:szCs w:val="24"/>
          <w:u w:val="single" w:color="221E1F"/>
          <w:lang w:val="en-US"/>
        </w:rPr>
        <w:tab/>
      </w:r>
      <w:r>
        <w:rPr>
          <w:rFonts w:hint="eastAsia" w:asciiTheme="minorEastAsia" w:hAnsiTheme="minorEastAsia" w:eastAsiaTheme="minorEastAsia" w:cstheme="minorEastAsia"/>
          <w:color w:val="231F20"/>
          <w:sz w:val="24"/>
          <w:szCs w:val="24"/>
          <w:lang w:val="en-US"/>
        </w:rPr>
        <w:t>9:00</w:t>
      </w:r>
      <w:r>
        <w:rPr>
          <w:rFonts w:hint="eastAsia" w:asciiTheme="minorEastAsia" w:hAnsiTheme="minorEastAsia" w:eastAsiaTheme="minorEastAsia" w:cstheme="minorEastAsia"/>
          <w:color w:val="231F20"/>
          <w:spacing w:val="12"/>
          <w:sz w:val="24"/>
          <w:szCs w:val="24"/>
          <w:lang w:val="en-US"/>
        </w:rPr>
        <w:t xml:space="preserve"> </w:t>
      </w:r>
      <w:r>
        <w:rPr>
          <w:rFonts w:hint="eastAsia" w:asciiTheme="minorEastAsia" w:hAnsiTheme="minorEastAsia" w:eastAsiaTheme="minorEastAsia" w:cstheme="minorEastAsia"/>
          <w:color w:val="231F20"/>
          <w:sz w:val="24"/>
          <w:szCs w:val="24"/>
          <w:lang w:val="en-US"/>
        </w:rPr>
        <w:t>a.m.</w:t>
      </w:r>
      <w:r>
        <w:rPr>
          <w:rFonts w:hint="eastAsia" w:asciiTheme="minorEastAsia" w:hAnsiTheme="minorEastAsia" w:eastAsiaTheme="minorEastAsia" w:cstheme="minorEastAsia"/>
          <w:color w:val="231F20"/>
          <w:sz w:val="24"/>
          <w:szCs w:val="24"/>
          <w:u w:val="single" w:color="221E1F"/>
          <w:lang w:val="en-US"/>
        </w:rPr>
        <w:t xml:space="preserve"> </w:t>
      </w:r>
      <w:r>
        <w:rPr>
          <w:rFonts w:hint="eastAsia" w:asciiTheme="minorEastAsia" w:hAnsiTheme="minorEastAsia" w:eastAsiaTheme="minorEastAsia" w:cstheme="minorEastAsia"/>
          <w:color w:val="231F20"/>
          <w:sz w:val="24"/>
          <w:szCs w:val="24"/>
          <w:u w:val="single" w:color="221E1F"/>
          <w:lang w:val="en-US"/>
        </w:rPr>
        <w:tab/>
      </w:r>
      <w:r>
        <w:rPr>
          <w:rFonts w:hint="eastAsia" w:asciiTheme="minorEastAsia" w:hAnsiTheme="minorEastAsia" w:eastAsiaTheme="minorEastAsia" w:cstheme="minorEastAsia"/>
          <w:color w:val="231F20"/>
          <w:sz w:val="24"/>
          <w:szCs w:val="24"/>
        </w:rPr>
        <w:t xml:space="preserve">the morning </w:t>
      </w:r>
      <w:r>
        <w:rPr>
          <w:rFonts w:hint="eastAsia" w:asciiTheme="minorEastAsia" w:hAnsiTheme="minorEastAsia" w:eastAsiaTheme="minorEastAsia" w:cstheme="minorEastAsia"/>
          <w:color w:val="231F20"/>
          <w:spacing w:val="-8"/>
          <w:sz w:val="24"/>
          <w:szCs w:val="24"/>
        </w:rPr>
        <w:t xml:space="preserve">of </w:t>
      </w:r>
      <w:r>
        <w:rPr>
          <w:rFonts w:hint="eastAsia" w:asciiTheme="minorEastAsia" w:hAnsiTheme="minorEastAsia" w:eastAsiaTheme="minorEastAsia" w:cstheme="minorEastAsia"/>
          <w:color w:val="231F20"/>
          <w:sz w:val="24"/>
          <w:szCs w:val="24"/>
        </w:rPr>
        <w:t>June</w:t>
      </w:r>
      <w:r>
        <w:rPr>
          <w:rFonts w:hint="eastAsia" w:asciiTheme="minorEastAsia" w:hAnsiTheme="minorEastAsia" w:eastAsiaTheme="minorEastAsia" w:cstheme="minorEastAsia"/>
          <w:color w:val="231F20"/>
          <w:spacing w:val="-2"/>
          <w:sz w:val="24"/>
          <w:szCs w:val="24"/>
        </w:rPr>
        <w:t xml:space="preserve"> </w:t>
      </w:r>
      <w:r>
        <w:rPr>
          <w:rFonts w:hint="eastAsia" w:asciiTheme="minorEastAsia" w:hAnsiTheme="minorEastAsia" w:eastAsiaTheme="minorEastAsia" w:cstheme="minorEastAsia"/>
          <w:color w:val="231F20"/>
          <w:sz w:val="24"/>
          <w:szCs w:val="24"/>
        </w:rPr>
        <w:t>18.</w:t>
      </w:r>
    </w:p>
    <w:p>
      <w:pPr>
        <w:pStyle w:val="4"/>
        <w:keepNext w:val="0"/>
        <w:keepLines w:val="0"/>
        <w:pageBreakBefore w:val="0"/>
        <w:widowControl w:val="0"/>
        <w:tabs>
          <w:tab w:val="left" w:pos="3002"/>
          <w:tab w:val="left" w:pos="4862"/>
          <w:tab w:val="left" w:pos="6502"/>
        </w:tabs>
        <w:kinsoku/>
        <w:wordWrap/>
        <w:overflowPunct/>
        <w:topLinePunct w:val="0"/>
        <w:autoSpaceDE/>
        <w:autoSpaceDN/>
        <w:bidi w:val="0"/>
        <w:adjustRightInd/>
        <w:snapToGrid/>
        <w:spacing w:line="312" w:lineRule="auto"/>
        <w:ind w:left="1137"/>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lang w:val="en-US"/>
        </w:rPr>
        <w:t>A.</w:t>
      </w:r>
      <w:r>
        <w:rPr>
          <w:rFonts w:hint="eastAsia" w:asciiTheme="minorEastAsia" w:hAnsiTheme="minorEastAsia" w:eastAsiaTheme="minorEastAsia" w:cstheme="minorEastAsia"/>
          <w:color w:val="231F20"/>
          <w:spacing w:val="-2"/>
          <w:sz w:val="24"/>
          <w:szCs w:val="24"/>
          <w:lang w:val="en-US"/>
        </w:rPr>
        <w:t xml:space="preserve"> </w:t>
      </w:r>
      <w:r>
        <w:rPr>
          <w:rFonts w:hint="eastAsia" w:asciiTheme="minorEastAsia" w:hAnsiTheme="minorEastAsia" w:eastAsiaTheme="minorEastAsia" w:cstheme="minorEastAsia"/>
          <w:color w:val="231F20"/>
          <w:sz w:val="24"/>
          <w:szCs w:val="24"/>
          <w:lang w:val="en-US"/>
        </w:rPr>
        <w:t>at; in</w:t>
      </w:r>
      <w:r>
        <w:rPr>
          <w:rFonts w:hint="eastAsia" w:asciiTheme="minorEastAsia" w:hAnsiTheme="minorEastAsia" w:eastAsiaTheme="minorEastAsia" w:cstheme="minorEastAsia"/>
          <w:color w:val="231F20"/>
          <w:sz w:val="24"/>
          <w:szCs w:val="24"/>
          <w:lang w:val="en-US"/>
        </w:rPr>
        <w:tab/>
      </w:r>
      <w:r>
        <w:rPr>
          <w:rFonts w:hint="eastAsia" w:asciiTheme="minorEastAsia" w:hAnsiTheme="minorEastAsia" w:eastAsiaTheme="minorEastAsia" w:cstheme="minorEastAsia"/>
          <w:color w:val="231F20"/>
          <w:sz w:val="24"/>
          <w:szCs w:val="24"/>
          <w:lang w:val="en-US"/>
        </w:rPr>
        <w:t>B. at; on</w:t>
      </w:r>
      <w:r>
        <w:rPr>
          <w:rFonts w:hint="eastAsia" w:asciiTheme="minorEastAsia" w:hAnsiTheme="minorEastAsia" w:eastAsiaTheme="minorEastAsia" w:cstheme="minorEastAsia"/>
          <w:color w:val="231F20"/>
          <w:sz w:val="24"/>
          <w:szCs w:val="24"/>
          <w:lang w:val="en-US"/>
        </w:rPr>
        <w:tab/>
      </w:r>
      <w:r>
        <w:rPr>
          <w:rFonts w:hint="eastAsia" w:asciiTheme="minorEastAsia" w:hAnsiTheme="minorEastAsia" w:eastAsiaTheme="minorEastAsia" w:cstheme="minorEastAsia"/>
          <w:color w:val="231F20"/>
          <w:sz w:val="24"/>
          <w:szCs w:val="24"/>
          <w:lang w:val="en-US"/>
        </w:rPr>
        <w:t>C. on; in</w:t>
      </w:r>
      <w:r>
        <w:rPr>
          <w:rFonts w:hint="eastAsia" w:asciiTheme="minorEastAsia" w:hAnsiTheme="minorEastAsia" w:eastAsiaTheme="minorEastAsia" w:cstheme="minorEastAsia"/>
          <w:color w:val="231F20"/>
          <w:sz w:val="24"/>
          <w:szCs w:val="24"/>
          <w:lang w:val="en-US"/>
        </w:rPr>
        <w:tab/>
      </w:r>
      <w:r>
        <w:rPr>
          <w:rFonts w:hint="eastAsia" w:asciiTheme="minorEastAsia" w:hAnsiTheme="minorEastAsia" w:eastAsiaTheme="minorEastAsia" w:cstheme="minorEastAsia"/>
          <w:color w:val="231F20"/>
          <w:sz w:val="24"/>
          <w:szCs w:val="24"/>
          <w:lang w:val="en-US"/>
        </w:rPr>
        <w:t>D. on;</w:t>
      </w:r>
      <w:r>
        <w:rPr>
          <w:rFonts w:hint="eastAsia" w:asciiTheme="minorEastAsia" w:hAnsiTheme="minorEastAsia" w:eastAsiaTheme="minorEastAsia" w:cstheme="minorEastAsia"/>
          <w:color w:val="231F20"/>
          <w:spacing w:val="-1"/>
          <w:sz w:val="24"/>
          <w:szCs w:val="24"/>
          <w:lang w:val="en-US"/>
        </w:rPr>
        <w:t xml:space="preserve"> </w:t>
      </w:r>
      <w:r>
        <w:rPr>
          <w:rFonts w:hint="eastAsia" w:asciiTheme="minorEastAsia" w:hAnsiTheme="minorEastAsia" w:eastAsiaTheme="minorEastAsia" w:cstheme="minorEastAsia"/>
          <w:color w:val="231F20"/>
          <w:sz w:val="24"/>
          <w:szCs w:val="24"/>
          <w:lang w:val="en-US"/>
        </w:rPr>
        <w:t>on</w:t>
      </w:r>
    </w:p>
    <w:p>
      <w:pPr>
        <w:pStyle w:val="21"/>
        <w:keepNext w:val="0"/>
        <w:keepLines w:val="0"/>
        <w:pageBreakBefore w:val="0"/>
        <w:widowControl w:val="0"/>
        <w:numPr>
          <w:ilvl w:val="0"/>
          <w:numId w:val="2"/>
        </w:numPr>
        <w:tabs>
          <w:tab w:val="left" w:pos="1126"/>
        </w:tabs>
        <w:kinsoku/>
        <w:wordWrap/>
        <w:overflowPunct/>
        <w:topLinePunct w:val="0"/>
        <w:autoSpaceDE/>
        <w:autoSpaceDN/>
        <w:bidi w:val="0"/>
        <w:adjustRightInd/>
        <w:snapToGrid/>
        <w:spacing w:before="30" w:line="312" w:lineRule="auto"/>
        <w:ind w:left="1125" w:hanging="300"/>
        <w:textAlignment w:val="auto"/>
        <w:rPr>
          <w:rFonts w:hint="eastAsia" w:asciiTheme="minorEastAsia" w:hAnsiTheme="minorEastAsia" w:eastAsiaTheme="minorEastAsia" w:cstheme="minorEastAsia"/>
          <w:color w:val="231F20"/>
          <w:sz w:val="24"/>
          <w:szCs w:val="24"/>
          <w:lang w:val="en-US"/>
        </w:rPr>
      </w:pPr>
      <w:r>
        <w:rPr>
          <w:rFonts w:hint="eastAsia" w:asciiTheme="minorEastAsia" w:hAnsiTheme="minorEastAsia" w:eastAsiaTheme="minorEastAsia" w:cstheme="minorEastAsia"/>
          <w:color w:val="231F20"/>
          <w:sz w:val="24"/>
          <w:szCs w:val="24"/>
          <w:lang w:val="en-US"/>
        </w:rPr>
        <w:t xml:space="preserve">--Did you watch the first match of the Russian </w:t>
      </w:r>
      <w:r>
        <w:rPr>
          <w:rFonts w:hint="eastAsia" w:asciiTheme="minorEastAsia" w:hAnsiTheme="minorEastAsia" w:eastAsiaTheme="minorEastAsia" w:cstheme="minorEastAsia"/>
          <w:color w:val="231F20"/>
          <w:spacing w:val="-4"/>
          <w:sz w:val="24"/>
          <w:szCs w:val="24"/>
          <w:lang w:val="en-US"/>
        </w:rPr>
        <w:t>World</w:t>
      </w:r>
      <w:r>
        <w:rPr>
          <w:rFonts w:hint="eastAsia" w:asciiTheme="minorEastAsia" w:hAnsiTheme="minorEastAsia" w:eastAsiaTheme="minorEastAsia" w:cstheme="minorEastAsia"/>
          <w:color w:val="231F20"/>
          <w:spacing w:val="-8"/>
          <w:sz w:val="24"/>
          <w:szCs w:val="24"/>
          <w:lang w:val="en-US"/>
        </w:rPr>
        <w:t xml:space="preserve"> </w:t>
      </w:r>
      <w:r>
        <w:rPr>
          <w:rFonts w:hint="eastAsia" w:asciiTheme="minorEastAsia" w:hAnsiTheme="minorEastAsia" w:eastAsiaTheme="minorEastAsia" w:cstheme="minorEastAsia"/>
          <w:color w:val="231F20"/>
          <w:sz w:val="24"/>
          <w:szCs w:val="24"/>
          <w:lang w:val="en-US"/>
        </w:rPr>
        <w:t>Cup?</w:t>
      </w:r>
    </w:p>
    <w:p>
      <w:pPr>
        <w:pStyle w:val="4"/>
        <w:keepNext w:val="0"/>
        <w:keepLines w:val="0"/>
        <w:pageBreakBefore w:val="0"/>
        <w:widowControl w:val="0"/>
        <w:tabs>
          <w:tab w:val="left" w:pos="3544"/>
          <w:tab w:val="left" w:pos="5022"/>
        </w:tabs>
        <w:kinsoku/>
        <w:wordWrap/>
        <w:overflowPunct/>
        <w:topLinePunct w:val="0"/>
        <w:autoSpaceDE/>
        <w:autoSpaceDN/>
        <w:bidi w:val="0"/>
        <w:adjustRightInd/>
        <w:snapToGrid/>
        <w:spacing w:before="30" w:line="312" w:lineRule="auto"/>
        <w:ind w:left="1137"/>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lang w:val="en-US"/>
        </w:rPr>
        <w:t xml:space="preserve">--Of course! </w:t>
      </w:r>
      <w:r>
        <w:rPr>
          <w:rFonts w:hint="eastAsia" w:asciiTheme="minorEastAsia" w:hAnsiTheme="minorEastAsia" w:eastAsiaTheme="minorEastAsia" w:cstheme="minorEastAsia"/>
          <w:color w:val="231F20"/>
          <w:spacing w:val="-8"/>
          <w:sz w:val="24"/>
          <w:szCs w:val="24"/>
          <w:lang w:val="en-US"/>
        </w:rPr>
        <w:t>We</w:t>
      </w:r>
      <w:r>
        <w:rPr>
          <w:rFonts w:hint="eastAsia" w:asciiTheme="minorEastAsia" w:hAnsiTheme="minorEastAsia" w:eastAsiaTheme="minorEastAsia" w:cstheme="minorEastAsia"/>
          <w:color w:val="231F20"/>
          <w:spacing w:val="-6"/>
          <w:sz w:val="24"/>
          <w:szCs w:val="24"/>
          <w:lang w:val="en-US"/>
        </w:rPr>
        <w:t xml:space="preserve"> </w:t>
      </w:r>
      <w:r>
        <w:rPr>
          <w:rFonts w:hint="eastAsia" w:asciiTheme="minorEastAsia" w:hAnsiTheme="minorEastAsia" w:eastAsiaTheme="minorEastAsia" w:cstheme="minorEastAsia"/>
          <w:color w:val="231F20"/>
          <w:sz w:val="24"/>
          <w:szCs w:val="24"/>
          <w:lang w:val="en-US"/>
        </w:rPr>
        <w:t>were</w:t>
      </w:r>
      <w:r>
        <w:rPr>
          <w:rFonts w:hint="eastAsia" w:asciiTheme="minorEastAsia" w:hAnsiTheme="minorEastAsia" w:eastAsiaTheme="minorEastAsia" w:cstheme="minorEastAsia"/>
          <w:color w:val="231F20"/>
          <w:spacing w:val="-2"/>
          <w:sz w:val="24"/>
          <w:szCs w:val="24"/>
          <w:lang w:val="en-US"/>
        </w:rPr>
        <w:t xml:space="preserve"> </w:t>
      </w:r>
      <w:r>
        <w:rPr>
          <w:rFonts w:hint="eastAsia" w:asciiTheme="minorEastAsia" w:hAnsiTheme="minorEastAsia" w:eastAsiaTheme="minorEastAsia" w:cstheme="minorEastAsia"/>
          <w:color w:val="231F20"/>
          <w:sz w:val="24"/>
          <w:szCs w:val="24"/>
          <w:lang w:val="en-US"/>
        </w:rPr>
        <w:t>so</w:t>
      </w:r>
      <w:r>
        <w:rPr>
          <w:rFonts w:hint="eastAsia" w:asciiTheme="minorEastAsia" w:hAnsiTheme="minorEastAsia" w:eastAsiaTheme="minorEastAsia" w:cstheme="minorEastAsia"/>
          <w:color w:val="231F20"/>
          <w:sz w:val="24"/>
          <w:szCs w:val="24"/>
          <w:u w:val="single" w:color="221E1F"/>
          <w:lang w:val="en-US"/>
        </w:rPr>
        <w:t xml:space="preserve"> </w:t>
      </w:r>
      <w:r>
        <w:rPr>
          <w:rFonts w:hint="eastAsia" w:asciiTheme="minorEastAsia" w:hAnsiTheme="minorEastAsia" w:eastAsiaTheme="minorEastAsia" w:cstheme="minorEastAsia"/>
          <w:color w:val="231F20"/>
          <w:sz w:val="24"/>
          <w:szCs w:val="24"/>
          <w:u w:val="single" w:color="221E1F"/>
          <w:lang w:val="en-US"/>
        </w:rPr>
        <w:tab/>
      </w:r>
      <w:r>
        <w:rPr>
          <w:rFonts w:hint="eastAsia" w:asciiTheme="minorEastAsia" w:hAnsiTheme="minorEastAsia" w:eastAsiaTheme="minorEastAsia" w:cstheme="minorEastAsia"/>
          <w:color w:val="231F20"/>
          <w:sz w:val="24"/>
          <w:szCs w:val="24"/>
          <w:lang w:val="en-US"/>
        </w:rPr>
        <w:t>to</w:t>
      </w:r>
      <w:r>
        <w:rPr>
          <w:rFonts w:hint="eastAsia" w:asciiTheme="minorEastAsia" w:hAnsiTheme="minorEastAsia" w:eastAsiaTheme="minorEastAsia" w:cstheme="minorEastAsia"/>
          <w:color w:val="231F20"/>
          <w:spacing w:val="-1"/>
          <w:sz w:val="24"/>
          <w:szCs w:val="24"/>
          <w:lang w:val="en-US"/>
        </w:rPr>
        <w:t xml:space="preserve"> </w:t>
      </w:r>
      <w:r>
        <w:rPr>
          <w:rFonts w:hint="eastAsia" w:asciiTheme="minorEastAsia" w:hAnsiTheme="minorEastAsia" w:eastAsiaTheme="minorEastAsia" w:cstheme="minorEastAsia"/>
          <w:color w:val="231F20"/>
          <w:sz w:val="24"/>
          <w:szCs w:val="24"/>
          <w:lang w:val="en-US"/>
        </w:rPr>
        <w:t>watch</w:t>
      </w:r>
      <w:r>
        <w:rPr>
          <w:rFonts w:hint="eastAsia" w:asciiTheme="minorEastAsia" w:hAnsiTheme="minorEastAsia" w:eastAsiaTheme="minorEastAsia" w:cstheme="minorEastAsia"/>
          <w:color w:val="231F20"/>
          <w:spacing w:val="-2"/>
          <w:sz w:val="24"/>
          <w:szCs w:val="24"/>
          <w:lang w:val="en-US"/>
        </w:rPr>
        <w:t xml:space="preserve"> </w:t>
      </w:r>
      <w:r>
        <w:rPr>
          <w:rFonts w:hint="eastAsia" w:asciiTheme="minorEastAsia" w:hAnsiTheme="minorEastAsia" w:eastAsiaTheme="minorEastAsia" w:cstheme="minorEastAsia"/>
          <w:color w:val="231F20"/>
          <w:sz w:val="24"/>
          <w:szCs w:val="24"/>
          <w:lang w:val="en-US"/>
        </w:rPr>
        <w:t>the</w:t>
      </w:r>
      <w:r>
        <w:rPr>
          <w:rFonts w:hint="eastAsia" w:asciiTheme="minorEastAsia" w:hAnsiTheme="minorEastAsia" w:eastAsiaTheme="minorEastAsia" w:cstheme="minorEastAsia"/>
          <w:color w:val="231F20"/>
          <w:sz w:val="24"/>
          <w:szCs w:val="24"/>
          <w:u w:val="single" w:color="221E1F"/>
          <w:lang w:val="en-US"/>
        </w:rPr>
        <w:t xml:space="preserve"> </w:t>
      </w:r>
      <w:r>
        <w:rPr>
          <w:rFonts w:hint="eastAsia" w:asciiTheme="minorEastAsia" w:hAnsiTheme="minorEastAsia" w:eastAsiaTheme="minorEastAsia" w:cstheme="minorEastAsia"/>
          <w:color w:val="231F20"/>
          <w:sz w:val="24"/>
          <w:szCs w:val="24"/>
          <w:u w:val="single" w:color="221E1F"/>
          <w:lang w:val="en-US"/>
        </w:rPr>
        <w:tab/>
      </w:r>
      <w:r>
        <w:rPr>
          <w:rFonts w:hint="eastAsia" w:asciiTheme="minorEastAsia" w:hAnsiTheme="minorEastAsia" w:eastAsiaTheme="minorEastAsia" w:cstheme="minorEastAsia"/>
          <w:color w:val="231F20"/>
          <w:sz w:val="24"/>
          <w:szCs w:val="24"/>
          <w:lang w:val="en-US"/>
        </w:rPr>
        <w:t>match.</w:t>
      </w:r>
    </w:p>
    <w:p>
      <w:pPr>
        <w:pStyle w:val="4"/>
        <w:keepNext w:val="0"/>
        <w:keepLines w:val="0"/>
        <w:pageBreakBefore w:val="0"/>
        <w:widowControl w:val="0"/>
        <w:tabs>
          <w:tab w:val="left" w:pos="4862"/>
        </w:tabs>
        <w:kinsoku/>
        <w:wordWrap/>
        <w:overflowPunct/>
        <w:topLinePunct w:val="0"/>
        <w:autoSpaceDE/>
        <w:autoSpaceDN/>
        <w:bidi w:val="0"/>
        <w:adjustRightInd/>
        <w:snapToGrid/>
        <w:spacing w:before="30" w:line="312" w:lineRule="auto"/>
        <w:ind w:left="1137"/>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lang w:val="en-US"/>
        </w:rPr>
        <w:t>A.</w:t>
      </w:r>
      <w:r>
        <w:rPr>
          <w:rFonts w:hint="eastAsia" w:asciiTheme="minorEastAsia" w:hAnsiTheme="minorEastAsia" w:eastAsiaTheme="minorEastAsia" w:cstheme="minorEastAsia"/>
          <w:color w:val="231F20"/>
          <w:spacing w:val="-2"/>
          <w:sz w:val="24"/>
          <w:szCs w:val="24"/>
          <w:lang w:val="en-US"/>
        </w:rPr>
        <w:t xml:space="preserve"> </w:t>
      </w:r>
      <w:r>
        <w:rPr>
          <w:rFonts w:hint="eastAsia" w:asciiTheme="minorEastAsia" w:hAnsiTheme="minorEastAsia" w:eastAsiaTheme="minorEastAsia" w:cstheme="minorEastAsia"/>
          <w:color w:val="231F20"/>
          <w:sz w:val="24"/>
          <w:szCs w:val="24"/>
          <w:lang w:val="en-US"/>
        </w:rPr>
        <w:t>exciting; excited</w:t>
      </w:r>
      <w:r>
        <w:rPr>
          <w:rFonts w:hint="eastAsia" w:asciiTheme="minorEastAsia" w:hAnsiTheme="minorEastAsia" w:eastAsiaTheme="minorEastAsia" w:cstheme="minorEastAsia"/>
          <w:color w:val="231F20"/>
          <w:sz w:val="24"/>
          <w:szCs w:val="24"/>
          <w:lang w:val="en-US"/>
        </w:rPr>
        <w:tab/>
      </w:r>
      <w:r>
        <w:rPr>
          <w:rFonts w:hint="eastAsia" w:asciiTheme="minorEastAsia" w:hAnsiTheme="minorEastAsia" w:eastAsiaTheme="minorEastAsia" w:cstheme="minorEastAsia"/>
          <w:color w:val="231F20"/>
          <w:sz w:val="24"/>
          <w:szCs w:val="24"/>
          <w:lang w:val="en-US"/>
        </w:rPr>
        <w:t>B. excited; excited</w:t>
      </w:r>
    </w:p>
    <w:p>
      <w:pPr>
        <w:pStyle w:val="4"/>
        <w:keepNext w:val="0"/>
        <w:keepLines w:val="0"/>
        <w:pageBreakBefore w:val="0"/>
        <w:widowControl w:val="0"/>
        <w:tabs>
          <w:tab w:val="left" w:pos="4862"/>
        </w:tabs>
        <w:kinsoku/>
        <w:wordWrap/>
        <w:overflowPunct/>
        <w:topLinePunct w:val="0"/>
        <w:autoSpaceDE/>
        <w:autoSpaceDN/>
        <w:bidi w:val="0"/>
        <w:adjustRightInd/>
        <w:snapToGrid/>
        <w:spacing w:before="30" w:line="312" w:lineRule="auto"/>
        <w:ind w:left="1137"/>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lang w:val="en-US"/>
        </w:rPr>
        <w:t>C. exciting; exciting</w:t>
      </w:r>
      <w:r>
        <w:rPr>
          <w:rFonts w:hint="eastAsia" w:asciiTheme="minorEastAsia" w:hAnsiTheme="minorEastAsia" w:eastAsiaTheme="minorEastAsia" w:cstheme="minorEastAsia"/>
          <w:color w:val="231F20"/>
          <w:sz w:val="24"/>
          <w:szCs w:val="24"/>
          <w:lang w:val="en-US"/>
        </w:rPr>
        <w:tab/>
      </w:r>
      <w:r>
        <w:rPr>
          <w:rFonts w:hint="eastAsia" w:asciiTheme="minorEastAsia" w:hAnsiTheme="minorEastAsia" w:eastAsiaTheme="minorEastAsia" w:cstheme="minorEastAsia"/>
          <w:color w:val="231F20"/>
          <w:sz w:val="24"/>
          <w:szCs w:val="24"/>
          <w:lang w:val="en-US"/>
        </w:rPr>
        <w:t>D. excited;</w:t>
      </w:r>
      <w:r>
        <w:rPr>
          <w:rFonts w:hint="eastAsia" w:asciiTheme="minorEastAsia" w:hAnsiTheme="minorEastAsia" w:eastAsiaTheme="minorEastAsia" w:cstheme="minorEastAsia"/>
          <w:color w:val="231F20"/>
          <w:spacing w:val="-2"/>
          <w:sz w:val="24"/>
          <w:szCs w:val="24"/>
          <w:lang w:val="en-US"/>
        </w:rPr>
        <w:t xml:space="preserve"> </w:t>
      </w:r>
      <w:r>
        <w:rPr>
          <w:rFonts w:hint="eastAsia" w:asciiTheme="minorEastAsia" w:hAnsiTheme="minorEastAsia" w:eastAsiaTheme="minorEastAsia" w:cstheme="minorEastAsia"/>
          <w:color w:val="231F20"/>
          <w:sz w:val="24"/>
          <w:szCs w:val="24"/>
          <w:lang w:val="en-US"/>
        </w:rPr>
        <w:t>exciting</w:t>
      </w:r>
    </w:p>
    <w:p>
      <w:pPr>
        <w:pStyle w:val="21"/>
        <w:keepNext w:val="0"/>
        <w:keepLines w:val="0"/>
        <w:pageBreakBefore w:val="0"/>
        <w:widowControl w:val="0"/>
        <w:numPr>
          <w:ilvl w:val="0"/>
          <w:numId w:val="2"/>
        </w:numPr>
        <w:tabs>
          <w:tab w:val="left" w:pos="1126"/>
          <w:tab w:val="left" w:pos="1525"/>
          <w:tab w:val="left" w:pos="5431"/>
        </w:tabs>
        <w:kinsoku/>
        <w:wordWrap/>
        <w:overflowPunct/>
        <w:topLinePunct w:val="0"/>
        <w:autoSpaceDE/>
        <w:autoSpaceDN/>
        <w:bidi w:val="0"/>
        <w:adjustRightInd/>
        <w:snapToGrid/>
        <w:spacing w:before="30" w:line="312" w:lineRule="auto"/>
        <w:ind w:left="1125" w:hanging="300"/>
        <w:textAlignment w:val="auto"/>
        <w:rPr>
          <w:rFonts w:hint="eastAsia" w:asciiTheme="minorEastAsia" w:hAnsiTheme="minorEastAsia" w:eastAsiaTheme="minorEastAsia" w:cstheme="minorEastAsia"/>
          <w:color w:val="231F20"/>
          <w:sz w:val="24"/>
          <w:szCs w:val="24"/>
          <w:lang w:val="en-US"/>
        </w:rPr>
      </w:pPr>
      <w:r>
        <w:rPr>
          <w:rFonts w:hint="eastAsia" w:asciiTheme="minorEastAsia" w:hAnsiTheme="minorEastAsia" w:eastAsiaTheme="minorEastAsia" w:cstheme="minorEastAsia"/>
          <w:color w:val="231F20"/>
          <w:sz w:val="24"/>
          <w:szCs w:val="24"/>
          <w:u w:val="single" w:color="221E1F"/>
          <w:lang w:val="en-US"/>
        </w:rPr>
        <w:t xml:space="preserve"> </w:t>
      </w:r>
      <w:r>
        <w:rPr>
          <w:rFonts w:hint="eastAsia" w:asciiTheme="minorEastAsia" w:hAnsiTheme="minorEastAsia" w:eastAsiaTheme="minorEastAsia" w:cstheme="minorEastAsia"/>
          <w:color w:val="231F20"/>
          <w:sz w:val="24"/>
          <w:szCs w:val="24"/>
          <w:u w:val="single" w:color="221E1F"/>
          <w:lang w:val="en-US"/>
        </w:rPr>
        <w:tab/>
      </w:r>
      <w:r>
        <w:rPr>
          <w:rFonts w:hint="eastAsia" w:asciiTheme="minorEastAsia" w:hAnsiTheme="minorEastAsia" w:eastAsiaTheme="minorEastAsia" w:cstheme="minorEastAsia"/>
          <w:color w:val="231F20"/>
          <w:sz w:val="24"/>
          <w:szCs w:val="24"/>
          <w:lang w:val="en-US"/>
        </w:rPr>
        <w:t xml:space="preserve"> people prefer </w:t>
      </w:r>
      <w:r>
        <w:rPr>
          <w:rFonts w:hint="eastAsia" w:asciiTheme="minorEastAsia" w:hAnsiTheme="minorEastAsia" w:eastAsiaTheme="minorEastAsia" w:cstheme="minorEastAsia"/>
          <w:color w:val="231F20"/>
          <w:spacing w:val="-4"/>
          <w:sz w:val="24"/>
          <w:szCs w:val="24"/>
          <w:lang w:val="en-US"/>
        </w:rPr>
        <w:t xml:space="preserve">HUAWEI </w:t>
      </w:r>
      <w:r>
        <w:rPr>
          <w:rFonts w:hint="eastAsia" w:asciiTheme="minorEastAsia" w:hAnsiTheme="minorEastAsia" w:eastAsiaTheme="minorEastAsia" w:cstheme="minorEastAsia"/>
          <w:color w:val="231F20"/>
          <w:sz w:val="24"/>
          <w:szCs w:val="24"/>
          <w:lang w:val="en-US"/>
        </w:rPr>
        <w:t>phones,</w:t>
      </w:r>
      <w:r>
        <w:rPr>
          <w:rFonts w:hint="eastAsia" w:asciiTheme="minorEastAsia" w:hAnsiTheme="minorEastAsia" w:eastAsiaTheme="minorEastAsia" w:cstheme="minorEastAsia"/>
          <w:color w:val="231F20"/>
          <w:spacing w:val="6"/>
          <w:sz w:val="24"/>
          <w:szCs w:val="24"/>
          <w:lang w:val="en-US"/>
        </w:rPr>
        <w:t xml:space="preserve"> </w:t>
      </w:r>
      <w:r>
        <w:rPr>
          <w:rFonts w:hint="eastAsia" w:asciiTheme="minorEastAsia" w:hAnsiTheme="minorEastAsia" w:eastAsiaTheme="minorEastAsia" w:cstheme="minorEastAsia"/>
          <w:color w:val="231F20"/>
          <w:sz w:val="24"/>
          <w:szCs w:val="24"/>
          <w:lang w:val="en-US"/>
        </w:rPr>
        <w:t>and</w:t>
      </w:r>
      <w:r>
        <w:rPr>
          <w:rFonts w:hint="eastAsia" w:asciiTheme="minorEastAsia" w:hAnsiTheme="minorEastAsia" w:eastAsiaTheme="minorEastAsia" w:cstheme="minorEastAsia"/>
          <w:color w:val="231F20"/>
          <w:spacing w:val="1"/>
          <w:sz w:val="24"/>
          <w:szCs w:val="24"/>
          <w:lang w:val="en-US"/>
        </w:rPr>
        <w:t xml:space="preserve"> </w:t>
      </w:r>
      <w:r>
        <w:rPr>
          <w:rFonts w:hint="eastAsia" w:asciiTheme="minorEastAsia" w:hAnsiTheme="minorEastAsia" w:eastAsiaTheme="minorEastAsia" w:cstheme="minorEastAsia"/>
          <w:color w:val="231F20"/>
          <w:sz w:val="24"/>
          <w:szCs w:val="24"/>
          <w:lang w:val="en-US"/>
        </w:rPr>
        <w:t>about</w:t>
      </w:r>
      <w:r>
        <w:rPr>
          <w:rFonts w:hint="eastAsia" w:asciiTheme="minorEastAsia" w:hAnsiTheme="minorEastAsia" w:eastAsiaTheme="minorEastAsia" w:cstheme="minorEastAsia"/>
          <w:color w:val="231F20"/>
          <w:sz w:val="24"/>
          <w:szCs w:val="24"/>
          <w:u w:val="single" w:color="221E1F"/>
          <w:lang w:val="en-US"/>
        </w:rPr>
        <w:t xml:space="preserve"> </w:t>
      </w:r>
      <w:r>
        <w:rPr>
          <w:rFonts w:hint="eastAsia" w:asciiTheme="minorEastAsia" w:hAnsiTheme="minorEastAsia" w:eastAsiaTheme="minorEastAsia" w:cstheme="minorEastAsia"/>
          <w:color w:val="231F20"/>
          <w:sz w:val="24"/>
          <w:szCs w:val="24"/>
          <w:u w:val="single" w:color="221E1F"/>
          <w:lang w:val="en-US"/>
        </w:rPr>
        <w:tab/>
      </w:r>
      <w:r>
        <w:rPr>
          <w:rFonts w:hint="eastAsia" w:asciiTheme="minorEastAsia" w:hAnsiTheme="minorEastAsia" w:eastAsiaTheme="minorEastAsia" w:cstheme="minorEastAsia"/>
          <w:color w:val="231F20"/>
          <w:sz w:val="24"/>
          <w:szCs w:val="24"/>
          <w:lang w:val="en-US"/>
        </w:rPr>
        <w:t>of them are adults.</w:t>
      </w:r>
    </w:p>
    <w:p>
      <w:pPr>
        <w:pStyle w:val="4"/>
        <w:keepNext w:val="0"/>
        <w:keepLines w:val="0"/>
        <w:pageBreakBefore w:val="0"/>
        <w:widowControl w:val="0"/>
        <w:tabs>
          <w:tab w:val="left" w:pos="4862"/>
        </w:tabs>
        <w:kinsoku/>
        <w:wordWrap/>
        <w:overflowPunct/>
        <w:topLinePunct w:val="0"/>
        <w:autoSpaceDE/>
        <w:autoSpaceDN/>
        <w:bidi w:val="0"/>
        <w:adjustRightInd/>
        <w:snapToGrid/>
        <w:spacing w:before="30" w:line="312" w:lineRule="auto"/>
        <w:ind w:left="1137"/>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lang w:val="en-US"/>
        </w:rPr>
        <w:t>A. The number</w:t>
      </w:r>
      <w:r>
        <w:rPr>
          <w:rFonts w:hint="eastAsia" w:asciiTheme="minorEastAsia" w:hAnsiTheme="minorEastAsia" w:eastAsiaTheme="minorEastAsia" w:cstheme="minorEastAsia"/>
          <w:color w:val="231F20"/>
          <w:spacing w:val="-12"/>
          <w:sz w:val="24"/>
          <w:szCs w:val="24"/>
          <w:lang w:val="en-US"/>
        </w:rPr>
        <w:t xml:space="preserve"> </w:t>
      </w:r>
      <w:r>
        <w:rPr>
          <w:rFonts w:hint="eastAsia" w:asciiTheme="minorEastAsia" w:hAnsiTheme="minorEastAsia" w:eastAsiaTheme="minorEastAsia" w:cstheme="minorEastAsia"/>
          <w:color w:val="231F20"/>
          <w:sz w:val="24"/>
          <w:szCs w:val="24"/>
          <w:lang w:val="en-US"/>
        </w:rPr>
        <w:t>of;</w:t>
      </w:r>
      <w:r>
        <w:rPr>
          <w:rFonts w:hint="eastAsia" w:asciiTheme="minorEastAsia" w:hAnsiTheme="minorEastAsia" w:eastAsiaTheme="minorEastAsia" w:cstheme="minorEastAsia"/>
          <w:color w:val="231F20"/>
          <w:spacing w:val="-3"/>
          <w:sz w:val="24"/>
          <w:szCs w:val="24"/>
          <w:lang w:val="en-US"/>
        </w:rPr>
        <w:t xml:space="preserve"> </w:t>
      </w:r>
      <w:r>
        <w:rPr>
          <w:rFonts w:hint="eastAsia" w:asciiTheme="minorEastAsia" w:hAnsiTheme="minorEastAsia" w:eastAsiaTheme="minorEastAsia" w:cstheme="minorEastAsia"/>
          <w:color w:val="231F20"/>
          <w:sz w:val="24"/>
          <w:szCs w:val="24"/>
          <w:lang w:val="en-US"/>
        </w:rPr>
        <w:t>four-fifths</w:t>
      </w:r>
      <w:r>
        <w:rPr>
          <w:rFonts w:hint="eastAsia" w:asciiTheme="minorEastAsia" w:hAnsiTheme="minorEastAsia" w:eastAsiaTheme="minorEastAsia" w:cstheme="minorEastAsia"/>
          <w:color w:val="231F20"/>
          <w:sz w:val="24"/>
          <w:szCs w:val="24"/>
          <w:lang w:val="en-US"/>
        </w:rPr>
        <w:tab/>
      </w:r>
      <w:r>
        <w:rPr>
          <w:rFonts w:hint="eastAsia" w:asciiTheme="minorEastAsia" w:hAnsiTheme="minorEastAsia" w:eastAsiaTheme="minorEastAsia" w:cstheme="minorEastAsia"/>
          <w:color w:val="231F20"/>
          <w:sz w:val="24"/>
          <w:szCs w:val="24"/>
          <w:lang w:val="en-US"/>
        </w:rPr>
        <w:t>B. A number of;</w:t>
      </w:r>
      <w:r>
        <w:rPr>
          <w:rFonts w:hint="eastAsia" w:asciiTheme="minorEastAsia" w:hAnsiTheme="minorEastAsia" w:eastAsiaTheme="minorEastAsia" w:cstheme="minorEastAsia"/>
          <w:color w:val="231F20"/>
          <w:spacing w:val="-25"/>
          <w:sz w:val="24"/>
          <w:szCs w:val="24"/>
          <w:lang w:val="en-US"/>
        </w:rPr>
        <w:t xml:space="preserve"> </w:t>
      </w:r>
      <w:r>
        <w:rPr>
          <w:rFonts w:hint="eastAsia" w:asciiTheme="minorEastAsia" w:hAnsiTheme="minorEastAsia" w:eastAsiaTheme="minorEastAsia" w:cstheme="minorEastAsia"/>
          <w:color w:val="231F20"/>
          <w:sz w:val="24"/>
          <w:szCs w:val="24"/>
          <w:lang w:val="en-US"/>
        </w:rPr>
        <w:t>four-fifth</w:t>
      </w:r>
    </w:p>
    <w:p>
      <w:pPr>
        <w:pStyle w:val="4"/>
        <w:keepNext w:val="0"/>
        <w:keepLines w:val="0"/>
        <w:pageBreakBefore w:val="0"/>
        <w:widowControl w:val="0"/>
        <w:tabs>
          <w:tab w:val="left" w:pos="4862"/>
        </w:tabs>
        <w:kinsoku/>
        <w:wordWrap/>
        <w:overflowPunct/>
        <w:topLinePunct w:val="0"/>
        <w:autoSpaceDE/>
        <w:autoSpaceDN/>
        <w:bidi w:val="0"/>
        <w:adjustRightInd/>
        <w:snapToGrid/>
        <w:spacing w:before="30" w:line="312" w:lineRule="auto"/>
        <w:ind w:left="1137"/>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lang w:val="en-US"/>
        </w:rPr>
        <w:t>C. A number</w:t>
      </w:r>
      <w:r>
        <w:rPr>
          <w:rFonts w:hint="eastAsia" w:asciiTheme="minorEastAsia" w:hAnsiTheme="minorEastAsia" w:eastAsiaTheme="minorEastAsia" w:cstheme="minorEastAsia"/>
          <w:color w:val="231F20"/>
          <w:spacing w:val="-31"/>
          <w:sz w:val="24"/>
          <w:szCs w:val="24"/>
          <w:lang w:val="en-US"/>
        </w:rPr>
        <w:t xml:space="preserve"> </w:t>
      </w:r>
      <w:r>
        <w:rPr>
          <w:rFonts w:hint="eastAsia" w:asciiTheme="minorEastAsia" w:hAnsiTheme="minorEastAsia" w:eastAsiaTheme="minorEastAsia" w:cstheme="minorEastAsia"/>
          <w:color w:val="231F20"/>
          <w:sz w:val="24"/>
          <w:szCs w:val="24"/>
          <w:lang w:val="en-US"/>
        </w:rPr>
        <w:t>of;</w:t>
      </w:r>
      <w:r>
        <w:rPr>
          <w:rFonts w:hint="eastAsia" w:asciiTheme="minorEastAsia" w:hAnsiTheme="minorEastAsia" w:eastAsiaTheme="minorEastAsia" w:cstheme="minorEastAsia"/>
          <w:color w:val="231F20"/>
          <w:spacing w:val="-3"/>
          <w:sz w:val="24"/>
          <w:szCs w:val="24"/>
          <w:lang w:val="en-US"/>
        </w:rPr>
        <w:t xml:space="preserve"> </w:t>
      </w:r>
      <w:r>
        <w:rPr>
          <w:rFonts w:hint="eastAsia" w:asciiTheme="minorEastAsia" w:hAnsiTheme="minorEastAsia" w:eastAsiaTheme="minorEastAsia" w:cstheme="minorEastAsia"/>
          <w:color w:val="231F20"/>
          <w:sz w:val="24"/>
          <w:szCs w:val="24"/>
          <w:lang w:val="en-US"/>
        </w:rPr>
        <w:t>four-fifths</w:t>
      </w:r>
      <w:r>
        <w:rPr>
          <w:rFonts w:hint="eastAsia" w:asciiTheme="minorEastAsia" w:hAnsiTheme="minorEastAsia" w:eastAsiaTheme="minorEastAsia" w:cstheme="minorEastAsia"/>
          <w:color w:val="231F20"/>
          <w:sz w:val="24"/>
          <w:szCs w:val="24"/>
          <w:lang w:val="en-US"/>
        </w:rPr>
        <w:tab/>
      </w:r>
      <w:r>
        <w:rPr>
          <w:rFonts w:hint="eastAsia" w:asciiTheme="minorEastAsia" w:hAnsiTheme="minorEastAsia" w:eastAsiaTheme="minorEastAsia" w:cstheme="minorEastAsia"/>
          <w:color w:val="231F20"/>
          <w:sz w:val="24"/>
          <w:szCs w:val="24"/>
          <w:lang w:val="en-US"/>
        </w:rPr>
        <w:t>D. The number of;</w:t>
      </w:r>
      <w:r>
        <w:rPr>
          <w:rFonts w:hint="eastAsia" w:asciiTheme="minorEastAsia" w:hAnsiTheme="minorEastAsia" w:eastAsiaTheme="minorEastAsia" w:cstheme="minorEastAsia"/>
          <w:color w:val="231F20"/>
          <w:spacing w:val="-6"/>
          <w:sz w:val="24"/>
          <w:szCs w:val="24"/>
          <w:lang w:val="en-US"/>
        </w:rPr>
        <w:t xml:space="preserve"> </w:t>
      </w:r>
      <w:r>
        <w:rPr>
          <w:rFonts w:hint="eastAsia" w:asciiTheme="minorEastAsia" w:hAnsiTheme="minorEastAsia" w:eastAsiaTheme="minorEastAsia" w:cstheme="minorEastAsia"/>
          <w:color w:val="231F20"/>
          <w:sz w:val="24"/>
          <w:szCs w:val="24"/>
          <w:lang w:val="en-US"/>
        </w:rPr>
        <w:t>four-five</w:t>
      </w:r>
    </w:p>
    <w:p>
      <w:pPr>
        <w:pStyle w:val="21"/>
        <w:keepNext w:val="0"/>
        <w:keepLines w:val="0"/>
        <w:pageBreakBefore w:val="0"/>
        <w:widowControl w:val="0"/>
        <w:numPr>
          <w:ilvl w:val="0"/>
          <w:numId w:val="2"/>
        </w:numPr>
        <w:tabs>
          <w:tab w:val="left" w:pos="1126"/>
        </w:tabs>
        <w:kinsoku/>
        <w:wordWrap/>
        <w:overflowPunct/>
        <w:topLinePunct w:val="0"/>
        <w:autoSpaceDE/>
        <w:autoSpaceDN/>
        <w:bidi w:val="0"/>
        <w:adjustRightInd/>
        <w:snapToGrid/>
        <w:spacing w:before="30" w:line="312" w:lineRule="auto"/>
        <w:ind w:left="1125" w:hanging="300"/>
        <w:textAlignment w:val="auto"/>
        <w:rPr>
          <w:rFonts w:hint="eastAsia" w:asciiTheme="minorEastAsia" w:hAnsiTheme="minorEastAsia" w:eastAsiaTheme="minorEastAsia" w:cstheme="minorEastAsia"/>
          <w:color w:val="231F20"/>
          <w:sz w:val="24"/>
          <w:szCs w:val="24"/>
          <w:lang w:val="en-US"/>
        </w:rPr>
      </w:pPr>
      <w:r>
        <w:rPr>
          <w:rFonts w:hint="eastAsia" w:asciiTheme="minorEastAsia" w:hAnsiTheme="minorEastAsia" w:eastAsiaTheme="minorEastAsia" w:cstheme="minorEastAsia"/>
          <w:color w:val="231F20"/>
          <w:sz w:val="24"/>
          <w:szCs w:val="24"/>
          <w:lang w:val="en-US"/>
        </w:rPr>
        <w:t>--I’d like to buy a new oven.</w:t>
      </w:r>
    </w:p>
    <w:p>
      <w:pPr>
        <w:pStyle w:val="4"/>
        <w:keepNext w:val="0"/>
        <w:keepLines w:val="0"/>
        <w:pageBreakBefore w:val="0"/>
        <w:widowControl w:val="0"/>
        <w:tabs>
          <w:tab w:val="left" w:pos="4769"/>
        </w:tabs>
        <w:kinsoku/>
        <w:wordWrap/>
        <w:overflowPunct/>
        <w:topLinePunct w:val="0"/>
        <w:autoSpaceDE/>
        <w:autoSpaceDN/>
        <w:bidi w:val="0"/>
        <w:adjustRightInd/>
        <w:snapToGrid/>
        <w:spacing w:before="30" w:line="312" w:lineRule="auto"/>
        <w:ind w:left="1137"/>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lang w:val="en-US"/>
        </w:rPr>
        <w:t>--The ones over there sell well.</w:t>
      </w:r>
      <w:r>
        <w:rPr>
          <w:rFonts w:hint="eastAsia" w:asciiTheme="minorEastAsia" w:hAnsiTheme="minorEastAsia" w:eastAsiaTheme="minorEastAsia" w:cstheme="minorEastAsia"/>
          <w:color w:val="231F20"/>
          <w:spacing w:val="-14"/>
          <w:sz w:val="24"/>
          <w:szCs w:val="24"/>
          <w:lang w:val="en-US"/>
        </w:rPr>
        <w:t xml:space="preserve"> </w:t>
      </w:r>
      <w:r>
        <w:rPr>
          <w:rFonts w:hint="eastAsia" w:asciiTheme="minorEastAsia" w:hAnsiTheme="minorEastAsia" w:eastAsiaTheme="minorEastAsia" w:cstheme="minorEastAsia"/>
          <w:color w:val="231F20"/>
          <w:spacing w:val="-7"/>
          <w:sz w:val="24"/>
          <w:szCs w:val="24"/>
          <w:lang w:val="en-US"/>
        </w:rPr>
        <w:t>You</w:t>
      </w:r>
      <w:r>
        <w:rPr>
          <w:rFonts w:hint="eastAsia" w:asciiTheme="minorEastAsia" w:hAnsiTheme="minorEastAsia" w:eastAsiaTheme="minorEastAsia" w:cstheme="minorEastAsia"/>
          <w:color w:val="231F20"/>
          <w:spacing w:val="-1"/>
          <w:sz w:val="24"/>
          <w:szCs w:val="24"/>
          <w:lang w:val="en-US"/>
        </w:rPr>
        <w:t xml:space="preserve"> </w:t>
      </w:r>
      <w:r>
        <w:rPr>
          <w:rFonts w:hint="eastAsia" w:asciiTheme="minorEastAsia" w:hAnsiTheme="minorEastAsia" w:eastAsiaTheme="minorEastAsia" w:cstheme="minorEastAsia"/>
          <w:color w:val="231F20"/>
          <w:sz w:val="24"/>
          <w:szCs w:val="24"/>
          <w:lang w:val="en-US"/>
        </w:rPr>
        <w:t>can</w:t>
      </w:r>
      <w:r>
        <w:rPr>
          <w:rFonts w:hint="eastAsia" w:asciiTheme="minorEastAsia" w:hAnsiTheme="minorEastAsia" w:eastAsiaTheme="minorEastAsia" w:cstheme="minorEastAsia"/>
          <w:color w:val="231F20"/>
          <w:sz w:val="24"/>
          <w:szCs w:val="24"/>
          <w:u w:val="single" w:color="221E1F"/>
          <w:lang w:val="en-US"/>
        </w:rPr>
        <w:t xml:space="preserve"> </w:t>
      </w:r>
      <w:r>
        <w:rPr>
          <w:rFonts w:hint="eastAsia" w:asciiTheme="minorEastAsia" w:hAnsiTheme="minorEastAsia" w:eastAsiaTheme="minorEastAsia" w:cstheme="minorEastAsia"/>
          <w:color w:val="231F20"/>
          <w:sz w:val="24"/>
          <w:szCs w:val="24"/>
          <w:u w:val="single" w:color="221E1F"/>
          <w:lang w:val="en-US"/>
        </w:rPr>
        <w:tab/>
      </w:r>
      <w:r>
        <w:rPr>
          <w:rFonts w:hint="eastAsia" w:asciiTheme="minorEastAsia" w:hAnsiTheme="minorEastAsia" w:eastAsiaTheme="minorEastAsia" w:cstheme="minorEastAsia"/>
          <w:color w:val="231F20"/>
          <w:sz w:val="24"/>
          <w:szCs w:val="24"/>
          <w:lang w:val="en-US"/>
        </w:rPr>
        <w:t xml:space="preserve">one by one to have a </w:t>
      </w:r>
      <w:r>
        <w:rPr>
          <w:rFonts w:hint="eastAsia" w:asciiTheme="minorEastAsia" w:hAnsiTheme="minorEastAsia" w:eastAsiaTheme="minorEastAsia" w:cstheme="minorEastAsia"/>
          <w:color w:val="231F20"/>
          <w:spacing w:val="-4"/>
          <w:sz w:val="24"/>
          <w:szCs w:val="24"/>
          <w:lang w:val="en-US"/>
        </w:rPr>
        <w:t>try.</w:t>
      </w:r>
    </w:p>
    <w:p>
      <w:pPr>
        <w:pStyle w:val="4"/>
        <w:keepNext w:val="0"/>
        <w:keepLines w:val="0"/>
        <w:pageBreakBefore w:val="0"/>
        <w:widowControl w:val="0"/>
        <w:tabs>
          <w:tab w:val="left" w:pos="3002"/>
          <w:tab w:val="left" w:pos="4862"/>
          <w:tab w:val="left" w:pos="6502"/>
        </w:tabs>
        <w:kinsoku/>
        <w:wordWrap/>
        <w:overflowPunct/>
        <w:topLinePunct w:val="0"/>
        <w:autoSpaceDE/>
        <w:autoSpaceDN/>
        <w:bidi w:val="0"/>
        <w:adjustRightInd/>
        <w:snapToGrid/>
        <w:spacing w:before="30" w:line="312" w:lineRule="auto"/>
        <w:ind w:left="1137"/>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lang w:val="en-US"/>
        </w:rPr>
        <w:t>A. turn</w:t>
      </w:r>
      <w:r>
        <w:rPr>
          <w:rFonts w:hint="eastAsia" w:asciiTheme="minorEastAsia" w:hAnsiTheme="minorEastAsia" w:eastAsiaTheme="minorEastAsia" w:cstheme="minorEastAsia"/>
          <w:color w:val="231F20"/>
          <w:spacing w:val="-2"/>
          <w:sz w:val="24"/>
          <w:szCs w:val="24"/>
          <w:lang w:val="en-US"/>
        </w:rPr>
        <w:t xml:space="preserve"> </w:t>
      </w:r>
      <w:r>
        <w:rPr>
          <w:rFonts w:hint="eastAsia" w:asciiTheme="minorEastAsia" w:hAnsiTheme="minorEastAsia" w:eastAsiaTheme="minorEastAsia" w:cstheme="minorEastAsia"/>
          <w:color w:val="231F20"/>
          <w:sz w:val="24"/>
          <w:szCs w:val="24"/>
          <w:lang w:val="en-US"/>
        </w:rPr>
        <w:t>on it</w:t>
      </w:r>
      <w:r>
        <w:rPr>
          <w:rFonts w:hint="eastAsia" w:asciiTheme="minorEastAsia" w:hAnsiTheme="minorEastAsia" w:eastAsiaTheme="minorEastAsia" w:cstheme="minorEastAsia"/>
          <w:color w:val="231F20"/>
          <w:sz w:val="24"/>
          <w:szCs w:val="24"/>
          <w:lang w:val="en-US"/>
        </w:rPr>
        <w:tab/>
      </w:r>
      <w:r>
        <w:rPr>
          <w:rFonts w:hint="eastAsia" w:asciiTheme="minorEastAsia" w:hAnsiTheme="minorEastAsia" w:eastAsiaTheme="minorEastAsia" w:cstheme="minorEastAsia"/>
          <w:color w:val="231F20"/>
          <w:sz w:val="24"/>
          <w:szCs w:val="24"/>
          <w:lang w:val="en-US"/>
        </w:rPr>
        <w:t>B. turn it on</w:t>
      </w:r>
      <w:r>
        <w:rPr>
          <w:rFonts w:hint="eastAsia" w:asciiTheme="minorEastAsia" w:hAnsiTheme="minorEastAsia" w:eastAsiaTheme="minorEastAsia" w:cstheme="minorEastAsia"/>
          <w:color w:val="231F20"/>
          <w:sz w:val="24"/>
          <w:szCs w:val="24"/>
          <w:lang w:val="en-US"/>
        </w:rPr>
        <w:tab/>
      </w:r>
      <w:r>
        <w:rPr>
          <w:rFonts w:hint="eastAsia" w:asciiTheme="minorEastAsia" w:hAnsiTheme="minorEastAsia" w:eastAsiaTheme="minorEastAsia" w:cstheme="minorEastAsia"/>
          <w:color w:val="231F20"/>
          <w:sz w:val="24"/>
          <w:szCs w:val="24"/>
          <w:lang w:val="en-US"/>
        </w:rPr>
        <w:t>C. turn on them</w:t>
      </w:r>
      <w:r>
        <w:rPr>
          <w:rFonts w:hint="eastAsia" w:asciiTheme="minorEastAsia" w:hAnsiTheme="minorEastAsia" w:eastAsiaTheme="minorEastAsia" w:cstheme="minorEastAsia"/>
          <w:color w:val="231F20"/>
          <w:sz w:val="24"/>
          <w:szCs w:val="24"/>
          <w:lang w:val="en-US"/>
        </w:rPr>
        <w:tab/>
      </w:r>
      <w:r>
        <w:rPr>
          <w:rFonts w:hint="eastAsia" w:asciiTheme="minorEastAsia" w:hAnsiTheme="minorEastAsia" w:eastAsiaTheme="minorEastAsia" w:cstheme="minorEastAsia"/>
          <w:color w:val="231F20"/>
          <w:sz w:val="24"/>
          <w:szCs w:val="24"/>
          <w:lang w:val="en-US"/>
        </w:rPr>
        <w:t>D. turn them</w:t>
      </w:r>
      <w:r>
        <w:rPr>
          <w:rFonts w:hint="eastAsia" w:asciiTheme="minorEastAsia" w:hAnsiTheme="minorEastAsia" w:eastAsiaTheme="minorEastAsia" w:cstheme="minorEastAsia"/>
          <w:color w:val="231F20"/>
          <w:spacing w:val="-1"/>
          <w:sz w:val="24"/>
          <w:szCs w:val="24"/>
          <w:lang w:val="en-US"/>
        </w:rPr>
        <w:t xml:space="preserve"> </w:t>
      </w:r>
      <w:r>
        <w:rPr>
          <w:rFonts w:hint="eastAsia" w:asciiTheme="minorEastAsia" w:hAnsiTheme="minorEastAsia" w:eastAsiaTheme="minorEastAsia" w:cstheme="minorEastAsia"/>
          <w:color w:val="231F20"/>
          <w:sz w:val="24"/>
          <w:szCs w:val="24"/>
          <w:lang w:val="en-US"/>
        </w:rPr>
        <w:t>on</w:t>
      </w:r>
    </w:p>
    <w:p>
      <w:pPr>
        <w:pStyle w:val="21"/>
        <w:keepNext w:val="0"/>
        <w:keepLines w:val="0"/>
        <w:pageBreakBefore w:val="0"/>
        <w:widowControl w:val="0"/>
        <w:numPr>
          <w:ilvl w:val="0"/>
          <w:numId w:val="2"/>
        </w:numPr>
        <w:tabs>
          <w:tab w:val="left" w:pos="1126"/>
          <w:tab w:val="left" w:pos="4153"/>
        </w:tabs>
        <w:kinsoku/>
        <w:wordWrap/>
        <w:overflowPunct/>
        <w:topLinePunct w:val="0"/>
        <w:autoSpaceDE/>
        <w:autoSpaceDN/>
        <w:bidi w:val="0"/>
        <w:adjustRightInd/>
        <w:snapToGrid/>
        <w:spacing w:before="30" w:line="312" w:lineRule="auto"/>
        <w:ind w:left="1125" w:hanging="300"/>
        <w:textAlignment w:val="auto"/>
        <w:rPr>
          <w:rFonts w:hint="eastAsia" w:asciiTheme="minorEastAsia" w:hAnsiTheme="minorEastAsia" w:eastAsiaTheme="minorEastAsia" w:cstheme="minorEastAsia"/>
          <w:color w:val="231F20"/>
          <w:sz w:val="24"/>
          <w:szCs w:val="24"/>
          <w:lang w:val="en-US"/>
        </w:rPr>
      </w:pPr>
      <w:r>
        <w:rPr>
          <w:rFonts w:hint="eastAsia" w:asciiTheme="minorEastAsia" w:hAnsiTheme="minorEastAsia" w:eastAsiaTheme="minorEastAsia" w:cstheme="minorEastAsia"/>
          <w:color w:val="231F20"/>
          <w:sz w:val="24"/>
          <w:szCs w:val="24"/>
          <w:lang w:val="en-US"/>
        </w:rPr>
        <w:t>My bike is broken. I will</w:t>
      </w:r>
      <w:r>
        <w:rPr>
          <w:rFonts w:hint="eastAsia" w:asciiTheme="minorEastAsia" w:hAnsiTheme="minorEastAsia" w:eastAsiaTheme="minorEastAsia" w:cstheme="minorEastAsia"/>
          <w:color w:val="231F20"/>
          <w:spacing w:val="-5"/>
          <w:sz w:val="24"/>
          <w:szCs w:val="24"/>
          <w:lang w:val="en-US"/>
        </w:rPr>
        <w:t xml:space="preserve"> </w:t>
      </w:r>
      <w:r>
        <w:rPr>
          <w:rFonts w:hint="eastAsia" w:asciiTheme="minorEastAsia" w:hAnsiTheme="minorEastAsia" w:eastAsiaTheme="minorEastAsia" w:cstheme="minorEastAsia"/>
          <w:color w:val="231F20"/>
          <w:sz w:val="24"/>
          <w:szCs w:val="24"/>
          <w:lang w:val="en-US"/>
        </w:rPr>
        <w:t>have it</w:t>
      </w:r>
      <w:r>
        <w:rPr>
          <w:rFonts w:hint="eastAsia" w:asciiTheme="minorEastAsia" w:hAnsiTheme="minorEastAsia" w:eastAsiaTheme="minorEastAsia" w:cstheme="minorEastAsia"/>
          <w:color w:val="231F20"/>
          <w:sz w:val="24"/>
          <w:szCs w:val="24"/>
          <w:u w:val="single" w:color="221E1F"/>
          <w:lang w:val="en-US"/>
        </w:rPr>
        <w:t xml:space="preserve"> </w:t>
      </w:r>
      <w:r>
        <w:rPr>
          <w:rFonts w:hint="eastAsia" w:asciiTheme="minorEastAsia" w:hAnsiTheme="minorEastAsia" w:eastAsiaTheme="minorEastAsia" w:cstheme="minorEastAsia"/>
          <w:color w:val="231F20"/>
          <w:sz w:val="24"/>
          <w:szCs w:val="24"/>
          <w:u w:val="single" w:color="221E1F"/>
          <w:lang w:val="en-US"/>
        </w:rPr>
        <w:tab/>
      </w:r>
      <w:r>
        <w:rPr>
          <w:rFonts w:hint="eastAsia" w:asciiTheme="minorEastAsia" w:hAnsiTheme="minorEastAsia" w:eastAsiaTheme="minorEastAsia" w:cstheme="minorEastAsia"/>
          <w:color w:val="231F20"/>
          <w:sz w:val="24"/>
          <w:szCs w:val="24"/>
          <w:lang w:val="en-US"/>
        </w:rPr>
        <w:t>tomorrow morning.</w:t>
      </w:r>
    </w:p>
    <w:p>
      <w:pPr>
        <w:pStyle w:val="4"/>
        <w:keepNext w:val="0"/>
        <w:keepLines w:val="0"/>
        <w:pageBreakBefore w:val="0"/>
        <w:widowControl w:val="0"/>
        <w:tabs>
          <w:tab w:val="left" w:pos="3002"/>
          <w:tab w:val="left" w:pos="4862"/>
          <w:tab w:val="left" w:pos="6502"/>
        </w:tabs>
        <w:kinsoku/>
        <w:wordWrap/>
        <w:overflowPunct/>
        <w:topLinePunct w:val="0"/>
        <w:autoSpaceDE/>
        <w:autoSpaceDN/>
        <w:bidi w:val="0"/>
        <w:adjustRightInd/>
        <w:snapToGrid/>
        <w:spacing w:before="30" w:line="312" w:lineRule="auto"/>
        <w:ind w:left="1137"/>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lang w:val="en-US"/>
        </w:rPr>
        <w:t>A.</w:t>
      </w:r>
      <w:r>
        <w:rPr>
          <w:rFonts w:hint="eastAsia" w:asciiTheme="minorEastAsia" w:hAnsiTheme="minorEastAsia" w:eastAsiaTheme="minorEastAsia" w:cstheme="minorEastAsia"/>
          <w:color w:val="231F20"/>
          <w:spacing w:val="-5"/>
          <w:sz w:val="24"/>
          <w:szCs w:val="24"/>
          <w:lang w:val="en-US"/>
        </w:rPr>
        <w:t xml:space="preserve"> </w:t>
      </w:r>
      <w:r>
        <w:rPr>
          <w:rFonts w:hint="eastAsia" w:asciiTheme="minorEastAsia" w:hAnsiTheme="minorEastAsia" w:eastAsiaTheme="minorEastAsia" w:cstheme="minorEastAsia"/>
          <w:color w:val="231F20"/>
          <w:sz w:val="24"/>
          <w:szCs w:val="24"/>
          <w:lang w:val="en-US"/>
        </w:rPr>
        <w:t>fix</w:t>
      </w:r>
      <w:r>
        <w:rPr>
          <w:rFonts w:hint="eastAsia" w:asciiTheme="minorEastAsia" w:hAnsiTheme="minorEastAsia" w:eastAsiaTheme="minorEastAsia" w:cstheme="minorEastAsia"/>
          <w:color w:val="231F20"/>
          <w:spacing w:val="-4"/>
          <w:sz w:val="24"/>
          <w:szCs w:val="24"/>
          <w:lang w:val="en-US"/>
        </w:rPr>
        <w:t xml:space="preserve"> </w:t>
      </w:r>
      <w:r>
        <w:rPr>
          <w:rFonts w:hint="eastAsia" w:asciiTheme="minorEastAsia" w:hAnsiTheme="minorEastAsia" w:eastAsiaTheme="minorEastAsia" w:cstheme="minorEastAsia"/>
          <w:color w:val="231F20"/>
          <w:sz w:val="24"/>
          <w:szCs w:val="24"/>
          <w:lang w:val="en-US"/>
        </w:rPr>
        <w:t>up</w:t>
      </w:r>
      <w:r>
        <w:rPr>
          <w:rFonts w:hint="eastAsia" w:asciiTheme="minorEastAsia" w:hAnsiTheme="minorEastAsia" w:eastAsiaTheme="minorEastAsia" w:cstheme="minorEastAsia"/>
          <w:color w:val="231F20"/>
          <w:sz w:val="24"/>
          <w:szCs w:val="24"/>
          <w:lang w:val="en-US"/>
        </w:rPr>
        <w:tab/>
      </w:r>
      <w:r>
        <w:rPr>
          <w:rFonts w:hint="eastAsia" w:asciiTheme="minorEastAsia" w:hAnsiTheme="minorEastAsia" w:eastAsiaTheme="minorEastAsia" w:cstheme="minorEastAsia"/>
          <w:color w:val="231F20"/>
          <w:sz w:val="24"/>
          <w:szCs w:val="24"/>
          <w:lang w:val="en-US"/>
        </w:rPr>
        <w:t>B.</w:t>
      </w:r>
      <w:r>
        <w:rPr>
          <w:rFonts w:hint="eastAsia" w:asciiTheme="minorEastAsia" w:hAnsiTheme="minorEastAsia" w:eastAsiaTheme="minorEastAsia" w:cstheme="minorEastAsia"/>
          <w:color w:val="231F20"/>
          <w:spacing w:val="-3"/>
          <w:sz w:val="24"/>
          <w:szCs w:val="24"/>
          <w:lang w:val="en-US"/>
        </w:rPr>
        <w:t xml:space="preserve"> </w:t>
      </w:r>
      <w:r>
        <w:rPr>
          <w:rFonts w:hint="eastAsia" w:asciiTheme="minorEastAsia" w:hAnsiTheme="minorEastAsia" w:eastAsiaTheme="minorEastAsia" w:cstheme="minorEastAsia"/>
          <w:color w:val="231F20"/>
          <w:sz w:val="24"/>
          <w:szCs w:val="24"/>
          <w:lang w:val="en-US"/>
        </w:rPr>
        <w:t>fixed</w:t>
      </w:r>
      <w:r>
        <w:rPr>
          <w:rFonts w:hint="eastAsia" w:asciiTheme="minorEastAsia" w:hAnsiTheme="minorEastAsia" w:eastAsiaTheme="minorEastAsia" w:cstheme="minorEastAsia"/>
          <w:color w:val="231F20"/>
          <w:spacing w:val="-5"/>
          <w:sz w:val="24"/>
          <w:szCs w:val="24"/>
          <w:lang w:val="en-US"/>
        </w:rPr>
        <w:t xml:space="preserve"> </w:t>
      </w:r>
      <w:r>
        <w:rPr>
          <w:rFonts w:hint="eastAsia" w:asciiTheme="minorEastAsia" w:hAnsiTheme="minorEastAsia" w:eastAsiaTheme="minorEastAsia" w:cstheme="minorEastAsia"/>
          <w:color w:val="231F20"/>
          <w:sz w:val="24"/>
          <w:szCs w:val="24"/>
          <w:lang w:val="en-US"/>
        </w:rPr>
        <w:t>up</w:t>
      </w:r>
      <w:r>
        <w:rPr>
          <w:rFonts w:hint="eastAsia" w:asciiTheme="minorEastAsia" w:hAnsiTheme="minorEastAsia" w:eastAsiaTheme="minorEastAsia" w:cstheme="minorEastAsia"/>
          <w:color w:val="231F20"/>
          <w:sz w:val="24"/>
          <w:szCs w:val="24"/>
          <w:lang w:val="en-US"/>
        </w:rPr>
        <w:tab/>
      </w:r>
      <w:r>
        <w:rPr>
          <w:rFonts w:hint="eastAsia" w:asciiTheme="minorEastAsia" w:hAnsiTheme="minorEastAsia" w:eastAsiaTheme="minorEastAsia" w:cstheme="minorEastAsia"/>
          <w:color w:val="231F20"/>
          <w:sz w:val="24"/>
          <w:szCs w:val="24"/>
          <w:lang w:val="en-US"/>
        </w:rPr>
        <w:t>C. repairing</w:t>
      </w:r>
      <w:r>
        <w:rPr>
          <w:rFonts w:hint="eastAsia" w:asciiTheme="minorEastAsia" w:hAnsiTheme="minorEastAsia" w:eastAsiaTheme="minorEastAsia" w:cstheme="minorEastAsia"/>
          <w:color w:val="231F20"/>
          <w:sz w:val="24"/>
          <w:szCs w:val="24"/>
          <w:lang w:val="en-US"/>
        </w:rPr>
        <w:tab/>
      </w:r>
      <w:r>
        <w:rPr>
          <w:rFonts w:hint="eastAsia" w:asciiTheme="minorEastAsia" w:hAnsiTheme="minorEastAsia" w:eastAsiaTheme="minorEastAsia" w:cstheme="minorEastAsia"/>
          <w:color w:val="231F20"/>
          <w:sz w:val="24"/>
          <w:szCs w:val="24"/>
          <w:lang w:val="en-US"/>
        </w:rPr>
        <w:t>D. to</w:t>
      </w:r>
      <w:r>
        <w:rPr>
          <w:rFonts w:hint="eastAsia" w:asciiTheme="minorEastAsia" w:hAnsiTheme="minorEastAsia" w:eastAsiaTheme="minorEastAsia" w:cstheme="minorEastAsia"/>
          <w:color w:val="231F20"/>
          <w:spacing w:val="-1"/>
          <w:sz w:val="24"/>
          <w:szCs w:val="24"/>
          <w:lang w:val="en-US"/>
        </w:rPr>
        <w:t xml:space="preserve"> </w:t>
      </w:r>
      <w:r>
        <w:rPr>
          <w:rFonts w:hint="eastAsia" w:asciiTheme="minorEastAsia" w:hAnsiTheme="minorEastAsia" w:eastAsiaTheme="minorEastAsia" w:cstheme="minorEastAsia"/>
          <w:color w:val="231F20"/>
          <w:sz w:val="24"/>
          <w:szCs w:val="24"/>
          <w:lang w:val="en-US"/>
        </w:rPr>
        <w:t>repair</w:t>
      </w:r>
    </w:p>
    <w:p>
      <w:pPr>
        <w:pStyle w:val="21"/>
        <w:keepNext w:val="0"/>
        <w:keepLines w:val="0"/>
        <w:pageBreakBefore w:val="0"/>
        <w:widowControl w:val="0"/>
        <w:numPr>
          <w:ilvl w:val="0"/>
          <w:numId w:val="2"/>
        </w:numPr>
        <w:tabs>
          <w:tab w:val="left" w:pos="1126"/>
          <w:tab w:val="left" w:pos="3558"/>
        </w:tabs>
        <w:kinsoku/>
        <w:wordWrap/>
        <w:overflowPunct/>
        <w:topLinePunct w:val="0"/>
        <w:autoSpaceDE/>
        <w:autoSpaceDN/>
        <w:bidi w:val="0"/>
        <w:adjustRightInd/>
        <w:snapToGrid/>
        <w:spacing w:before="30" w:line="312" w:lineRule="auto"/>
        <w:ind w:left="1125" w:hanging="300"/>
        <w:textAlignment w:val="auto"/>
        <w:rPr>
          <w:rFonts w:hint="eastAsia" w:asciiTheme="minorEastAsia" w:hAnsiTheme="minorEastAsia" w:eastAsiaTheme="minorEastAsia" w:cstheme="minorEastAsia"/>
          <w:color w:val="231F20"/>
          <w:sz w:val="24"/>
          <w:szCs w:val="24"/>
          <w:lang w:val="en-US"/>
        </w:rPr>
      </w:pPr>
      <w:r>
        <w:rPr>
          <w:rFonts w:hint="eastAsia" w:asciiTheme="minorEastAsia" w:hAnsiTheme="minorEastAsia" w:eastAsiaTheme="minorEastAsia" w:cstheme="minorEastAsia"/>
          <w:color w:val="231F20"/>
          <w:sz w:val="24"/>
          <w:szCs w:val="24"/>
          <w:lang w:val="en-US"/>
        </w:rPr>
        <w:t>Cathy checked her</w:t>
      </w:r>
      <w:r>
        <w:rPr>
          <w:rFonts w:hint="eastAsia" w:asciiTheme="minorEastAsia" w:hAnsiTheme="minorEastAsia" w:eastAsiaTheme="minorEastAsia" w:cstheme="minorEastAsia"/>
          <w:color w:val="231F20"/>
          <w:spacing w:val="-1"/>
          <w:sz w:val="24"/>
          <w:szCs w:val="24"/>
          <w:lang w:val="en-US"/>
        </w:rPr>
        <w:t xml:space="preserve"> </w:t>
      </w:r>
      <w:r>
        <w:rPr>
          <w:rFonts w:hint="eastAsia" w:asciiTheme="minorEastAsia" w:hAnsiTheme="minorEastAsia" w:eastAsiaTheme="minorEastAsia" w:cstheme="minorEastAsia"/>
          <w:color w:val="050000"/>
          <w:sz w:val="24"/>
          <w:szCs w:val="24"/>
          <w:lang w:val="en-US"/>
        </w:rPr>
        <w:t>paper</w:t>
      </w:r>
      <w:r>
        <w:rPr>
          <w:rFonts w:hint="eastAsia" w:asciiTheme="minorEastAsia" w:hAnsiTheme="minorEastAsia" w:eastAsiaTheme="minorEastAsia" w:cstheme="minorEastAsia"/>
          <w:color w:val="050000"/>
          <w:sz w:val="24"/>
          <w:szCs w:val="24"/>
          <w:u w:val="single" w:color="221E1F"/>
          <w:lang w:val="en-US"/>
        </w:rPr>
        <w:t xml:space="preserve"> </w:t>
      </w:r>
      <w:r>
        <w:rPr>
          <w:rFonts w:hint="eastAsia" w:asciiTheme="minorEastAsia" w:hAnsiTheme="minorEastAsia" w:eastAsiaTheme="minorEastAsia" w:cstheme="minorEastAsia"/>
          <w:color w:val="050000"/>
          <w:sz w:val="24"/>
          <w:szCs w:val="24"/>
          <w:u w:val="single" w:color="221E1F"/>
          <w:lang w:val="en-US"/>
        </w:rPr>
        <w:tab/>
      </w:r>
      <w:r>
        <w:rPr>
          <w:rFonts w:hint="eastAsia" w:asciiTheme="minorEastAsia" w:hAnsiTheme="minorEastAsia" w:eastAsiaTheme="minorEastAsia" w:cstheme="minorEastAsia"/>
          <w:color w:val="231F20"/>
          <w:sz w:val="24"/>
          <w:szCs w:val="24"/>
          <w:lang w:val="en-US"/>
        </w:rPr>
        <w:t>so that she could get good grades this</w:t>
      </w:r>
      <w:r>
        <w:rPr>
          <w:rFonts w:hint="eastAsia" w:asciiTheme="minorEastAsia" w:hAnsiTheme="minorEastAsia" w:eastAsiaTheme="minorEastAsia" w:cstheme="minorEastAsia"/>
          <w:color w:val="231F20"/>
          <w:spacing w:val="-3"/>
          <w:sz w:val="24"/>
          <w:szCs w:val="24"/>
          <w:lang w:val="en-US"/>
        </w:rPr>
        <w:t xml:space="preserve"> </w:t>
      </w:r>
      <w:r>
        <w:rPr>
          <w:rFonts w:hint="eastAsia" w:asciiTheme="minorEastAsia" w:hAnsiTheme="minorEastAsia" w:eastAsiaTheme="minorEastAsia" w:cstheme="minorEastAsia"/>
          <w:color w:val="231F20"/>
          <w:sz w:val="24"/>
          <w:szCs w:val="24"/>
          <w:lang w:val="en-US"/>
        </w:rPr>
        <w:t>time.</w:t>
      </w:r>
    </w:p>
    <w:p>
      <w:pPr>
        <w:pStyle w:val="4"/>
        <w:keepNext w:val="0"/>
        <w:keepLines w:val="0"/>
        <w:pageBreakBefore w:val="0"/>
        <w:widowControl w:val="0"/>
        <w:tabs>
          <w:tab w:val="left" w:pos="4862"/>
        </w:tabs>
        <w:kinsoku/>
        <w:wordWrap/>
        <w:overflowPunct/>
        <w:topLinePunct w:val="0"/>
        <w:autoSpaceDE/>
        <w:autoSpaceDN/>
        <w:bidi w:val="0"/>
        <w:adjustRightInd/>
        <w:snapToGrid/>
        <w:spacing w:before="30" w:line="312" w:lineRule="auto"/>
        <w:ind w:left="1137"/>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lang w:val="en-US"/>
        </w:rPr>
        <w:t>A.</w:t>
      </w:r>
      <w:r>
        <w:rPr>
          <w:rFonts w:hint="eastAsia" w:asciiTheme="minorEastAsia" w:hAnsiTheme="minorEastAsia" w:eastAsiaTheme="minorEastAsia" w:cstheme="minorEastAsia"/>
          <w:color w:val="231F20"/>
          <w:spacing w:val="-2"/>
          <w:sz w:val="24"/>
          <w:szCs w:val="24"/>
          <w:lang w:val="en-US"/>
        </w:rPr>
        <w:t xml:space="preserve"> </w:t>
      </w:r>
      <w:r>
        <w:rPr>
          <w:rFonts w:hint="eastAsia" w:asciiTheme="minorEastAsia" w:hAnsiTheme="minorEastAsia" w:eastAsiaTheme="minorEastAsia" w:cstheme="minorEastAsia"/>
          <w:color w:val="231F20"/>
          <w:sz w:val="24"/>
          <w:szCs w:val="24"/>
          <w:lang w:val="en-US"/>
        </w:rPr>
        <w:t>careful enough</w:t>
      </w:r>
      <w:r>
        <w:rPr>
          <w:rFonts w:hint="eastAsia" w:asciiTheme="minorEastAsia" w:hAnsiTheme="minorEastAsia" w:eastAsiaTheme="minorEastAsia" w:cstheme="minorEastAsia"/>
          <w:color w:val="231F20"/>
          <w:sz w:val="24"/>
          <w:szCs w:val="24"/>
          <w:lang w:val="en-US"/>
        </w:rPr>
        <w:tab/>
      </w:r>
      <w:r>
        <w:rPr>
          <w:rFonts w:hint="eastAsia" w:asciiTheme="minorEastAsia" w:hAnsiTheme="minorEastAsia" w:eastAsiaTheme="minorEastAsia" w:cstheme="minorEastAsia"/>
          <w:color w:val="231F20"/>
          <w:sz w:val="24"/>
          <w:szCs w:val="24"/>
          <w:lang w:val="en-US"/>
        </w:rPr>
        <w:t>B. enough careful</w:t>
      </w:r>
    </w:p>
    <w:p>
      <w:pPr>
        <w:pStyle w:val="4"/>
        <w:keepNext w:val="0"/>
        <w:keepLines w:val="0"/>
        <w:pageBreakBefore w:val="0"/>
        <w:widowControl w:val="0"/>
        <w:tabs>
          <w:tab w:val="left" w:pos="4862"/>
        </w:tabs>
        <w:kinsoku/>
        <w:wordWrap/>
        <w:overflowPunct/>
        <w:topLinePunct w:val="0"/>
        <w:autoSpaceDE/>
        <w:autoSpaceDN/>
        <w:bidi w:val="0"/>
        <w:adjustRightInd/>
        <w:snapToGrid/>
        <w:spacing w:before="30" w:line="312" w:lineRule="auto"/>
        <w:ind w:left="1137"/>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lang w:val="en-US"/>
        </w:rPr>
        <w:t>C. enough carefully</w:t>
      </w:r>
      <w:r>
        <w:rPr>
          <w:rFonts w:hint="eastAsia" w:asciiTheme="minorEastAsia" w:hAnsiTheme="minorEastAsia" w:eastAsiaTheme="minorEastAsia" w:cstheme="minorEastAsia"/>
          <w:color w:val="231F20"/>
          <w:sz w:val="24"/>
          <w:szCs w:val="24"/>
          <w:lang w:val="en-US"/>
        </w:rPr>
        <w:tab/>
      </w:r>
      <w:r>
        <w:rPr>
          <w:rFonts w:hint="eastAsia" w:asciiTheme="minorEastAsia" w:hAnsiTheme="minorEastAsia" w:eastAsiaTheme="minorEastAsia" w:cstheme="minorEastAsia"/>
          <w:color w:val="231F20"/>
          <w:sz w:val="24"/>
          <w:szCs w:val="24"/>
          <w:lang w:val="en-US"/>
        </w:rPr>
        <w:t>D. carefully</w:t>
      </w:r>
      <w:r>
        <w:rPr>
          <w:rFonts w:hint="eastAsia" w:asciiTheme="minorEastAsia" w:hAnsiTheme="minorEastAsia" w:eastAsiaTheme="minorEastAsia" w:cstheme="minorEastAsia"/>
          <w:color w:val="231F20"/>
          <w:spacing w:val="-2"/>
          <w:sz w:val="24"/>
          <w:szCs w:val="24"/>
          <w:lang w:val="en-US"/>
        </w:rPr>
        <w:t xml:space="preserve"> </w:t>
      </w:r>
      <w:r>
        <w:rPr>
          <w:rFonts w:hint="eastAsia" w:asciiTheme="minorEastAsia" w:hAnsiTheme="minorEastAsia" w:eastAsiaTheme="minorEastAsia" w:cstheme="minorEastAsia"/>
          <w:color w:val="231F20"/>
          <w:sz w:val="24"/>
          <w:szCs w:val="24"/>
          <w:lang w:val="en-US"/>
        </w:rPr>
        <w:t>enough</w:t>
      </w:r>
    </w:p>
    <w:p>
      <w:pPr>
        <w:pStyle w:val="21"/>
        <w:keepNext w:val="0"/>
        <w:keepLines w:val="0"/>
        <w:pageBreakBefore w:val="0"/>
        <w:widowControl w:val="0"/>
        <w:numPr>
          <w:ilvl w:val="0"/>
          <w:numId w:val="2"/>
        </w:numPr>
        <w:tabs>
          <w:tab w:val="left" w:pos="1126"/>
        </w:tabs>
        <w:kinsoku/>
        <w:wordWrap/>
        <w:overflowPunct/>
        <w:topLinePunct w:val="0"/>
        <w:autoSpaceDE/>
        <w:autoSpaceDN/>
        <w:bidi w:val="0"/>
        <w:adjustRightInd/>
        <w:snapToGrid/>
        <w:spacing w:before="30" w:line="312" w:lineRule="auto"/>
        <w:ind w:left="1125" w:hanging="300"/>
        <w:textAlignment w:val="auto"/>
        <w:rPr>
          <w:rFonts w:hint="eastAsia" w:asciiTheme="minorEastAsia" w:hAnsiTheme="minorEastAsia" w:eastAsiaTheme="minorEastAsia" w:cstheme="minorEastAsia"/>
          <w:color w:val="231F20"/>
          <w:sz w:val="24"/>
          <w:szCs w:val="24"/>
          <w:lang w:val="en-US"/>
        </w:rPr>
      </w:pPr>
      <w:r>
        <w:rPr>
          <w:rFonts w:hint="eastAsia" w:asciiTheme="minorEastAsia" w:hAnsiTheme="minorEastAsia" w:eastAsiaTheme="minorEastAsia" w:cstheme="minorEastAsia"/>
          <w:color w:val="231F20"/>
          <w:sz w:val="24"/>
          <w:szCs w:val="24"/>
          <w:lang w:val="en-US"/>
        </w:rPr>
        <w:t>--Can you go to the movies with me</w:t>
      </w:r>
      <w:r>
        <w:rPr>
          <w:rFonts w:hint="eastAsia" w:asciiTheme="minorEastAsia" w:hAnsiTheme="minorEastAsia" w:eastAsiaTheme="minorEastAsia" w:cstheme="minorEastAsia"/>
          <w:color w:val="231F20"/>
          <w:spacing w:val="-2"/>
          <w:sz w:val="24"/>
          <w:szCs w:val="24"/>
          <w:lang w:val="en-US"/>
        </w:rPr>
        <w:t xml:space="preserve"> </w:t>
      </w:r>
      <w:r>
        <w:rPr>
          <w:rFonts w:hint="eastAsia" w:asciiTheme="minorEastAsia" w:hAnsiTheme="minorEastAsia" w:eastAsiaTheme="minorEastAsia" w:cstheme="minorEastAsia"/>
          <w:color w:val="231F20"/>
          <w:sz w:val="24"/>
          <w:szCs w:val="24"/>
          <w:lang w:val="en-US"/>
        </w:rPr>
        <w:t>tonight?</w:t>
      </w:r>
    </w:p>
    <w:p>
      <w:pPr>
        <w:pStyle w:val="4"/>
        <w:keepNext w:val="0"/>
        <w:keepLines w:val="0"/>
        <w:pageBreakBefore w:val="0"/>
        <w:widowControl w:val="0"/>
        <w:tabs>
          <w:tab w:val="left" w:pos="3854"/>
        </w:tabs>
        <w:kinsoku/>
        <w:wordWrap/>
        <w:overflowPunct/>
        <w:topLinePunct w:val="0"/>
        <w:autoSpaceDE/>
        <w:autoSpaceDN/>
        <w:bidi w:val="0"/>
        <w:adjustRightInd/>
        <w:snapToGrid/>
        <w:spacing w:before="30" w:line="312" w:lineRule="auto"/>
        <w:ind w:left="1137"/>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lang w:val="en-US"/>
        </w:rPr>
        <w:t>--I have to ask my mum. If I</w:t>
      </w:r>
      <w:r>
        <w:rPr>
          <w:rFonts w:hint="eastAsia" w:asciiTheme="minorEastAsia" w:hAnsiTheme="minorEastAsia" w:eastAsiaTheme="minorEastAsia" w:cstheme="minorEastAsia"/>
          <w:color w:val="231F20"/>
          <w:sz w:val="24"/>
          <w:szCs w:val="24"/>
          <w:u w:val="single" w:color="221E1F"/>
          <w:lang w:val="en-US"/>
        </w:rPr>
        <w:t xml:space="preserve"> </w:t>
      </w:r>
      <w:r>
        <w:rPr>
          <w:rFonts w:hint="eastAsia" w:asciiTheme="minorEastAsia" w:hAnsiTheme="minorEastAsia" w:eastAsiaTheme="minorEastAsia" w:cstheme="minorEastAsia"/>
          <w:color w:val="231F20"/>
          <w:sz w:val="24"/>
          <w:szCs w:val="24"/>
          <w:u w:val="single" w:color="221E1F"/>
          <w:lang w:val="en-US"/>
        </w:rPr>
        <w:tab/>
      </w:r>
      <w:r>
        <w:rPr>
          <w:rFonts w:hint="eastAsia" w:asciiTheme="minorEastAsia" w:hAnsiTheme="minorEastAsia" w:eastAsiaTheme="minorEastAsia" w:cstheme="minorEastAsia"/>
          <w:color w:val="231F20"/>
          <w:sz w:val="24"/>
          <w:szCs w:val="24"/>
          <w:lang w:val="en-US"/>
        </w:rPr>
        <w:t>, I will go with</w:t>
      </w:r>
      <w:r>
        <w:rPr>
          <w:rFonts w:hint="eastAsia" w:asciiTheme="minorEastAsia" w:hAnsiTheme="minorEastAsia" w:eastAsiaTheme="minorEastAsia" w:cstheme="minorEastAsia"/>
          <w:color w:val="231F20"/>
          <w:spacing w:val="-3"/>
          <w:sz w:val="24"/>
          <w:szCs w:val="24"/>
          <w:lang w:val="en-US"/>
        </w:rPr>
        <w:t xml:space="preserve"> </w:t>
      </w:r>
      <w:r>
        <w:rPr>
          <w:rFonts w:hint="eastAsia" w:asciiTheme="minorEastAsia" w:hAnsiTheme="minorEastAsia" w:eastAsiaTheme="minorEastAsia" w:cstheme="minorEastAsia"/>
          <w:color w:val="231F20"/>
          <w:sz w:val="24"/>
          <w:szCs w:val="24"/>
          <w:lang w:val="en-US"/>
        </w:rPr>
        <w:t>you.</w:t>
      </w:r>
    </w:p>
    <w:p>
      <w:pPr>
        <w:pStyle w:val="4"/>
        <w:keepNext w:val="0"/>
        <w:keepLines w:val="0"/>
        <w:pageBreakBefore w:val="0"/>
        <w:widowControl w:val="0"/>
        <w:tabs>
          <w:tab w:val="left" w:pos="3002"/>
          <w:tab w:val="left" w:pos="4862"/>
          <w:tab w:val="left" w:pos="6502"/>
        </w:tabs>
        <w:kinsoku/>
        <w:wordWrap/>
        <w:overflowPunct/>
        <w:topLinePunct w:val="0"/>
        <w:autoSpaceDE/>
        <w:autoSpaceDN/>
        <w:bidi w:val="0"/>
        <w:adjustRightInd/>
        <w:snapToGrid/>
        <w:spacing w:before="30" w:line="312" w:lineRule="auto"/>
        <w:ind w:left="1137"/>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lang w:val="en-US"/>
        </w:rPr>
        <w:t>A.</w:t>
      </w:r>
      <w:r>
        <w:rPr>
          <w:rFonts w:hint="eastAsia" w:asciiTheme="minorEastAsia" w:hAnsiTheme="minorEastAsia" w:eastAsiaTheme="minorEastAsia" w:cstheme="minorEastAsia"/>
          <w:color w:val="231F20"/>
          <w:spacing w:val="-2"/>
          <w:sz w:val="24"/>
          <w:szCs w:val="24"/>
          <w:lang w:val="en-US"/>
        </w:rPr>
        <w:t xml:space="preserve"> </w:t>
      </w:r>
      <w:r>
        <w:rPr>
          <w:rFonts w:hint="eastAsia" w:asciiTheme="minorEastAsia" w:hAnsiTheme="minorEastAsia" w:eastAsiaTheme="minorEastAsia" w:cstheme="minorEastAsia"/>
          <w:color w:val="231F20"/>
          <w:sz w:val="24"/>
          <w:szCs w:val="24"/>
          <w:lang w:val="en-US"/>
        </w:rPr>
        <w:t>allow</w:t>
      </w:r>
      <w:r>
        <w:rPr>
          <w:rFonts w:hint="eastAsia" w:asciiTheme="minorEastAsia" w:hAnsiTheme="minorEastAsia" w:eastAsiaTheme="minorEastAsia" w:cstheme="minorEastAsia"/>
          <w:color w:val="231F20"/>
          <w:sz w:val="24"/>
          <w:szCs w:val="24"/>
          <w:lang w:val="en-US"/>
        </w:rPr>
        <w:tab/>
      </w:r>
      <w:r>
        <w:rPr>
          <w:rFonts w:hint="eastAsia" w:asciiTheme="minorEastAsia" w:hAnsiTheme="minorEastAsia" w:eastAsiaTheme="minorEastAsia" w:cstheme="minorEastAsia"/>
          <w:color w:val="231F20"/>
          <w:sz w:val="24"/>
          <w:szCs w:val="24"/>
          <w:lang w:val="en-US"/>
        </w:rPr>
        <w:t>B. allowed</w:t>
      </w:r>
      <w:r>
        <w:rPr>
          <w:rFonts w:hint="eastAsia" w:asciiTheme="minorEastAsia" w:hAnsiTheme="minorEastAsia" w:eastAsiaTheme="minorEastAsia" w:cstheme="minorEastAsia"/>
          <w:color w:val="231F20"/>
          <w:sz w:val="24"/>
          <w:szCs w:val="24"/>
          <w:lang w:val="en-US"/>
        </w:rPr>
        <w:tab/>
      </w:r>
      <w:r>
        <w:rPr>
          <w:rFonts w:hint="eastAsia" w:asciiTheme="minorEastAsia" w:hAnsiTheme="minorEastAsia" w:eastAsiaTheme="minorEastAsia" w:cstheme="minorEastAsia"/>
          <w:color w:val="231F20"/>
          <w:sz w:val="24"/>
          <w:szCs w:val="24"/>
          <w:lang w:val="en-US"/>
        </w:rPr>
        <w:t>C. am allowed</w:t>
      </w:r>
      <w:r>
        <w:rPr>
          <w:rFonts w:hint="eastAsia" w:asciiTheme="minorEastAsia" w:hAnsiTheme="minorEastAsia" w:eastAsiaTheme="minorEastAsia" w:cstheme="minorEastAsia"/>
          <w:color w:val="231F20"/>
          <w:sz w:val="24"/>
          <w:szCs w:val="24"/>
          <w:lang w:val="en-US"/>
        </w:rPr>
        <w:tab/>
      </w:r>
      <w:r>
        <w:rPr>
          <w:rFonts w:hint="eastAsia" w:asciiTheme="minorEastAsia" w:hAnsiTheme="minorEastAsia" w:eastAsiaTheme="minorEastAsia" w:cstheme="minorEastAsia"/>
          <w:color w:val="231F20"/>
          <w:sz w:val="24"/>
          <w:szCs w:val="24"/>
          <w:lang w:val="en-US"/>
        </w:rPr>
        <w:t>D. was</w:t>
      </w:r>
      <w:r>
        <w:rPr>
          <w:rFonts w:hint="eastAsia" w:asciiTheme="minorEastAsia" w:hAnsiTheme="minorEastAsia" w:eastAsiaTheme="minorEastAsia" w:cstheme="minorEastAsia"/>
          <w:color w:val="231F20"/>
          <w:spacing w:val="-2"/>
          <w:sz w:val="24"/>
          <w:szCs w:val="24"/>
          <w:lang w:val="en-US"/>
        </w:rPr>
        <w:t xml:space="preserve"> </w:t>
      </w:r>
      <w:r>
        <w:rPr>
          <w:rFonts w:hint="eastAsia" w:asciiTheme="minorEastAsia" w:hAnsiTheme="minorEastAsia" w:eastAsiaTheme="minorEastAsia" w:cstheme="minorEastAsia"/>
          <w:color w:val="231F20"/>
          <w:sz w:val="24"/>
          <w:szCs w:val="24"/>
          <w:lang w:val="en-US"/>
        </w:rPr>
        <w:t>allowed</w:t>
      </w:r>
    </w:p>
    <w:p>
      <w:pPr>
        <w:pStyle w:val="21"/>
        <w:keepNext w:val="0"/>
        <w:keepLines w:val="0"/>
        <w:pageBreakBefore w:val="0"/>
        <w:widowControl w:val="0"/>
        <w:numPr>
          <w:ilvl w:val="0"/>
          <w:numId w:val="2"/>
        </w:numPr>
        <w:tabs>
          <w:tab w:val="left" w:pos="1126"/>
        </w:tabs>
        <w:kinsoku/>
        <w:wordWrap/>
        <w:overflowPunct/>
        <w:topLinePunct w:val="0"/>
        <w:autoSpaceDE/>
        <w:autoSpaceDN/>
        <w:bidi w:val="0"/>
        <w:adjustRightInd/>
        <w:snapToGrid/>
        <w:spacing w:before="23" w:line="312" w:lineRule="auto"/>
        <w:ind w:left="1125" w:hanging="300"/>
        <w:textAlignment w:val="auto"/>
        <w:rPr>
          <w:rFonts w:hint="eastAsia" w:asciiTheme="minorEastAsia" w:hAnsiTheme="minorEastAsia" w:eastAsiaTheme="minorEastAsia" w:cstheme="minorEastAsia"/>
          <w:color w:val="231F20"/>
          <w:sz w:val="24"/>
          <w:szCs w:val="24"/>
          <w:lang w:val="en-US"/>
        </w:rPr>
      </w:pPr>
      <w:r>
        <w:rPr>
          <w:rFonts w:hint="eastAsia" w:asciiTheme="minorEastAsia" w:hAnsiTheme="minorEastAsia" w:eastAsiaTheme="minorEastAsia" w:cstheme="minorEastAsia"/>
          <w:color w:val="231F20"/>
          <w:position w:val="1"/>
          <w:sz w:val="24"/>
          <w:szCs w:val="24"/>
          <w:lang w:val="en-US"/>
        </w:rPr>
        <w:t>--The temperature is only 10</w:t>
      </w:r>
      <w:r>
        <w:rPr>
          <w:rFonts w:hint="eastAsia" w:asciiTheme="minorEastAsia" w:hAnsiTheme="minorEastAsia" w:eastAsiaTheme="minorEastAsia" w:cstheme="minorEastAsia"/>
          <w:color w:val="231F20"/>
          <w:sz w:val="24"/>
          <w:szCs w:val="24"/>
          <w:lang w:val="en-US"/>
        </w:rPr>
        <w:t>℃</w:t>
      </w:r>
      <w:r>
        <w:rPr>
          <w:rFonts w:hint="eastAsia" w:asciiTheme="minorEastAsia" w:hAnsiTheme="minorEastAsia" w:eastAsiaTheme="minorEastAsia" w:cstheme="minorEastAsia"/>
          <w:color w:val="231F20"/>
          <w:spacing w:val="-50"/>
          <w:sz w:val="24"/>
          <w:szCs w:val="24"/>
          <w:lang w:val="en-US"/>
        </w:rPr>
        <w:t xml:space="preserve"> </w:t>
      </w:r>
      <w:r>
        <w:rPr>
          <w:rFonts w:hint="eastAsia" w:asciiTheme="minorEastAsia" w:hAnsiTheme="minorEastAsia" w:eastAsiaTheme="minorEastAsia" w:cstheme="minorEastAsia"/>
          <w:color w:val="231F20"/>
          <w:spacing w:val="-3"/>
          <w:position w:val="1"/>
          <w:sz w:val="24"/>
          <w:szCs w:val="24"/>
          <w:lang w:val="en-US"/>
        </w:rPr>
        <w:t>today.</w:t>
      </w:r>
    </w:p>
    <w:p>
      <w:pPr>
        <w:pStyle w:val="4"/>
        <w:keepNext w:val="0"/>
        <w:keepLines w:val="0"/>
        <w:pageBreakBefore w:val="0"/>
        <w:widowControl w:val="0"/>
        <w:tabs>
          <w:tab w:val="left" w:pos="2112"/>
        </w:tabs>
        <w:kinsoku/>
        <w:wordWrap/>
        <w:overflowPunct/>
        <w:topLinePunct w:val="0"/>
        <w:autoSpaceDE/>
        <w:autoSpaceDN/>
        <w:bidi w:val="0"/>
        <w:adjustRightInd/>
        <w:snapToGrid/>
        <w:spacing w:before="11" w:line="312" w:lineRule="auto"/>
        <w:ind w:left="1137"/>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pacing w:val="-4"/>
          <w:sz w:val="24"/>
          <w:szCs w:val="24"/>
          <w:lang w:val="en-US"/>
        </w:rPr>
        <w:t>--Yes.</w:t>
      </w:r>
      <w:r>
        <w:rPr>
          <w:rFonts w:hint="eastAsia" w:asciiTheme="minorEastAsia" w:hAnsiTheme="minorEastAsia" w:eastAsiaTheme="minorEastAsia" w:cstheme="minorEastAsia"/>
          <w:color w:val="231F20"/>
          <w:spacing w:val="-4"/>
          <w:sz w:val="24"/>
          <w:szCs w:val="24"/>
          <w:lang w:val="en-US"/>
        </w:rPr>
        <w:tab/>
      </w:r>
      <w:r>
        <w:rPr>
          <w:rFonts w:hint="eastAsia" w:asciiTheme="minorEastAsia" w:hAnsiTheme="minorEastAsia" w:eastAsiaTheme="minorEastAsia" w:cstheme="minorEastAsia"/>
          <w:color w:val="231F20"/>
          <w:sz w:val="24"/>
          <w:szCs w:val="24"/>
          <w:lang w:val="en-US"/>
        </w:rPr>
        <w:t>strange the weather is in Urumqi this</w:t>
      </w:r>
      <w:r>
        <w:rPr>
          <w:rFonts w:hint="eastAsia" w:asciiTheme="minorEastAsia" w:hAnsiTheme="minorEastAsia" w:eastAsiaTheme="minorEastAsia" w:cstheme="minorEastAsia"/>
          <w:color w:val="231F20"/>
          <w:spacing w:val="-5"/>
          <w:sz w:val="24"/>
          <w:szCs w:val="24"/>
          <w:lang w:val="en-US"/>
        </w:rPr>
        <w:t xml:space="preserve"> </w:t>
      </w:r>
      <w:r>
        <w:rPr>
          <w:rFonts w:hint="eastAsia" w:asciiTheme="minorEastAsia" w:hAnsiTheme="minorEastAsia" w:eastAsiaTheme="minorEastAsia" w:cstheme="minorEastAsia"/>
          <w:color w:val="231F20"/>
          <w:sz w:val="24"/>
          <w:szCs w:val="24"/>
          <w:lang w:val="en-US"/>
        </w:rPr>
        <w:t>year!</w:t>
      </w:r>
    </w:p>
    <w:p>
      <w:pPr>
        <w:pStyle w:val="4"/>
        <w:keepNext w:val="0"/>
        <w:keepLines w:val="0"/>
        <w:pageBreakBefore w:val="0"/>
        <w:widowControl w:val="0"/>
        <w:kinsoku/>
        <w:wordWrap/>
        <w:overflowPunct/>
        <w:topLinePunct w:val="0"/>
        <w:autoSpaceDE/>
        <w:autoSpaceDN/>
        <w:bidi w:val="0"/>
        <w:adjustRightInd/>
        <w:snapToGrid/>
        <w:spacing w:line="312" w:lineRule="auto"/>
        <w:ind w:left="1658"/>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g">
            <w:drawing>
              <wp:inline distT="0" distB="0" distL="114300" distR="114300">
                <wp:extent cx="254000" cy="5080"/>
                <wp:effectExtent l="0" t="0" r="0" b="0"/>
                <wp:docPr id="162" name="组合 162"/>
                <wp:cNvGraphicFramePr/>
                <a:graphic xmlns:a="http://schemas.openxmlformats.org/drawingml/2006/main">
                  <a:graphicData uri="http://schemas.microsoft.com/office/word/2010/wordprocessingGroup">
                    <wpg:wgp>
                      <wpg:cNvGrpSpPr>
                        <a:grpSpLocks noRot="1"/>
                      </wpg:cNvGrpSpPr>
                      <wpg:grpSpPr>
                        <a:xfrm>
                          <a:off x="0" y="0"/>
                          <a:ext cx="254000" cy="5080"/>
                          <a:chOff x="0" y="0"/>
                          <a:chExt cx="400" cy="8"/>
                        </a:xfrm>
                      </wpg:grpSpPr>
                      <wps:wsp>
                        <wps:cNvPr id="161" name="直接连接符 161"/>
                        <wps:cNvSpPr/>
                        <wps:spPr>
                          <a:xfrm>
                            <a:off x="0" y="4"/>
                            <a:ext cx="400" cy="0"/>
                          </a:xfrm>
                          <a:prstGeom prst="line">
                            <a:avLst/>
                          </a:prstGeom>
                          <a:ln w="5080" cap="flat" cmpd="sng">
                            <a:solidFill>
                              <a:srgbClr val="221E1F"/>
                            </a:solidFill>
                            <a:prstDash val="solid"/>
                            <a:headEnd type="none" w="med" len="med"/>
                            <a:tailEnd type="none" w="med" len="med"/>
                          </a:ln>
                        </wps:spPr>
                        <wps:bodyPr upright="1"/>
                      </wps:wsp>
                    </wpg:wgp>
                  </a:graphicData>
                </a:graphic>
              </wp:inline>
            </w:drawing>
          </mc:Choice>
          <mc:Fallback>
            <w:pict>
              <v:group id="_x0000_s1026" o:spid="_x0000_s1026" o:spt="203" style="height:0.4pt;width:20pt;" coordsize="400,8" o:gfxdata="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OVjNwnSAAAAAQEAAA8AAAAAAAAAAQAgAAAA&#10;IgAAAGRycy9kb3ducmV2LnhtbFBLAQIUABQAAAAIAIdO4kCXDahISgIAAOYEAAAOAAAAAAAAAAEA&#10;IAAAACEBAABkcnMvZTJvRG9jLnhtbFBLBQYAAAAABgAGAFkBAADdBQAAAAA=&#10;">
                <o:lock v:ext="edit" rotation="t" aspectratio="f"/>
                <v:line id="_x0000_s1026" o:spid="_x0000_s1026" o:spt="20" style="position:absolute;left:0;top:4;height:0;width:400;" filled="f" stroked="t" coordsize="21600,21600" o:gfxdata="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1TdXwrsAAADc&#10;AAAADwAAAAAAAAABACAAAAAiAAAAZHJzL2Rvd25yZXYueG1sUEsBAhQAFAAAAAgAh07iQDMvBZ47&#10;AAAAOQAAABAAAAAAAAAAAQAgAAAACgEAAGRycy9zaGFwZXhtbC54bWxQSwUGAAAAAAYABgBbAQAA&#10;tAMAAAAA&#10;">
                  <v:fill on="f" focussize="0,0"/>
                  <v:stroke weight="0.4pt" color="#221E1F" joinstyle="round"/>
                  <v:imagedata o:title=""/>
                  <o:lock v:ext="edit" aspectratio="f"/>
                </v:line>
                <w10:wrap type="none"/>
                <w10:anchorlock/>
              </v:group>
            </w:pict>
          </mc:Fallback>
        </mc:AlternateContent>
      </w:r>
    </w:p>
    <w:p>
      <w:pPr>
        <w:pStyle w:val="4"/>
        <w:keepNext w:val="0"/>
        <w:keepLines w:val="0"/>
        <w:pageBreakBefore w:val="0"/>
        <w:widowControl w:val="0"/>
        <w:tabs>
          <w:tab w:val="left" w:pos="3002"/>
          <w:tab w:val="left" w:pos="4862"/>
          <w:tab w:val="left" w:pos="6502"/>
        </w:tabs>
        <w:kinsoku/>
        <w:wordWrap/>
        <w:overflowPunct/>
        <w:topLinePunct w:val="0"/>
        <w:autoSpaceDE/>
        <w:autoSpaceDN/>
        <w:bidi w:val="0"/>
        <w:adjustRightInd/>
        <w:snapToGrid/>
        <w:spacing w:before="10" w:line="312" w:lineRule="auto"/>
        <w:ind w:left="1137"/>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lang w:val="en-US"/>
        </w:rPr>
        <w:t>A.</w:t>
      </w:r>
      <w:r>
        <w:rPr>
          <w:rFonts w:hint="eastAsia" w:asciiTheme="minorEastAsia" w:hAnsiTheme="minorEastAsia" w:eastAsiaTheme="minorEastAsia" w:cstheme="minorEastAsia"/>
          <w:color w:val="231F20"/>
          <w:spacing w:val="-2"/>
          <w:sz w:val="24"/>
          <w:szCs w:val="24"/>
          <w:lang w:val="en-US"/>
        </w:rPr>
        <w:t xml:space="preserve"> </w:t>
      </w:r>
      <w:r>
        <w:rPr>
          <w:rFonts w:hint="eastAsia" w:asciiTheme="minorEastAsia" w:hAnsiTheme="minorEastAsia" w:eastAsiaTheme="minorEastAsia" w:cstheme="minorEastAsia"/>
          <w:color w:val="231F20"/>
          <w:sz w:val="24"/>
          <w:szCs w:val="24"/>
          <w:lang w:val="en-US"/>
        </w:rPr>
        <w:t>How</w:t>
      </w:r>
      <w:r>
        <w:rPr>
          <w:rFonts w:hint="eastAsia" w:asciiTheme="minorEastAsia" w:hAnsiTheme="minorEastAsia" w:eastAsiaTheme="minorEastAsia" w:cstheme="minorEastAsia"/>
          <w:color w:val="231F20"/>
          <w:sz w:val="24"/>
          <w:szCs w:val="24"/>
          <w:lang w:val="en-US"/>
        </w:rPr>
        <w:tab/>
      </w:r>
      <w:r>
        <w:rPr>
          <w:rFonts w:hint="eastAsia" w:asciiTheme="minorEastAsia" w:hAnsiTheme="minorEastAsia" w:eastAsiaTheme="minorEastAsia" w:cstheme="minorEastAsia"/>
          <w:color w:val="231F20"/>
          <w:sz w:val="24"/>
          <w:szCs w:val="24"/>
          <w:lang w:val="en-US"/>
        </w:rPr>
        <w:t>B.</w:t>
      </w:r>
      <w:r>
        <w:rPr>
          <w:rFonts w:hint="eastAsia" w:asciiTheme="minorEastAsia" w:hAnsiTheme="minorEastAsia" w:eastAsiaTheme="minorEastAsia" w:cstheme="minorEastAsia"/>
          <w:color w:val="231F20"/>
          <w:spacing w:val="-1"/>
          <w:sz w:val="24"/>
          <w:szCs w:val="24"/>
          <w:lang w:val="en-US"/>
        </w:rPr>
        <w:t xml:space="preserve"> </w:t>
      </w:r>
      <w:r>
        <w:rPr>
          <w:rFonts w:hint="eastAsia" w:asciiTheme="minorEastAsia" w:hAnsiTheme="minorEastAsia" w:eastAsiaTheme="minorEastAsia" w:cstheme="minorEastAsia"/>
          <w:color w:val="231F20"/>
          <w:sz w:val="24"/>
          <w:szCs w:val="24"/>
          <w:lang w:val="en-US"/>
        </w:rPr>
        <w:t>How</w:t>
      </w:r>
      <w:r>
        <w:rPr>
          <w:rFonts w:hint="eastAsia" w:asciiTheme="minorEastAsia" w:hAnsiTheme="minorEastAsia" w:eastAsiaTheme="minorEastAsia" w:cstheme="minorEastAsia"/>
          <w:color w:val="231F20"/>
          <w:spacing w:val="-1"/>
          <w:sz w:val="24"/>
          <w:szCs w:val="24"/>
          <w:lang w:val="en-US"/>
        </w:rPr>
        <w:t xml:space="preserve"> </w:t>
      </w:r>
      <w:r>
        <w:rPr>
          <w:rFonts w:hint="eastAsia" w:asciiTheme="minorEastAsia" w:hAnsiTheme="minorEastAsia" w:eastAsiaTheme="minorEastAsia" w:cstheme="minorEastAsia"/>
          <w:color w:val="231F20"/>
          <w:sz w:val="24"/>
          <w:szCs w:val="24"/>
          <w:lang w:val="en-US"/>
        </w:rPr>
        <w:t>a</w:t>
      </w:r>
      <w:r>
        <w:rPr>
          <w:rFonts w:hint="eastAsia" w:asciiTheme="minorEastAsia" w:hAnsiTheme="minorEastAsia" w:eastAsiaTheme="minorEastAsia" w:cstheme="minorEastAsia"/>
          <w:color w:val="231F20"/>
          <w:sz w:val="24"/>
          <w:szCs w:val="24"/>
          <w:lang w:val="en-US"/>
        </w:rPr>
        <w:tab/>
      </w:r>
      <w:r>
        <w:rPr>
          <w:rFonts w:hint="eastAsia" w:asciiTheme="minorEastAsia" w:hAnsiTheme="minorEastAsia" w:eastAsiaTheme="minorEastAsia" w:cstheme="minorEastAsia"/>
          <w:color w:val="231F20"/>
          <w:sz w:val="24"/>
          <w:szCs w:val="24"/>
          <w:lang w:val="en-US"/>
        </w:rPr>
        <w:t>C.</w:t>
      </w:r>
      <w:r>
        <w:rPr>
          <w:rFonts w:hint="eastAsia" w:asciiTheme="minorEastAsia" w:hAnsiTheme="minorEastAsia" w:eastAsiaTheme="minorEastAsia" w:cstheme="minorEastAsia"/>
          <w:color w:val="231F20"/>
          <w:spacing w:val="-4"/>
          <w:sz w:val="24"/>
          <w:szCs w:val="24"/>
          <w:lang w:val="en-US"/>
        </w:rPr>
        <w:t xml:space="preserve"> </w:t>
      </w:r>
      <w:r>
        <w:rPr>
          <w:rFonts w:hint="eastAsia" w:asciiTheme="minorEastAsia" w:hAnsiTheme="minorEastAsia" w:eastAsiaTheme="minorEastAsia" w:cstheme="minorEastAsia"/>
          <w:color w:val="231F20"/>
          <w:sz w:val="24"/>
          <w:szCs w:val="24"/>
          <w:lang w:val="en-US"/>
        </w:rPr>
        <w:t>What</w:t>
      </w:r>
      <w:r>
        <w:rPr>
          <w:rFonts w:hint="eastAsia" w:asciiTheme="minorEastAsia" w:hAnsiTheme="minorEastAsia" w:eastAsiaTheme="minorEastAsia" w:cstheme="minorEastAsia"/>
          <w:color w:val="231F20"/>
          <w:sz w:val="24"/>
          <w:szCs w:val="24"/>
          <w:lang w:val="en-US"/>
        </w:rPr>
        <w:tab/>
      </w:r>
      <w:r>
        <w:rPr>
          <w:rFonts w:hint="eastAsia" w:asciiTheme="minorEastAsia" w:hAnsiTheme="minorEastAsia" w:eastAsiaTheme="minorEastAsia" w:cstheme="minorEastAsia"/>
          <w:color w:val="231F20"/>
          <w:sz w:val="24"/>
          <w:szCs w:val="24"/>
          <w:lang w:val="en-US"/>
        </w:rPr>
        <w:t>D. What</w:t>
      </w:r>
      <w:r>
        <w:rPr>
          <w:rFonts w:hint="eastAsia" w:asciiTheme="minorEastAsia" w:hAnsiTheme="minorEastAsia" w:eastAsiaTheme="minorEastAsia" w:cstheme="minorEastAsia"/>
          <w:color w:val="231F20"/>
          <w:spacing w:val="-4"/>
          <w:sz w:val="24"/>
          <w:szCs w:val="24"/>
          <w:lang w:val="en-US"/>
        </w:rPr>
        <w:t xml:space="preserve"> </w:t>
      </w:r>
      <w:r>
        <w:rPr>
          <w:rFonts w:hint="eastAsia" w:asciiTheme="minorEastAsia" w:hAnsiTheme="minorEastAsia" w:eastAsiaTheme="minorEastAsia" w:cstheme="minorEastAsia"/>
          <w:color w:val="231F20"/>
          <w:sz w:val="24"/>
          <w:szCs w:val="24"/>
          <w:lang w:val="en-US"/>
        </w:rPr>
        <w:t>a</w:t>
      </w:r>
    </w:p>
    <w:p>
      <w:pPr>
        <w:pStyle w:val="21"/>
        <w:keepNext w:val="0"/>
        <w:keepLines w:val="0"/>
        <w:pageBreakBefore w:val="0"/>
        <w:widowControl w:val="0"/>
        <w:numPr>
          <w:ilvl w:val="0"/>
          <w:numId w:val="2"/>
        </w:numPr>
        <w:tabs>
          <w:tab w:val="left" w:pos="1123"/>
          <w:tab w:val="left" w:pos="2549"/>
        </w:tabs>
        <w:kinsoku/>
        <w:wordWrap/>
        <w:overflowPunct/>
        <w:topLinePunct w:val="0"/>
        <w:autoSpaceDE/>
        <w:autoSpaceDN/>
        <w:bidi w:val="0"/>
        <w:adjustRightInd/>
        <w:snapToGrid/>
        <w:spacing w:before="30" w:line="312" w:lineRule="auto"/>
        <w:ind w:left="1122" w:hanging="297"/>
        <w:textAlignment w:val="auto"/>
        <w:rPr>
          <w:rFonts w:hint="eastAsia" w:asciiTheme="minorEastAsia" w:hAnsiTheme="minorEastAsia" w:eastAsiaTheme="minorEastAsia" w:cstheme="minorEastAsia"/>
          <w:color w:val="231F20"/>
          <w:sz w:val="24"/>
          <w:szCs w:val="24"/>
          <w:lang w:val="en-US"/>
        </w:rPr>
      </w:pPr>
      <w:r>
        <w:rPr>
          <w:rFonts w:hint="eastAsia" w:asciiTheme="minorEastAsia" w:hAnsiTheme="minorEastAsia" w:eastAsiaTheme="minorEastAsia" w:cstheme="minorEastAsia"/>
          <w:color w:val="231F20"/>
          <w:sz w:val="24"/>
          <w:szCs w:val="24"/>
          <w:lang w:val="en-US"/>
        </w:rPr>
        <w:t>While</w:t>
      </w:r>
      <w:r>
        <w:rPr>
          <w:rFonts w:hint="eastAsia" w:asciiTheme="minorEastAsia" w:hAnsiTheme="minorEastAsia" w:eastAsiaTheme="minorEastAsia" w:cstheme="minorEastAsia"/>
          <w:color w:val="231F20"/>
          <w:spacing w:val="-1"/>
          <w:sz w:val="24"/>
          <w:szCs w:val="24"/>
          <w:lang w:val="en-US"/>
        </w:rPr>
        <w:t xml:space="preserve"> </w:t>
      </w:r>
      <w:r>
        <w:rPr>
          <w:rFonts w:hint="eastAsia" w:asciiTheme="minorEastAsia" w:hAnsiTheme="minorEastAsia" w:eastAsiaTheme="minorEastAsia" w:cstheme="minorEastAsia"/>
          <w:color w:val="231F20"/>
          <w:sz w:val="24"/>
          <w:szCs w:val="24"/>
          <w:lang w:val="en-US"/>
        </w:rPr>
        <w:t>Nick</w:t>
      </w:r>
      <w:r>
        <w:rPr>
          <w:rFonts w:hint="eastAsia" w:asciiTheme="minorEastAsia" w:hAnsiTheme="minorEastAsia" w:eastAsiaTheme="minorEastAsia" w:cstheme="minorEastAsia"/>
          <w:color w:val="231F20"/>
          <w:sz w:val="24"/>
          <w:szCs w:val="24"/>
          <w:lang w:val="en-US"/>
        </w:rPr>
        <w:tab/>
      </w:r>
      <w:r>
        <w:rPr>
          <w:rFonts w:hint="eastAsia" w:asciiTheme="minorEastAsia" w:hAnsiTheme="minorEastAsia" w:eastAsiaTheme="minorEastAsia" w:cstheme="minorEastAsia"/>
          <w:color w:val="231F20"/>
          <w:sz w:val="24"/>
          <w:szCs w:val="24"/>
          <w:lang w:val="en-US"/>
        </w:rPr>
        <w:t>CCTV News, someone knocked at the</w:t>
      </w:r>
      <w:r>
        <w:rPr>
          <w:rFonts w:hint="eastAsia" w:asciiTheme="minorEastAsia" w:hAnsiTheme="minorEastAsia" w:eastAsiaTheme="minorEastAsia" w:cstheme="minorEastAsia"/>
          <w:color w:val="231F20"/>
          <w:spacing w:val="-7"/>
          <w:sz w:val="24"/>
          <w:szCs w:val="24"/>
          <w:lang w:val="en-US"/>
        </w:rPr>
        <w:t xml:space="preserve"> </w:t>
      </w:r>
      <w:r>
        <w:rPr>
          <w:rFonts w:hint="eastAsia" w:asciiTheme="minorEastAsia" w:hAnsiTheme="minorEastAsia" w:eastAsiaTheme="minorEastAsia" w:cstheme="minorEastAsia"/>
          <w:color w:val="231F20"/>
          <w:spacing w:val="-3"/>
          <w:sz w:val="24"/>
          <w:szCs w:val="24"/>
          <w:lang w:val="en-US"/>
        </w:rPr>
        <w:t>door.</w:t>
      </w:r>
    </w:p>
    <w:p>
      <w:pPr>
        <w:pStyle w:val="4"/>
        <w:keepNext w:val="0"/>
        <w:keepLines w:val="0"/>
        <w:pageBreakBefore w:val="0"/>
        <w:widowControl w:val="0"/>
        <w:kinsoku/>
        <w:wordWrap/>
        <w:overflowPunct/>
        <w:topLinePunct w:val="0"/>
        <w:autoSpaceDE/>
        <w:autoSpaceDN/>
        <w:bidi w:val="0"/>
        <w:adjustRightInd/>
        <w:snapToGrid/>
        <w:spacing w:line="312" w:lineRule="auto"/>
        <w:ind w:left="2095"/>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g">
            <w:drawing>
              <wp:inline distT="0" distB="0" distL="114300" distR="114300">
                <wp:extent cx="254000" cy="5080"/>
                <wp:effectExtent l="0" t="0" r="0" b="0"/>
                <wp:docPr id="108" name="组合 108"/>
                <wp:cNvGraphicFramePr/>
                <a:graphic xmlns:a="http://schemas.openxmlformats.org/drawingml/2006/main">
                  <a:graphicData uri="http://schemas.microsoft.com/office/word/2010/wordprocessingGroup">
                    <wpg:wgp>
                      <wpg:cNvGrpSpPr>
                        <a:grpSpLocks noRot="1"/>
                      </wpg:cNvGrpSpPr>
                      <wpg:grpSpPr>
                        <a:xfrm>
                          <a:off x="0" y="0"/>
                          <a:ext cx="254000" cy="5080"/>
                          <a:chOff x="0" y="0"/>
                          <a:chExt cx="400" cy="8"/>
                        </a:xfrm>
                      </wpg:grpSpPr>
                      <wps:wsp>
                        <wps:cNvPr id="107" name="直接连接符 107"/>
                        <wps:cNvSpPr/>
                        <wps:spPr>
                          <a:xfrm>
                            <a:off x="0" y="4"/>
                            <a:ext cx="400" cy="0"/>
                          </a:xfrm>
                          <a:prstGeom prst="line">
                            <a:avLst/>
                          </a:prstGeom>
                          <a:ln w="5080" cap="flat" cmpd="sng">
                            <a:solidFill>
                              <a:srgbClr val="221E1F"/>
                            </a:solidFill>
                            <a:prstDash val="solid"/>
                            <a:headEnd type="none" w="med" len="med"/>
                            <a:tailEnd type="none" w="med" len="med"/>
                          </a:ln>
                        </wps:spPr>
                        <wps:bodyPr upright="1"/>
                      </wps:wsp>
                    </wpg:wgp>
                  </a:graphicData>
                </a:graphic>
              </wp:inline>
            </w:drawing>
          </mc:Choice>
          <mc:Fallback>
            <w:pict>
              <v:group id="_x0000_s1026" o:spid="_x0000_s1026" o:spt="203" style="height:0.4pt;width:20pt;" coordsize="400,8" o:gfxdata="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OVjNwnSAAAAAQEAAA8AAAAAAAAAAQAgAAAA&#10;IgAAAGRycy9kb3ducmV2LnhtbFBLAQIUABQAAAAIAIdO4kBOBCJlSgIAAOYEAAAOAAAAAAAAAAEA&#10;IAAAACEBAABkcnMvZTJvRG9jLnhtbFBLBQYAAAAABgAGAFkBAADdBQAAAAA=&#10;">
                <o:lock v:ext="edit" rotation="t" aspectratio="f"/>
                <v:line id="_x0000_s1026" o:spid="_x0000_s1026" o:spt="20" style="position:absolute;left:0;top:4;height:0;width:400;" filled="f" stroked="t" coordsize="21600,21600" o:gfxdata="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6E2PjbsAAADc&#10;AAAADwAAAAAAAAABACAAAAAiAAAAZHJzL2Rvd25yZXYueG1sUEsBAhQAFAAAAAgAh07iQDMvBZ47&#10;AAAAOQAAABAAAAAAAAAAAQAgAAAACgEAAGRycy9zaGFwZXhtbC54bWxQSwUGAAAAAAYABgBbAQAA&#10;tAMAAAAA&#10;">
                  <v:fill on="f" focussize="0,0"/>
                  <v:stroke weight="0.4pt" color="#221E1F" joinstyle="round"/>
                  <v:imagedata o:title=""/>
                  <o:lock v:ext="edit" aspectratio="f"/>
                </v:line>
                <w10:wrap type="none"/>
                <w10:anchorlock/>
              </v:group>
            </w:pict>
          </mc:Fallback>
        </mc:AlternateContent>
      </w:r>
    </w:p>
    <w:p>
      <w:pPr>
        <w:pStyle w:val="4"/>
        <w:keepNext w:val="0"/>
        <w:keepLines w:val="0"/>
        <w:pageBreakBefore w:val="0"/>
        <w:widowControl w:val="0"/>
        <w:tabs>
          <w:tab w:val="left" w:pos="3002"/>
          <w:tab w:val="left" w:pos="4862"/>
          <w:tab w:val="left" w:pos="6502"/>
        </w:tabs>
        <w:kinsoku/>
        <w:wordWrap/>
        <w:overflowPunct/>
        <w:topLinePunct w:val="0"/>
        <w:autoSpaceDE/>
        <w:autoSpaceDN/>
        <w:bidi w:val="0"/>
        <w:adjustRightInd/>
        <w:snapToGrid/>
        <w:spacing w:line="312" w:lineRule="auto"/>
        <w:ind w:left="1137"/>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lang w:val="en-US"/>
        </w:rPr>
        <w:t>A.</w:t>
      </w:r>
      <w:r>
        <w:rPr>
          <w:rFonts w:hint="eastAsia" w:asciiTheme="minorEastAsia" w:hAnsiTheme="minorEastAsia" w:eastAsiaTheme="minorEastAsia" w:cstheme="minorEastAsia"/>
          <w:color w:val="231F20"/>
          <w:spacing w:val="-4"/>
          <w:sz w:val="24"/>
          <w:szCs w:val="24"/>
          <w:lang w:val="en-US"/>
        </w:rPr>
        <w:t xml:space="preserve"> </w:t>
      </w:r>
      <w:r>
        <w:rPr>
          <w:rFonts w:hint="eastAsia" w:asciiTheme="minorEastAsia" w:hAnsiTheme="minorEastAsia" w:eastAsiaTheme="minorEastAsia" w:cstheme="minorEastAsia"/>
          <w:color w:val="231F20"/>
          <w:sz w:val="24"/>
          <w:szCs w:val="24"/>
          <w:lang w:val="en-US"/>
        </w:rPr>
        <w:t>watched</w:t>
      </w:r>
      <w:r>
        <w:rPr>
          <w:rFonts w:hint="eastAsia" w:asciiTheme="minorEastAsia" w:hAnsiTheme="minorEastAsia" w:eastAsiaTheme="minorEastAsia" w:cstheme="minorEastAsia"/>
          <w:color w:val="231F20"/>
          <w:sz w:val="24"/>
          <w:szCs w:val="24"/>
          <w:lang w:val="en-US"/>
        </w:rPr>
        <w:tab/>
      </w:r>
      <w:r>
        <w:rPr>
          <w:rFonts w:hint="eastAsia" w:asciiTheme="minorEastAsia" w:hAnsiTheme="minorEastAsia" w:eastAsiaTheme="minorEastAsia" w:cstheme="minorEastAsia"/>
          <w:color w:val="231F20"/>
          <w:sz w:val="24"/>
          <w:szCs w:val="24"/>
          <w:lang w:val="en-US"/>
        </w:rPr>
        <w:t>B.</w:t>
      </w:r>
      <w:r>
        <w:rPr>
          <w:rFonts w:hint="eastAsia" w:asciiTheme="minorEastAsia" w:hAnsiTheme="minorEastAsia" w:eastAsiaTheme="minorEastAsia" w:cstheme="minorEastAsia"/>
          <w:color w:val="231F20"/>
          <w:spacing w:val="-2"/>
          <w:sz w:val="24"/>
          <w:szCs w:val="24"/>
          <w:lang w:val="en-US"/>
        </w:rPr>
        <w:t xml:space="preserve"> </w:t>
      </w:r>
      <w:r>
        <w:rPr>
          <w:rFonts w:hint="eastAsia" w:asciiTheme="minorEastAsia" w:hAnsiTheme="minorEastAsia" w:eastAsiaTheme="minorEastAsia" w:cstheme="minorEastAsia"/>
          <w:color w:val="231F20"/>
          <w:sz w:val="24"/>
          <w:szCs w:val="24"/>
          <w:lang w:val="en-US"/>
        </w:rPr>
        <w:t>was</w:t>
      </w:r>
      <w:r>
        <w:rPr>
          <w:rFonts w:hint="eastAsia" w:asciiTheme="minorEastAsia" w:hAnsiTheme="minorEastAsia" w:eastAsiaTheme="minorEastAsia" w:cstheme="minorEastAsia"/>
          <w:color w:val="231F20"/>
          <w:spacing w:val="-3"/>
          <w:sz w:val="24"/>
          <w:szCs w:val="24"/>
          <w:lang w:val="en-US"/>
        </w:rPr>
        <w:t xml:space="preserve"> </w:t>
      </w:r>
      <w:r>
        <w:rPr>
          <w:rFonts w:hint="eastAsia" w:asciiTheme="minorEastAsia" w:hAnsiTheme="minorEastAsia" w:eastAsiaTheme="minorEastAsia" w:cstheme="minorEastAsia"/>
          <w:color w:val="231F20"/>
          <w:sz w:val="24"/>
          <w:szCs w:val="24"/>
          <w:lang w:val="en-US"/>
        </w:rPr>
        <w:t>watching</w:t>
      </w:r>
      <w:r>
        <w:rPr>
          <w:rFonts w:hint="eastAsia" w:asciiTheme="minorEastAsia" w:hAnsiTheme="minorEastAsia" w:eastAsiaTheme="minorEastAsia" w:cstheme="minorEastAsia"/>
          <w:color w:val="231F20"/>
          <w:sz w:val="24"/>
          <w:szCs w:val="24"/>
          <w:lang w:val="en-US"/>
        </w:rPr>
        <w:tab/>
      </w:r>
      <w:r>
        <w:rPr>
          <w:rFonts w:hint="eastAsia" w:asciiTheme="minorEastAsia" w:hAnsiTheme="minorEastAsia" w:eastAsiaTheme="minorEastAsia" w:cstheme="minorEastAsia"/>
          <w:color w:val="231F20"/>
          <w:sz w:val="24"/>
          <w:szCs w:val="24"/>
          <w:lang w:val="en-US"/>
        </w:rPr>
        <w:t>C.</w:t>
      </w:r>
      <w:r>
        <w:rPr>
          <w:rFonts w:hint="eastAsia" w:asciiTheme="minorEastAsia" w:hAnsiTheme="minorEastAsia" w:eastAsiaTheme="minorEastAsia" w:cstheme="minorEastAsia"/>
          <w:color w:val="231F20"/>
          <w:spacing w:val="-1"/>
          <w:sz w:val="24"/>
          <w:szCs w:val="24"/>
          <w:lang w:val="en-US"/>
        </w:rPr>
        <w:t xml:space="preserve"> </w:t>
      </w:r>
      <w:r>
        <w:rPr>
          <w:rFonts w:hint="eastAsia" w:asciiTheme="minorEastAsia" w:hAnsiTheme="minorEastAsia" w:eastAsiaTheme="minorEastAsia" w:cstheme="minorEastAsia"/>
          <w:color w:val="231F20"/>
          <w:sz w:val="24"/>
          <w:szCs w:val="24"/>
          <w:lang w:val="en-US"/>
        </w:rPr>
        <w:t>watch</w:t>
      </w:r>
      <w:r>
        <w:rPr>
          <w:rFonts w:hint="eastAsia" w:asciiTheme="minorEastAsia" w:hAnsiTheme="minorEastAsia" w:eastAsiaTheme="minorEastAsia" w:cstheme="minorEastAsia"/>
          <w:color w:val="231F20"/>
          <w:sz w:val="24"/>
          <w:szCs w:val="24"/>
          <w:lang w:val="en-US"/>
        </w:rPr>
        <w:tab/>
      </w:r>
      <w:r>
        <w:rPr>
          <w:rFonts w:hint="eastAsia" w:asciiTheme="minorEastAsia" w:hAnsiTheme="minorEastAsia" w:eastAsiaTheme="minorEastAsia" w:cstheme="minorEastAsia"/>
          <w:color w:val="231F20"/>
          <w:sz w:val="24"/>
          <w:szCs w:val="24"/>
          <w:lang w:val="en-US"/>
        </w:rPr>
        <w:t>D.</w:t>
      </w:r>
      <w:r>
        <w:rPr>
          <w:rFonts w:hint="eastAsia" w:asciiTheme="minorEastAsia" w:hAnsiTheme="minorEastAsia" w:eastAsiaTheme="minorEastAsia" w:cstheme="minorEastAsia"/>
          <w:color w:val="231F20"/>
          <w:spacing w:val="-1"/>
          <w:sz w:val="24"/>
          <w:szCs w:val="24"/>
          <w:lang w:val="en-US"/>
        </w:rPr>
        <w:t xml:space="preserve"> </w:t>
      </w:r>
      <w:r>
        <w:rPr>
          <w:rFonts w:hint="eastAsia" w:asciiTheme="minorEastAsia" w:hAnsiTheme="minorEastAsia" w:eastAsiaTheme="minorEastAsia" w:cstheme="minorEastAsia"/>
          <w:color w:val="231F20"/>
          <w:sz w:val="24"/>
          <w:szCs w:val="24"/>
          <w:lang w:val="en-US"/>
        </w:rPr>
        <w:t>watches</w:t>
      </w:r>
    </w:p>
    <w:p>
      <w:pPr>
        <w:pStyle w:val="21"/>
        <w:keepNext w:val="0"/>
        <w:keepLines w:val="0"/>
        <w:pageBreakBefore w:val="0"/>
        <w:widowControl w:val="0"/>
        <w:numPr>
          <w:ilvl w:val="0"/>
          <w:numId w:val="2"/>
        </w:numPr>
        <w:tabs>
          <w:tab w:val="left" w:pos="1123"/>
          <w:tab w:val="left" w:pos="2038"/>
        </w:tabs>
        <w:kinsoku/>
        <w:wordWrap/>
        <w:overflowPunct/>
        <w:topLinePunct w:val="0"/>
        <w:autoSpaceDE/>
        <w:autoSpaceDN/>
        <w:bidi w:val="0"/>
        <w:adjustRightInd/>
        <w:snapToGrid/>
        <w:spacing w:before="30" w:line="312" w:lineRule="auto"/>
        <w:ind w:left="1122" w:hanging="297"/>
        <w:textAlignment w:val="auto"/>
        <w:rPr>
          <w:rFonts w:hint="eastAsia" w:asciiTheme="minorEastAsia" w:hAnsiTheme="minorEastAsia" w:eastAsiaTheme="minorEastAsia" w:cstheme="minorEastAsia"/>
          <w:color w:val="231F20"/>
          <w:sz w:val="24"/>
          <w:szCs w:val="24"/>
          <w:lang w:val="en-US"/>
        </w:rPr>
      </w:pPr>
      <w:r>
        <w:rPr>
          <w:rFonts w:hint="eastAsia" w:asciiTheme="minorEastAsia" w:hAnsiTheme="minorEastAsia" w:eastAsiaTheme="minorEastAsia" w:cstheme="minorEastAsia"/>
          <w:color w:val="050000"/>
          <w:sz w:val="24"/>
          <w:szCs w:val="24"/>
          <w:lang w:val="en-US"/>
        </w:rPr>
        <w:t>There</w:t>
      </w:r>
      <w:r>
        <w:rPr>
          <w:rFonts w:hint="eastAsia" w:asciiTheme="minorEastAsia" w:hAnsiTheme="minorEastAsia" w:eastAsiaTheme="minorEastAsia" w:cstheme="minorEastAsia"/>
          <w:color w:val="050000"/>
          <w:sz w:val="24"/>
          <w:szCs w:val="24"/>
          <w:u w:val="single" w:color="221E1F"/>
          <w:lang w:val="en-US"/>
        </w:rPr>
        <w:t xml:space="preserve"> </w:t>
      </w:r>
      <w:r>
        <w:rPr>
          <w:rFonts w:hint="eastAsia" w:asciiTheme="minorEastAsia" w:hAnsiTheme="minorEastAsia" w:eastAsiaTheme="minorEastAsia" w:cstheme="minorEastAsia"/>
          <w:color w:val="050000"/>
          <w:sz w:val="24"/>
          <w:szCs w:val="24"/>
          <w:u w:val="single" w:color="221E1F"/>
          <w:lang w:val="en-US"/>
        </w:rPr>
        <w:tab/>
      </w:r>
      <w:r>
        <w:rPr>
          <w:rFonts w:hint="eastAsia" w:asciiTheme="minorEastAsia" w:hAnsiTheme="minorEastAsia" w:eastAsiaTheme="minorEastAsia" w:cstheme="minorEastAsia"/>
          <w:color w:val="231F20"/>
          <w:sz w:val="24"/>
          <w:szCs w:val="24"/>
          <w:lang w:val="en-US"/>
        </w:rPr>
        <w:t>a folk music concert in Xinjiang Opera Theater next</w:t>
      </w:r>
      <w:r>
        <w:rPr>
          <w:rFonts w:hint="eastAsia" w:asciiTheme="minorEastAsia" w:hAnsiTheme="minorEastAsia" w:eastAsiaTheme="minorEastAsia" w:cstheme="minorEastAsia"/>
          <w:color w:val="231F20"/>
          <w:spacing w:val="-8"/>
          <w:sz w:val="24"/>
          <w:szCs w:val="24"/>
          <w:lang w:val="en-US"/>
        </w:rPr>
        <w:t xml:space="preserve"> </w:t>
      </w:r>
      <w:r>
        <w:rPr>
          <w:rFonts w:hint="eastAsia" w:asciiTheme="minorEastAsia" w:hAnsiTheme="minorEastAsia" w:eastAsiaTheme="minorEastAsia" w:cstheme="minorEastAsia"/>
          <w:color w:val="231F20"/>
          <w:sz w:val="24"/>
          <w:szCs w:val="24"/>
          <w:lang w:val="en-US"/>
        </w:rPr>
        <w:t>month.</w:t>
      </w:r>
    </w:p>
    <w:p>
      <w:pPr>
        <w:pStyle w:val="4"/>
        <w:keepNext w:val="0"/>
        <w:keepLines w:val="0"/>
        <w:pageBreakBefore w:val="0"/>
        <w:widowControl w:val="0"/>
        <w:tabs>
          <w:tab w:val="left" w:pos="3002"/>
          <w:tab w:val="left" w:pos="4862"/>
          <w:tab w:val="left" w:pos="6502"/>
        </w:tabs>
        <w:kinsoku/>
        <w:wordWrap/>
        <w:overflowPunct/>
        <w:topLinePunct w:val="0"/>
        <w:autoSpaceDE/>
        <w:autoSpaceDN/>
        <w:bidi w:val="0"/>
        <w:adjustRightInd/>
        <w:snapToGrid/>
        <w:spacing w:before="30" w:line="312" w:lineRule="auto"/>
        <w:ind w:left="1137"/>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050000"/>
          <w:sz w:val="24"/>
          <w:szCs w:val="24"/>
          <w:lang w:val="en-US"/>
        </w:rPr>
        <w:t>A. is going</w:t>
      </w:r>
      <w:r>
        <w:rPr>
          <w:rFonts w:hint="eastAsia" w:asciiTheme="minorEastAsia" w:hAnsiTheme="minorEastAsia" w:eastAsiaTheme="minorEastAsia" w:cstheme="minorEastAsia"/>
          <w:color w:val="050000"/>
          <w:spacing w:val="-2"/>
          <w:sz w:val="24"/>
          <w:szCs w:val="24"/>
          <w:lang w:val="en-US"/>
        </w:rPr>
        <w:t xml:space="preserve"> </w:t>
      </w:r>
      <w:r>
        <w:rPr>
          <w:rFonts w:hint="eastAsia" w:asciiTheme="minorEastAsia" w:hAnsiTheme="minorEastAsia" w:eastAsiaTheme="minorEastAsia" w:cstheme="minorEastAsia"/>
          <w:color w:val="050000"/>
          <w:sz w:val="24"/>
          <w:szCs w:val="24"/>
          <w:lang w:val="en-US"/>
        </w:rPr>
        <w:t>to have</w:t>
      </w:r>
      <w:r>
        <w:rPr>
          <w:rFonts w:hint="eastAsia" w:asciiTheme="minorEastAsia" w:hAnsiTheme="minorEastAsia" w:eastAsiaTheme="minorEastAsia" w:cstheme="minorEastAsia"/>
          <w:color w:val="050000"/>
          <w:sz w:val="24"/>
          <w:szCs w:val="24"/>
          <w:lang w:val="en-US"/>
        </w:rPr>
        <w:tab/>
      </w:r>
      <w:r>
        <w:rPr>
          <w:rFonts w:hint="eastAsia" w:asciiTheme="minorEastAsia" w:hAnsiTheme="minorEastAsia" w:eastAsiaTheme="minorEastAsia" w:cstheme="minorEastAsia"/>
          <w:color w:val="050000"/>
          <w:sz w:val="24"/>
          <w:szCs w:val="24"/>
          <w:lang w:val="en-US"/>
        </w:rPr>
        <w:t>B.</w:t>
      </w:r>
      <w:r>
        <w:rPr>
          <w:rFonts w:hint="eastAsia" w:asciiTheme="minorEastAsia" w:hAnsiTheme="minorEastAsia" w:eastAsiaTheme="minorEastAsia" w:cstheme="minorEastAsia"/>
          <w:color w:val="050000"/>
          <w:spacing w:val="-1"/>
          <w:sz w:val="24"/>
          <w:szCs w:val="24"/>
          <w:lang w:val="en-US"/>
        </w:rPr>
        <w:t xml:space="preserve"> </w:t>
      </w:r>
      <w:r>
        <w:rPr>
          <w:rFonts w:hint="eastAsia" w:asciiTheme="minorEastAsia" w:hAnsiTheme="minorEastAsia" w:eastAsiaTheme="minorEastAsia" w:cstheme="minorEastAsia"/>
          <w:color w:val="050000"/>
          <w:sz w:val="24"/>
          <w:szCs w:val="24"/>
          <w:lang w:val="en-US"/>
        </w:rPr>
        <w:t>will</w:t>
      </w:r>
      <w:r>
        <w:rPr>
          <w:rFonts w:hint="eastAsia" w:asciiTheme="minorEastAsia" w:hAnsiTheme="minorEastAsia" w:eastAsiaTheme="minorEastAsia" w:cstheme="minorEastAsia"/>
          <w:color w:val="050000"/>
          <w:spacing w:val="-2"/>
          <w:sz w:val="24"/>
          <w:szCs w:val="24"/>
          <w:lang w:val="en-US"/>
        </w:rPr>
        <w:t xml:space="preserve"> </w:t>
      </w:r>
      <w:r>
        <w:rPr>
          <w:rFonts w:hint="eastAsia" w:asciiTheme="minorEastAsia" w:hAnsiTheme="minorEastAsia" w:eastAsiaTheme="minorEastAsia" w:cstheme="minorEastAsia"/>
          <w:color w:val="050000"/>
          <w:sz w:val="24"/>
          <w:szCs w:val="24"/>
          <w:lang w:val="en-US"/>
        </w:rPr>
        <w:t>have</w:t>
      </w:r>
      <w:r>
        <w:rPr>
          <w:rFonts w:hint="eastAsia" w:asciiTheme="minorEastAsia" w:hAnsiTheme="minorEastAsia" w:eastAsiaTheme="minorEastAsia" w:cstheme="minorEastAsia"/>
          <w:color w:val="050000"/>
          <w:sz w:val="24"/>
          <w:szCs w:val="24"/>
          <w:lang w:val="en-US"/>
        </w:rPr>
        <w:tab/>
      </w:r>
      <w:r>
        <w:rPr>
          <w:rFonts w:hint="eastAsia" w:asciiTheme="minorEastAsia" w:hAnsiTheme="minorEastAsia" w:eastAsiaTheme="minorEastAsia" w:cstheme="minorEastAsia"/>
          <w:color w:val="050000"/>
          <w:sz w:val="24"/>
          <w:szCs w:val="24"/>
          <w:lang w:val="en-US"/>
        </w:rPr>
        <w:t>C. is</w:t>
      </w:r>
      <w:r>
        <w:rPr>
          <w:rFonts w:hint="eastAsia" w:asciiTheme="minorEastAsia" w:hAnsiTheme="minorEastAsia" w:eastAsiaTheme="minorEastAsia" w:cstheme="minorEastAsia"/>
          <w:color w:val="050000"/>
          <w:sz w:val="24"/>
          <w:szCs w:val="24"/>
          <w:lang w:val="en-US"/>
        </w:rPr>
        <w:tab/>
      </w:r>
      <w:r>
        <w:rPr>
          <w:rFonts w:hint="eastAsia" w:asciiTheme="minorEastAsia" w:hAnsiTheme="minorEastAsia" w:eastAsiaTheme="minorEastAsia" w:cstheme="minorEastAsia"/>
          <w:color w:val="050000"/>
          <w:sz w:val="24"/>
          <w:szCs w:val="24"/>
          <w:lang w:val="en-US"/>
        </w:rPr>
        <w:t>D. i</w:t>
      </w:r>
      <w:r>
        <w:rPr>
          <w:rFonts w:hint="eastAsia" w:asciiTheme="minorEastAsia" w:hAnsiTheme="minorEastAsia" w:eastAsiaTheme="minorEastAsia" w:cstheme="minorEastAsia"/>
          <w:color w:val="231F20"/>
          <w:sz w:val="24"/>
          <w:szCs w:val="24"/>
          <w:lang w:val="en-US"/>
        </w:rPr>
        <w:t>s going to</w:t>
      </w:r>
      <w:r>
        <w:rPr>
          <w:rFonts w:hint="eastAsia" w:asciiTheme="minorEastAsia" w:hAnsiTheme="minorEastAsia" w:eastAsiaTheme="minorEastAsia" w:cstheme="minorEastAsia"/>
          <w:color w:val="231F20"/>
          <w:spacing w:val="-2"/>
          <w:sz w:val="24"/>
          <w:szCs w:val="24"/>
          <w:lang w:val="en-US"/>
        </w:rPr>
        <w:t xml:space="preserve"> </w:t>
      </w:r>
      <w:r>
        <w:rPr>
          <w:rFonts w:hint="eastAsia" w:asciiTheme="minorEastAsia" w:hAnsiTheme="minorEastAsia" w:eastAsiaTheme="minorEastAsia" w:cstheme="minorEastAsia"/>
          <w:color w:val="231F20"/>
          <w:sz w:val="24"/>
          <w:szCs w:val="24"/>
          <w:lang w:val="en-US"/>
        </w:rPr>
        <w:t>be</w:t>
      </w:r>
    </w:p>
    <w:p>
      <w:pPr>
        <w:pStyle w:val="21"/>
        <w:keepNext w:val="0"/>
        <w:keepLines w:val="0"/>
        <w:pageBreakBefore w:val="0"/>
        <w:widowControl w:val="0"/>
        <w:numPr>
          <w:ilvl w:val="0"/>
          <w:numId w:val="2"/>
        </w:numPr>
        <w:tabs>
          <w:tab w:val="left" w:pos="1140"/>
          <w:tab w:val="left" w:pos="6137"/>
          <w:tab w:val="left" w:pos="8300"/>
        </w:tabs>
        <w:kinsoku/>
        <w:wordWrap/>
        <w:overflowPunct/>
        <w:topLinePunct w:val="0"/>
        <w:autoSpaceDE/>
        <w:autoSpaceDN/>
        <w:bidi w:val="0"/>
        <w:adjustRightInd/>
        <w:snapToGrid/>
        <w:spacing w:before="29" w:line="312" w:lineRule="auto"/>
        <w:ind w:left="1166" w:right="639" w:hanging="340"/>
        <w:textAlignment w:val="auto"/>
        <w:rPr>
          <w:rFonts w:hint="eastAsia" w:asciiTheme="minorEastAsia" w:hAnsiTheme="minorEastAsia" w:eastAsiaTheme="minorEastAsia" w:cstheme="minorEastAsia"/>
          <w:color w:val="050000"/>
          <w:sz w:val="24"/>
          <w:szCs w:val="24"/>
        </w:rPr>
      </w:pPr>
      <w:r>
        <w:rPr>
          <w:rFonts w:hint="eastAsia" w:asciiTheme="minorEastAsia" w:hAnsiTheme="minorEastAsia" w:eastAsiaTheme="minorEastAsia" w:cstheme="minorEastAsia"/>
          <w:color w:val="231F20"/>
          <w:sz w:val="24"/>
          <w:szCs w:val="24"/>
        </w:rPr>
        <w:t>My</w:t>
      </w:r>
      <w:r>
        <w:rPr>
          <w:rFonts w:hint="eastAsia" w:asciiTheme="minorEastAsia" w:hAnsiTheme="minorEastAsia" w:eastAsiaTheme="minorEastAsia" w:cstheme="minorEastAsia"/>
          <w:color w:val="231F20"/>
          <w:spacing w:val="9"/>
          <w:sz w:val="24"/>
          <w:szCs w:val="24"/>
        </w:rPr>
        <w:t xml:space="preserve"> </w:t>
      </w:r>
      <w:r>
        <w:rPr>
          <w:rFonts w:hint="eastAsia" w:asciiTheme="minorEastAsia" w:hAnsiTheme="minorEastAsia" w:eastAsiaTheme="minorEastAsia" w:cstheme="minorEastAsia"/>
          <w:color w:val="231F20"/>
          <w:sz w:val="24"/>
          <w:szCs w:val="24"/>
        </w:rPr>
        <w:t>friend’s</w:t>
      </w:r>
      <w:r>
        <w:rPr>
          <w:rFonts w:hint="eastAsia" w:asciiTheme="minorEastAsia" w:hAnsiTheme="minorEastAsia" w:eastAsiaTheme="minorEastAsia" w:cstheme="minorEastAsia"/>
          <w:color w:val="231F20"/>
          <w:spacing w:val="10"/>
          <w:sz w:val="24"/>
          <w:szCs w:val="24"/>
        </w:rPr>
        <w:t xml:space="preserve"> </w:t>
      </w:r>
      <w:r>
        <w:rPr>
          <w:rFonts w:hint="eastAsia" w:asciiTheme="minorEastAsia" w:hAnsiTheme="minorEastAsia" w:eastAsiaTheme="minorEastAsia" w:cstheme="minorEastAsia"/>
          <w:color w:val="231F20"/>
          <w:sz w:val="24"/>
          <w:szCs w:val="24"/>
        </w:rPr>
        <w:t>new</w:t>
      </w:r>
      <w:r>
        <w:rPr>
          <w:rFonts w:hint="eastAsia" w:asciiTheme="minorEastAsia" w:hAnsiTheme="minorEastAsia" w:eastAsiaTheme="minorEastAsia" w:cstheme="minorEastAsia"/>
          <w:color w:val="231F20"/>
          <w:spacing w:val="10"/>
          <w:sz w:val="24"/>
          <w:szCs w:val="24"/>
        </w:rPr>
        <w:t xml:space="preserve"> </w:t>
      </w:r>
      <w:r>
        <w:rPr>
          <w:rFonts w:hint="eastAsia" w:asciiTheme="minorEastAsia" w:hAnsiTheme="minorEastAsia" w:eastAsiaTheme="minorEastAsia" w:cstheme="minorEastAsia"/>
          <w:color w:val="231F20"/>
          <w:sz w:val="24"/>
          <w:szCs w:val="24"/>
        </w:rPr>
        <w:t>restaurant</w:t>
      </w:r>
      <w:r>
        <w:rPr>
          <w:rFonts w:hint="eastAsia" w:asciiTheme="minorEastAsia" w:hAnsiTheme="minorEastAsia" w:eastAsiaTheme="minorEastAsia" w:cstheme="minorEastAsia"/>
          <w:color w:val="231F20"/>
          <w:spacing w:val="10"/>
          <w:sz w:val="24"/>
          <w:szCs w:val="24"/>
        </w:rPr>
        <w:t xml:space="preserve"> </w:t>
      </w:r>
      <w:r>
        <w:rPr>
          <w:rFonts w:hint="eastAsia" w:asciiTheme="minorEastAsia" w:hAnsiTheme="minorEastAsia" w:eastAsiaTheme="minorEastAsia" w:cstheme="minorEastAsia"/>
          <w:color w:val="231F20"/>
          <w:sz w:val="24"/>
          <w:szCs w:val="24"/>
        </w:rPr>
        <w:t>in</w:t>
      </w:r>
      <w:r>
        <w:rPr>
          <w:rFonts w:hint="eastAsia" w:asciiTheme="minorEastAsia" w:hAnsiTheme="minorEastAsia" w:eastAsiaTheme="minorEastAsia" w:cstheme="minorEastAsia"/>
          <w:color w:val="231F20"/>
          <w:spacing w:val="6"/>
          <w:sz w:val="24"/>
          <w:szCs w:val="24"/>
        </w:rPr>
        <w:t xml:space="preserve"> </w:t>
      </w:r>
      <w:r>
        <w:rPr>
          <w:rFonts w:hint="eastAsia" w:asciiTheme="minorEastAsia" w:hAnsiTheme="minorEastAsia" w:eastAsiaTheme="minorEastAsia" w:cstheme="minorEastAsia"/>
          <w:color w:val="231F20"/>
          <w:spacing w:val="-4"/>
          <w:sz w:val="24"/>
          <w:szCs w:val="24"/>
        </w:rPr>
        <w:t>Wanda</w:t>
      </w:r>
      <w:r>
        <w:rPr>
          <w:rFonts w:hint="eastAsia" w:asciiTheme="minorEastAsia" w:hAnsiTheme="minorEastAsia" w:eastAsiaTheme="minorEastAsia" w:cstheme="minorEastAsia"/>
          <w:color w:val="231F20"/>
          <w:spacing w:val="10"/>
          <w:sz w:val="24"/>
          <w:szCs w:val="24"/>
        </w:rPr>
        <w:t xml:space="preserve"> </w:t>
      </w:r>
      <w:r>
        <w:rPr>
          <w:rFonts w:hint="eastAsia" w:asciiTheme="minorEastAsia" w:hAnsiTheme="minorEastAsia" w:eastAsiaTheme="minorEastAsia" w:cstheme="minorEastAsia"/>
          <w:color w:val="231F20"/>
          <w:sz w:val="24"/>
          <w:szCs w:val="24"/>
        </w:rPr>
        <w:t>Plaza</w:t>
      </w:r>
      <w:r>
        <w:rPr>
          <w:rFonts w:hint="eastAsia" w:asciiTheme="minorEastAsia" w:hAnsiTheme="minorEastAsia" w:eastAsiaTheme="minorEastAsia" w:cstheme="minorEastAsia"/>
          <w:color w:val="231F20"/>
          <w:sz w:val="24"/>
          <w:szCs w:val="24"/>
        </w:rPr>
        <w:t>(</w:t>
      </w:r>
      <w:r>
        <w:rPr>
          <w:rFonts w:hint="eastAsia" w:asciiTheme="minorEastAsia" w:hAnsiTheme="minorEastAsia" w:eastAsiaTheme="minorEastAsia" w:cstheme="minorEastAsia"/>
          <w:color w:val="231F20"/>
          <w:spacing w:val="-5"/>
          <w:sz w:val="24"/>
          <w:szCs w:val="24"/>
        </w:rPr>
        <w:t xml:space="preserve"> </w:t>
      </w:r>
      <w:r>
        <w:rPr>
          <w:rFonts w:hint="eastAsia" w:asciiTheme="minorEastAsia" w:hAnsiTheme="minorEastAsia" w:eastAsiaTheme="minorEastAsia" w:cstheme="minorEastAsia"/>
          <w:color w:val="231F20"/>
          <w:sz w:val="24"/>
          <w:szCs w:val="24"/>
        </w:rPr>
        <w:t>万达广场</w:t>
      </w:r>
      <w:r>
        <w:rPr>
          <w:rFonts w:hint="eastAsia" w:asciiTheme="minorEastAsia" w:hAnsiTheme="minorEastAsia" w:eastAsiaTheme="minorEastAsia" w:cstheme="minorEastAsia"/>
          <w:color w:val="231F20"/>
          <w:spacing w:val="-4"/>
          <w:sz w:val="24"/>
          <w:szCs w:val="24"/>
        </w:rPr>
        <w:t xml:space="preserve"> </w:t>
      </w:r>
      <w:r>
        <w:rPr>
          <w:rFonts w:hint="eastAsia" w:asciiTheme="minorEastAsia" w:hAnsiTheme="minorEastAsia" w:eastAsiaTheme="minorEastAsia" w:cstheme="minorEastAsia"/>
          <w:color w:val="231F20"/>
          <w:sz w:val="24"/>
          <w:szCs w:val="24"/>
        </w:rPr>
        <w:t>)</w:t>
      </w:r>
      <w:r>
        <w:rPr>
          <w:rFonts w:hint="eastAsia" w:asciiTheme="minorEastAsia" w:hAnsiTheme="minorEastAsia" w:eastAsiaTheme="minorEastAsia" w:cstheme="minorEastAsia"/>
          <w:color w:val="231F20"/>
          <w:sz w:val="24"/>
          <w:szCs w:val="24"/>
          <w:u w:val="single" w:color="221E1F"/>
        </w:rPr>
        <w:t xml:space="preserve"> </w:t>
      </w:r>
      <w:r>
        <w:rPr>
          <w:rFonts w:hint="eastAsia" w:asciiTheme="minorEastAsia" w:hAnsiTheme="minorEastAsia" w:eastAsiaTheme="minorEastAsia" w:cstheme="minorEastAsia"/>
          <w:color w:val="231F20"/>
          <w:sz w:val="24"/>
          <w:szCs w:val="24"/>
          <w:u w:val="single" w:color="221E1F"/>
        </w:rPr>
        <w:tab/>
      </w:r>
      <w:r>
        <w:rPr>
          <w:rFonts w:hint="eastAsia" w:asciiTheme="minorEastAsia" w:hAnsiTheme="minorEastAsia" w:eastAsiaTheme="minorEastAsia" w:cstheme="minorEastAsia"/>
          <w:color w:val="231F20"/>
          <w:sz w:val="24"/>
          <w:szCs w:val="24"/>
        </w:rPr>
        <w:t>two years ago,</w:t>
      </w:r>
      <w:r>
        <w:rPr>
          <w:rFonts w:hint="eastAsia" w:asciiTheme="minorEastAsia" w:hAnsiTheme="minorEastAsia" w:eastAsiaTheme="minorEastAsia" w:cstheme="minorEastAsia"/>
          <w:color w:val="231F20"/>
          <w:spacing w:val="39"/>
          <w:sz w:val="24"/>
          <w:szCs w:val="24"/>
        </w:rPr>
        <w:t xml:space="preserve"> </w:t>
      </w:r>
      <w:r>
        <w:rPr>
          <w:rFonts w:hint="eastAsia" w:asciiTheme="minorEastAsia" w:hAnsiTheme="minorEastAsia" w:eastAsiaTheme="minorEastAsia" w:cstheme="minorEastAsia"/>
          <w:color w:val="231F20"/>
          <w:sz w:val="24"/>
          <w:szCs w:val="24"/>
        </w:rPr>
        <w:t>but</w:t>
      </w:r>
      <w:r>
        <w:rPr>
          <w:rFonts w:hint="eastAsia" w:asciiTheme="minorEastAsia" w:hAnsiTheme="minorEastAsia" w:eastAsiaTheme="minorEastAsia" w:cstheme="minorEastAsia"/>
          <w:color w:val="231F20"/>
          <w:spacing w:val="13"/>
          <w:sz w:val="24"/>
          <w:szCs w:val="24"/>
        </w:rPr>
        <w:t xml:space="preserve"> </w:t>
      </w:r>
      <w:r>
        <w:rPr>
          <w:rFonts w:hint="eastAsia" w:asciiTheme="minorEastAsia" w:hAnsiTheme="minorEastAsia" w:eastAsiaTheme="minorEastAsia" w:cstheme="minorEastAsia"/>
          <w:color w:val="231F20"/>
          <w:sz w:val="24"/>
          <w:szCs w:val="24"/>
        </w:rPr>
        <w:t>I</w:t>
      </w:r>
      <w:r>
        <w:rPr>
          <w:rFonts w:hint="eastAsia" w:asciiTheme="minorEastAsia" w:hAnsiTheme="minorEastAsia" w:eastAsiaTheme="minorEastAsia" w:cstheme="minorEastAsia"/>
          <w:color w:val="231F20"/>
          <w:sz w:val="24"/>
          <w:szCs w:val="24"/>
          <w:u w:val="single" w:color="221E1F"/>
        </w:rPr>
        <w:t xml:space="preserve"> </w:t>
      </w:r>
      <w:r>
        <w:rPr>
          <w:rFonts w:hint="eastAsia" w:asciiTheme="minorEastAsia" w:hAnsiTheme="minorEastAsia" w:eastAsiaTheme="minorEastAsia" w:cstheme="minorEastAsia"/>
          <w:color w:val="231F20"/>
          <w:sz w:val="24"/>
          <w:szCs w:val="24"/>
          <w:u w:val="single" w:color="221E1F"/>
        </w:rPr>
        <w:tab/>
      </w:r>
      <w:r>
        <w:rPr>
          <w:rFonts w:hint="eastAsia" w:asciiTheme="minorEastAsia" w:hAnsiTheme="minorEastAsia" w:eastAsiaTheme="minorEastAsia" w:cstheme="minorEastAsia"/>
          <w:color w:val="231F20"/>
          <w:spacing w:val="-4"/>
          <w:sz w:val="24"/>
          <w:szCs w:val="24"/>
        </w:rPr>
        <w:t xml:space="preserve">there </w:t>
      </w:r>
      <w:r>
        <w:rPr>
          <w:rFonts w:hint="eastAsia" w:asciiTheme="minorEastAsia" w:hAnsiTheme="minorEastAsia" w:eastAsiaTheme="minorEastAsia" w:cstheme="minorEastAsia"/>
          <w:color w:val="231F20"/>
          <w:sz w:val="24"/>
          <w:szCs w:val="24"/>
        </w:rPr>
        <w:t>so</w:t>
      </w:r>
      <w:r>
        <w:rPr>
          <w:rFonts w:hint="eastAsia" w:asciiTheme="minorEastAsia" w:hAnsiTheme="minorEastAsia" w:eastAsiaTheme="minorEastAsia" w:cstheme="minorEastAsia"/>
          <w:color w:val="231F20"/>
          <w:spacing w:val="-1"/>
          <w:sz w:val="24"/>
          <w:szCs w:val="24"/>
        </w:rPr>
        <w:t xml:space="preserve"> </w:t>
      </w:r>
      <w:r>
        <w:rPr>
          <w:rFonts w:hint="eastAsia" w:asciiTheme="minorEastAsia" w:hAnsiTheme="minorEastAsia" w:eastAsiaTheme="minorEastAsia" w:cstheme="minorEastAsia"/>
          <w:color w:val="231F20"/>
          <w:spacing w:val="-3"/>
          <w:sz w:val="24"/>
          <w:szCs w:val="24"/>
        </w:rPr>
        <w:t>far.</w:t>
      </w:r>
    </w:p>
    <w:p>
      <w:pPr>
        <w:pStyle w:val="4"/>
        <w:keepNext w:val="0"/>
        <w:keepLines w:val="0"/>
        <w:pageBreakBefore w:val="0"/>
        <w:widowControl w:val="0"/>
        <w:tabs>
          <w:tab w:val="left" w:pos="4862"/>
        </w:tabs>
        <w:kinsoku/>
        <w:wordWrap/>
        <w:overflowPunct/>
        <w:topLinePunct w:val="0"/>
        <w:autoSpaceDE/>
        <w:autoSpaceDN/>
        <w:bidi w:val="0"/>
        <w:adjustRightInd/>
        <w:snapToGrid/>
        <w:spacing w:before="32" w:line="312" w:lineRule="auto"/>
        <w:ind w:left="1137"/>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lang w:val="en-US"/>
        </w:rPr>
        <w:t>A. has opened;</w:t>
      </w:r>
      <w:r>
        <w:rPr>
          <w:rFonts w:hint="eastAsia" w:asciiTheme="minorEastAsia" w:hAnsiTheme="minorEastAsia" w:eastAsiaTheme="minorEastAsia" w:cstheme="minorEastAsia"/>
          <w:color w:val="231F20"/>
          <w:spacing w:val="-4"/>
          <w:sz w:val="24"/>
          <w:szCs w:val="24"/>
          <w:lang w:val="en-US"/>
        </w:rPr>
        <w:t xml:space="preserve"> </w:t>
      </w:r>
      <w:r>
        <w:rPr>
          <w:rFonts w:hint="eastAsia" w:asciiTheme="minorEastAsia" w:hAnsiTheme="minorEastAsia" w:eastAsiaTheme="minorEastAsia" w:cstheme="minorEastAsia"/>
          <w:color w:val="231F20"/>
          <w:sz w:val="24"/>
          <w:szCs w:val="24"/>
          <w:lang w:val="en-US"/>
        </w:rPr>
        <w:t>haven’t</w:t>
      </w:r>
      <w:r>
        <w:rPr>
          <w:rFonts w:hint="eastAsia" w:asciiTheme="minorEastAsia" w:hAnsiTheme="minorEastAsia" w:eastAsiaTheme="minorEastAsia" w:cstheme="minorEastAsia"/>
          <w:color w:val="231F20"/>
          <w:spacing w:val="-1"/>
          <w:sz w:val="24"/>
          <w:szCs w:val="24"/>
          <w:lang w:val="en-US"/>
        </w:rPr>
        <w:t xml:space="preserve"> </w:t>
      </w:r>
      <w:r>
        <w:rPr>
          <w:rFonts w:hint="eastAsia" w:asciiTheme="minorEastAsia" w:hAnsiTheme="minorEastAsia" w:eastAsiaTheme="minorEastAsia" w:cstheme="minorEastAsia"/>
          <w:color w:val="231F20"/>
          <w:sz w:val="24"/>
          <w:szCs w:val="24"/>
          <w:lang w:val="en-US"/>
        </w:rPr>
        <w:t>been</w:t>
      </w:r>
      <w:r>
        <w:rPr>
          <w:rFonts w:hint="eastAsia" w:asciiTheme="minorEastAsia" w:hAnsiTheme="minorEastAsia" w:eastAsiaTheme="minorEastAsia" w:cstheme="minorEastAsia"/>
          <w:color w:val="231F20"/>
          <w:sz w:val="24"/>
          <w:szCs w:val="24"/>
          <w:lang w:val="en-US"/>
        </w:rPr>
        <w:tab/>
      </w:r>
      <w:r>
        <w:rPr>
          <w:rFonts w:hint="eastAsia" w:asciiTheme="minorEastAsia" w:hAnsiTheme="minorEastAsia" w:eastAsiaTheme="minorEastAsia" w:cstheme="minorEastAsia"/>
          <w:color w:val="231F20"/>
          <w:sz w:val="24"/>
          <w:szCs w:val="24"/>
          <w:lang w:val="en-US"/>
        </w:rPr>
        <w:t>B. was open; haven’t</w:t>
      </w:r>
      <w:r>
        <w:rPr>
          <w:rFonts w:hint="eastAsia" w:asciiTheme="minorEastAsia" w:hAnsiTheme="minorEastAsia" w:eastAsiaTheme="minorEastAsia" w:cstheme="minorEastAsia"/>
          <w:color w:val="231F20"/>
          <w:spacing w:val="-1"/>
          <w:sz w:val="24"/>
          <w:szCs w:val="24"/>
          <w:lang w:val="en-US"/>
        </w:rPr>
        <w:t xml:space="preserve"> </w:t>
      </w:r>
      <w:r>
        <w:rPr>
          <w:rFonts w:hint="eastAsia" w:asciiTheme="minorEastAsia" w:hAnsiTheme="minorEastAsia" w:eastAsiaTheme="minorEastAsia" w:cstheme="minorEastAsia"/>
          <w:color w:val="231F20"/>
          <w:sz w:val="24"/>
          <w:szCs w:val="24"/>
          <w:lang w:val="en-US"/>
        </w:rPr>
        <w:t>been</w:t>
      </w:r>
    </w:p>
    <w:p>
      <w:pPr>
        <w:pStyle w:val="4"/>
        <w:keepNext w:val="0"/>
        <w:keepLines w:val="0"/>
        <w:pageBreakBefore w:val="0"/>
        <w:widowControl w:val="0"/>
        <w:tabs>
          <w:tab w:val="left" w:pos="4862"/>
        </w:tabs>
        <w:kinsoku/>
        <w:wordWrap/>
        <w:overflowPunct/>
        <w:topLinePunct w:val="0"/>
        <w:autoSpaceDE/>
        <w:autoSpaceDN/>
        <w:bidi w:val="0"/>
        <w:adjustRightInd/>
        <w:snapToGrid/>
        <w:spacing w:before="30" w:line="312" w:lineRule="auto"/>
        <w:ind w:left="1137"/>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lang w:val="en-US"/>
        </w:rPr>
        <w:t>C. opened;</w:t>
      </w:r>
      <w:r>
        <w:rPr>
          <w:rFonts w:hint="eastAsia" w:asciiTheme="minorEastAsia" w:hAnsiTheme="minorEastAsia" w:eastAsiaTheme="minorEastAsia" w:cstheme="minorEastAsia"/>
          <w:color w:val="231F20"/>
          <w:spacing w:val="-2"/>
          <w:sz w:val="24"/>
          <w:szCs w:val="24"/>
          <w:lang w:val="en-US"/>
        </w:rPr>
        <w:t xml:space="preserve"> </w:t>
      </w:r>
      <w:r>
        <w:rPr>
          <w:rFonts w:hint="eastAsia" w:asciiTheme="minorEastAsia" w:hAnsiTheme="minorEastAsia" w:eastAsiaTheme="minorEastAsia" w:cstheme="minorEastAsia"/>
          <w:color w:val="231F20"/>
          <w:sz w:val="24"/>
          <w:szCs w:val="24"/>
          <w:lang w:val="en-US"/>
        </w:rPr>
        <w:t>haven’t</w:t>
      </w:r>
      <w:r>
        <w:rPr>
          <w:rFonts w:hint="eastAsia" w:asciiTheme="minorEastAsia" w:hAnsiTheme="minorEastAsia" w:eastAsiaTheme="minorEastAsia" w:cstheme="minorEastAsia"/>
          <w:color w:val="231F20"/>
          <w:spacing w:val="-1"/>
          <w:sz w:val="24"/>
          <w:szCs w:val="24"/>
          <w:lang w:val="en-US"/>
        </w:rPr>
        <w:t xml:space="preserve"> </w:t>
      </w:r>
      <w:r>
        <w:rPr>
          <w:rFonts w:hint="eastAsia" w:asciiTheme="minorEastAsia" w:hAnsiTheme="minorEastAsia" w:eastAsiaTheme="minorEastAsia" w:cstheme="minorEastAsia"/>
          <w:color w:val="231F20"/>
          <w:sz w:val="24"/>
          <w:szCs w:val="24"/>
          <w:lang w:val="en-US"/>
        </w:rPr>
        <w:t>gone</w:t>
      </w:r>
      <w:r>
        <w:rPr>
          <w:rFonts w:hint="eastAsia" w:asciiTheme="minorEastAsia" w:hAnsiTheme="minorEastAsia" w:eastAsiaTheme="minorEastAsia" w:cstheme="minorEastAsia"/>
          <w:color w:val="231F20"/>
          <w:sz w:val="24"/>
          <w:szCs w:val="24"/>
          <w:lang w:val="en-US"/>
        </w:rPr>
        <w:tab/>
      </w:r>
      <w:r>
        <w:rPr>
          <w:rFonts w:hint="eastAsia" w:asciiTheme="minorEastAsia" w:hAnsiTheme="minorEastAsia" w:eastAsiaTheme="minorEastAsia" w:cstheme="minorEastAsia"/>
          <w:color w:val="231F20"/>
          <w:sz w:val="24"/>
          <w:szCs w:val="24"/>
          <w:lang w:val="en-US"/>
        </w:rPr>
        <w:t>D. has been open; haven’t</w:t>
      </w:r>
      <w:r>
        <w:rPr>
          <w:rFonts w:hint="eastAsia" w:asciiTheme="minorEastAsia" w:hAnsiTheme="minorEastAsia" w:eastAsiaTheme="minorEastAsia" w:cstheme="minorEastAsia"/>
          <w:color w:val="231F20"/>
          <w:spacing w:val="-1"/>
          <w:sz w:val="24"/>
          <w:szCs w:val="24"/>
          <w:lang w:val="en-US"/>
        </w:rPr>
        <w:t xml:space="preserve"> </w:t>
      </w:r>
      <w:r>
        <w:rPr>
          <w:rFonts w:hint="eastAsia" w:asciiTheme="minorEastAsia" w:hAnsiTheme="minorEastAsia" w:eastAsiaTheme="minorEastAsia" w:cstheme="minorEastAsia"/>
          <w:color w:val="231F20"/>
          <w:sz w:val="24"/>
          <w:szCs w:val="24"/>
          <w:lang w:val="en-US"/>
        </w:rPr>
        <w:t>gone</w:t>
      </w:r>
    </w:p>
    <w:p>
      <w:pPr>
        <w:pStyle w:val="21"/>
        <w:keepNext w:val="0"/>
        <w:keepLines w:val="0"/>
        <w:pageBreakBefore w:val="0"/>
        <w:widowControl w:val="0"/>
        <w:numPr>
          <w:ilvl w:val="0"/>
          <w:numId w:val="2"/>
        </w:numPr>
        <w:tabs>
          <w:tab w:val="left" w:pos="1127"/>
        </w:tabs>
        <w:kinsoku/>
        <w:wordWrap/>
        <w:overflowPunct/>
        <w:topLinePunct w:val="0"/>
        <w:autoSpaceDE/>
        <w:autoSpaceDN/>
        <w:bidi w:val="0"/>
        <w:adjustRightInd/>
        <w:snapToGrid/>
        <w:spacing w:before="30" w:line="312" w:lineRule="auto"/>
        <w:ind w:left="1126" w:hanging="300"/>
        <w:textAlignment w:val="auto"/>
        <w:rPr>
          <w:rFonts w:hint="eastAsia" w:asciiTheme="minorEastAsia" w:hAnsiTheme="minorEastAsia" w:eastAsiaTheme="minorEastAsia" w:cstheme="minorEastAsia"/>
          <w:color w:val="231F20"/>
          <w:sz w:val="24"/>
          <w:szCs w:val="24"/>
          <w:lang w:val="en-US"/>
        </w:rPr>
      </w:pPr>
      <w:r>
        <w:rPr>
          <w:rFonts w:hint="eastAsia" w:asciiTheme="minorEastAsia" w:hAnsiTheme="minorEastAsia" w:eastAsiaTheme="minorEastAsia" w:cstheme="minorEastAsia"/>
          <w:color w:val="231F20"/>
          <w:sz w:val="24"/>
          <w:szCs w:val="24"/>
          <w:lang w:val="en-US"/>
        </w:rPr>
        <w:t>--Look! Is the young lady wearing a blue dress</w:t>
      </w:r>
      <w:r>
        <w:rPr>
          <w:rFonts w:hint="eastAsia" w:asciiTheme="minorEastAsia" w:hAnsiTheme="minorEastAsia" w:eastAsiaTheme="minorEastAsia" w:cstheme="minorEastAsia"/>
          <w:color w:val="231F20"/>
          <w:spacing w:val="-3"/>
          <w:sz w:val="24"/>
          <w:szCs w:val="24"/>
          <w:lang w:val="en-US"/>
        </w:rPr>
        <w:t xml:space="preserve"> </w:t>
      </w:r>
      <w:r>
        <w:rPr>
          <w:rFonts w:hint="eastAsia" w:asciiTheme="minorEastAsia" w:hAnsiTheme="minorEastAsia" w:eastAsiaTheme="minorEastAsia" w:cstheme="minorEastAsia"/>
          <w:color w:val="231F20"/>
          <w:sz w:val="24"/>
          <w:szCs w:val="24"/>
          <w:lang w:val="en-US"/>
        </w:rPr>
        <w:t>Grace?</w:t>
      </w:r>
    </w:p>
    <w:p>
      <w:pPr>
        <w:pStyle w:val="4"/>
        <w:keepNext w:val="0"/>
        <w:keepLines w:val="0"/>
        <w:pageBreakBefore w:val="0"/>
        <w:widowControl w:val="0"/>
        <w:tabs>
          <w:tab w:val="left" w:pos="2176"/>
        </w:tabs>
        <w:kinsoku/>
        <w:wordWrap/>
        <w:overflowPunct/>
        <w:topLinePunct w:val="0"/>
        <w:autoSpaceDE/>
        <w:autoSpaceDN/>
        <w:bidi w:val="0"/>
        <w:adjustRightInd/>
        <w:snapToGrid/>
        <w:spacing w:before="30" w:line="312" w:lineRule="auto"/>
        <w:ind w:left="1137"/>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lang w:val="en-US"/>
        </w:rPr>
        <w:t>--No, it</w:t>
      </w:r>
      <w:r>
        <w:rPr>
          <w:rFonts w:hint="eastAsia" w:asciiTheme="minorEastAsia" w:hAnsiTheme="minorEastAsia" w:eastAsiaTheme="minorEastAsia" w:cstheme="minorEastAsia"/>
          <w:color w:val="231F20"/>
          <w:sz w:val="24"/>
          <w:szCs w:val="24"/>
          <w:u w:val="single" w:color="221E1F"/>
          <w:lang w:val="en-US"/>
        </w:rPr>
        <w:t xml:space="preserve"> </w:t>
      </w:r>
      <w:r>
        <w:rPr>
          <w:rFonts w:hint="eastAsia" w:asciiTheme="minorEastAsia" w:hAnsiTheme="minorEastAsia" w:eastAsiaTheme="minorEastAsia" w:cstheme="minorEastAsia"/>
          <w:color w:val="231F20"/>
          <w:sz w:val="24"/>
          <w:szCs w:val="24"/>
          <w:u w:val="single" w:color="221E1F"/>
          <w:lang w:val="en-US"/>
        </w:rPr>
        <w:tab/>
      </w:r>
      <w:r>
        <w:rPr>
          <w:rFonts w:hint="eastAsia" w:asciiTheme="minorEastAsia" w:hAnsiTheme="minorEastAsia" w:eastAsiaTheme="minorEastAsia" w:cstheme="minorEastAsia"/>
          <w:color w:val="231F20"/>
          <w:sz w:val="24"/>
          <w:szCs w:val="24"/>
          <w:lang w:val="en-US"/>
        </w:rPr>
        <w:t xml:space="preserve">be </w:t>
      </w:r>
      <w:r>
        <w:rPr>
          <w:rFonts w:hint="eastAsia" w:asciiTheme="minorEastAsia" w:hAnsiTheme="minorEastAsia" w:eastAsiaTheme="minorEastAsia" w:cstheme="minorEastAsia"/>
          <w:color w:val="231F20"/>
          <w:spacing w:val="-3"/>
          <w:sz w:val="24"/>
          <w:szCs w:val="24"/>
          <w:lang w:val="en-US"/>
        </w:rPr>
        <w:t xml:space="preserve">her. </w:t>
      </w:r>
      <w:r>
        <w:rPr>
          <w:rFonts w:hint="eastAsia" w:asciiTheme="minorEastAsia" w:hAnsiTheme="minorEastAsia" w:eastAsiaTheme="minorEastAsia" w:cstheme="minorEastAsia"/>
          <w:color w:val="231F20"/>
          <w:sz w:val="24"/>
          <w:szCs w:val="24"/>
          <w:lang w:val="en-US"/>
        </w:rPr>
        <w:t>She is picking up my sister at the airport.</w:t>
      </w:r>
    </w:p>
    <w:p>
      <w:pPr>
        <w:pStyle w:val="4"/>
        <w:keepNext w:val="0"/>
        <w:keepLines w:val="0"/>
        <w:pageBreakBefore w:val="0"/>
        <w:widowControl w:val="0"/>
        <w:tabs>
          <w:tab w:val="left" w:pos="3002"/>
          <w:tab w:val="left" w:pos="4862"/>
          <w:tab w:val="left" w:pos="6502"/>
        </w:tabs>
        <w:kinsoku/>
        <w:wordWrap/>
        <w:overflowPunct/>
        <w:topLinePunct w:val="0"/>
        <w:autoSpaceDE/>
        <w:autoSpaceDN/>
        <w:bidi w:val="0"/>
        <w:adjustRightInd/>
        <w:snapToGrid/>
        <w:spacing w:before="30" w:line="312" w:lineRule="auto"/>
        <w:ind w:left="1137"/>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lang w:val="en-US"/>
        </w:rPr>
        <w:t>A.</w:t>
      </w:r>
      <w:r>
        <w:rPr>
          <w:rFonts w:hint="eastAsia" w:asciiTheme="minorEastAsia" w:hAnsiTheme="minorEastAsia" w:eastAsiaTheme="minorEastAsia" w:cstheme="minorEastAsia"/>
          <w:color w:val="231F20"/>
          <w:spacing w:val="-3"/>
          <w:sz w:val="24"/>
          <w:szCs w:val="24"/>
          <w:lang w:val="en-US"/>
        </w:rPr>
        <w:t xml:space="preserve"> </w:t>
      </w:r>
      <w:r>
        <w:rPr>
          <w:rFonts w:hint="eastAsia" w:asciiTheme="minorEastAsia" w:hAnsiTheme="minorEastAsia" w:eastAsiaTheme="minorEastAsia" w:cstheme="minorEastAsia"/>
          <w:color w:val="231F20"/>
          <w:sz w:val="24"/>
          <w:szCs w:val="24"/>
          <w:lang w:val="en-US"/>
        </w:rPr>
        <w:t>can’t</w:t>
      </w:r>
      <w:r>
        <w:rPr>
          <w:rFonts w:hint="eastAsia" w:asciiTheme="minorEastAsia" w:hAnsiTheme="minorEastAsia" w:eastAsiaTheme="minorEastAsia" w:cstheme="minorEastAsia"/>
          <w:color w:val="231F20"/>
          <w:sz w:val="24"/>
          <w:szCs w:val="24"/>
          <w:lang w:val="en-US"/>
        </w:rPr>
        <w:tab/>
      </w:r>
      <w:r>
        <w:rPr>
          <w:rFonts w:hint="eastAsia" w:asciiTheme="minorEastAsia" w:hAnsiTheme="minorEastAsia" w:eastAsiaTheme="minorEastAsia" w:cstheme="minorEastAsia"/>
          <w:color w:val="231F20"/>
          <w:sz w:val="24"/>
          <w:szCs w:val="24"/>
          <w:lang w:val="en-US"/>
        </w:rPr>
        <w:t>B.</w:t>
      </w:r>
      <w:r>
        <w:rPr>
          <w:rFonts w:hint="eastAsia" w:asciiTheme="minorEastAsia" w:hAnsiTheme="minorEastAsia" w:eastAsiaTheme="minorEastAsia" w:cstheme="minorEastAsia"/>
          <w:color w:val="231F20"/>
          <w:spacing w:val="-1"/>
          <w:sz w:val="24"/>
          <w:szCs w:val="24"/>
          <w:lang w:val="en-US"/>
        </w:rPr>
        <w:t xml:space="preserve"> </w:t>
      </w:r>
      <w:r>
        <w:rPr>
          <w:rFonts w:hint="eastAsia" w:asciiTheme="minorEastAsia" w:hAnsiTheme="minorEastAsia" w:eastAsiaTheme="minorEastAsia" w:cstheme="minorEastAsia"/>
          <w:color w:val="231F20"/>
          <w:sz w:val="24"/>
          <w:szCs w:val="24"/>
          <w:lang w:val="en-US"/>
        </w:rPr>
        <w:t>mustn’t</w:t>
      </w:r>
      <w:r>
        <w:rPr>
          <w:rFonts w:hint="eastAsia" w:asciiTheme="minorEastAsia" w:hAnsiTheme="minorEastAsia" w:eastAsiaTheme="minorEastAsia" w:cstheme="minorEastAsia"/>
          <w:color w:val="231F20"/>
          <w:sz w:val="24"/>
          <w:szCs w:val="24"/>
          <w:lang w:val="en-US"/>
        </w:rPr>
        <w:tab/>
      </w:r>
      <w:r>
        <w:rPr>
          <w:rFonts w:hint="eastAsia" w:asciiTheme="minorEastAsia" w:hAnsiTheme="minorEastAsia" w:eastAsiaTheme="minorEastAsia" w:cstheme="minorEastAsia"/>
          <w:color w:val="231F20"/>
          <w:sz w:val="24"/>
          <w:szCs w:val="24"/>
          <w:lang w:val="en-US"/>
        </w:rPr>
        <w:t>C. can</w:t>
      </w:r>
      <w:r>
        <w:rPr>
          <w:rFonts w:hint="eastAsia" w:asciiTheme="minorEastAsia" w:hAnsiTheme="minorEastAsia" w:eastAsiaTheme="minorEastAsia" w:cstheme="minorEastAsia"/>
          <w:color w:val="231F20"/>
          <w:sz w:val="24"/>
          <w:szCs w:val="24"/>
          <w:lang w:val="en-US"/>
        </w:rPr>
        <w:tab/>
      </w:r>
      <w:r>
        <w:rPr>
          <w:rFonts w:hint="eastAsia" w:asciiTheme="minorEastAsia" w:hAnsiTheme="minorEastAsia" w:eastAsiaTheme="minorEastAsia" w:cstheme="minorEastAsia"/>
          <w:color w:val="231F20"/>
          <w:sz w:val="24"/>
          <w:szCs w:val="24"/>
          <w:lang w:val="en-US"/>
        </w:rPr>
        <w:t>D.</w:t>
      </w:r>
      <w:r>
        <w:rPr>
          <w:rFonts w:hint="eastAsia" w:asciiTheme="minorEastAsia" w:hAnsiTheme="minorEastAsia" w:eastAsiaTheme="minorEastAsia" w:cstheme="minorEastAsia"/>
          <w:color w:val="231F20"/>
          <w:spacing w:val="-1"/>
          <w:sz w:val="24"/>
          <w:szCs w:val="24"/>
          <w:lang w:val="en-US"/>
        </w:rPr>
        <w:t xml:space="preserve"> </w:t>
      </w:r>
      <w:r>
        <w:rPr>
          <w:rFonts w:hint="eastAsia" w:asciiTheme="minorEastAsia" w:hAnsiTheme="minorEastAsia" w:eastAsiaTheme="minorEastAsia" w:cstheme="minorEastAsia"/>
          <w:color w:val="231F20"/>
          <w:sz w:val="24"/>
          <w:szCs w:val="24"/>
          <w:lang w:val="en-US"/>
        </w:rPr>
        <w:t>must</w:t>
      </w:r>
    </w:p>
    <w:p>
      <w:pPr>
        <w:pStyle w:val="21"/>
        <w:keepNext w:val="0"/>
        <w:keepLines w:val="0"/>
        <w:pageBreakBefore w:val="0"/>
        <w:widowControl w:val="0"/>
        <w:numPr>
          <w:ilvl w:val="0"/>
          <w:numId w:val="2"/>
        </w:numPr>
        <w:tabs>
          <w:tab w:val="left" w:pos="1123"/>
          <w:tab w:val="left" w:pos="2511"/>
          <w:tab w:val="left" w:pos="5505"/>
        </w:tabs>
        <w:kinsoku/>
        <w:wordWrap/>
        <w:overflowPunct/>
        <w:topLinePunct w:val="0"/>
        <w:autoSpaceDE/>
        <w:autoSpaceDN/>
        <w:bidi w:val="0"/>
        <w:adjustRightInd/>
        <w:snapToGrid/>
        <w:spacing w:before="30" w:line="312" w:lineRule="auto"/>
        <w:ind w:left="1122" w:hanging="296"/>
        <w:textAlignment w:val="auto"/>
        <w:rPr>
          <w:rFonts w:hint="eastAsia" w:asciiTheme="minorEastAsia" w:hAnsiTheme="minorEastAsia" w:eastAsiaTheme="minorEastAsia" w:cstheme="minorEastAsia"/>
          <w:color w:val="231F20"/>
          <w:sz w:val="24"/>
          <w:szCs w:val="24"/>
          <w:lang w:val="en-US"/>
        </w:rPr>
      </w:pPr>
      <w:r>
        <w:rPr>
          <w:rFonts w:hint="eastAsia" w:asciiTheme="minorEastAsia" w:hAnsiTheme="minorEastAsia" w:eastAsiaTheme="minorEastAsia" w:cstheme="minorEastAsia"/>
          <w:color w:val="231F20"/>
          <w:sz w:val="24"/>
          <w:szCs w:val="24"/>
          <w:lang w:val="en-US"/>
        </w:rPr>
        <w:t>The teacher</w:t>
      </w:r>
      <w:r>
        <w:rPr>
          <w:rFonts w:hint="eastAsia" w:asciiTheme="minorEastAsia" w:hAnsiTheme="minorEastAsia" w:eastAsiaTheme="minorEastAsia" w:cstheme="minorEastAsia"/>
          <w:color w:val="231F20"/>
          <w:sz w:val="24"/>
          <w:szCs w:val="24"/>
          <w:u w:val="single" w:color="221E1F"/>
          <w:lang w:val="en-US"/>
        </w:rPr>
        <w:t xml:space="preserve"> </w:t>
      </w:r>
      <w:r>
        <w:rPr>
          <w:rFonts w:hint="eastAsia" w:asciiTheme="minorEastAsia" w:hAnsiTheme="minorEastAsia" w:eastAsiaTheme="minorEastAsia" w:cstheme="minorEastAsia"/>
          <w:color w:val="231F20"/>
          <w:sz w:val="24"/>
          <w:szCs w:val="24"/>
          <w:u w:val="single" w:color="221E1F"/>
          <w:lang w:val="en-US"/>
        </w:rPr>
        <w:tab/>
      </w:r>
      <w:r>
        <w:rPr>
          <w:rFonts w:hint="eastAsia" w:asciiTheme="minorEastAsia" w:hAnsiTheme="minorEastAsia" w:eastAsiaTheme="minorEastAsia" w:cstheme="minorEastAsia"/>
          <w:color w:val="231F20"/>
          <w:sz w:val="24"/>
          <w:szCs w:val="24"/>
          <w:lang w:val="en-US"/>
        </w:rPr>
        <w:t>I like best often encourages me</w:t>
      </w:r>
      <w:r>
        <w:rPr>
          <w:rFonts w:hint="eastAsia" w:asciiTheme="minorEastAsia" w:hAnsiTheme="minorEastAsia" w:eastAsiaTheme="minorEastAsia" w:cstheme="minorEastAsia"/>
          <w:color w:val="231F20"/>
          <w:sz w:val="24"/>
          <w:szCs w:val="24"/>
          <w:u w:val="single" w:color="221E1F"/>
          <w:lang w:val="en-US"/>
        </w:rPr>
        <w:t xml:space="preserve"> </w:t>
      </w:r>
      <w:r>
        <w:rPr>
          <w:rFonts w:hint="eastAsia" w:asciiTheme="minorEastAsia" w:hAnsiTheme="minorEastAsia" w:eastAsiaTheme="minorEastAsia" w:cstheme="minorEastAsia"/>
          <w:color w:val="231F20"/>
          <w:sz w:val="24"/>
          <w:szCs w:val="24"/>
          <w:u w:val="single" w:color="221E1F"/>
          <w:lang w:val="en-US"/>
        </w:rPr>
        <w:tab/>
      </w:r>
      <w:r>
        <w:rPr>
          <w:rFonts w:hint="eastAsia" w:asciiTheme="minorEastAsia" w:hAnsiTheme="minorEastAsia" w:eastAsiaTheme="minorEastAsia" w:cstheme="minorEastAsia"/>
          <w:color w:val="231F20"/>
          <w:sz w:val="24"/>
          <w:szCs w:val="24"/>
          <w:lang w:val="en-US"/>
        </w:rPr>
        <w:t>my dream.</w:t>
      </w:r>
    </w:p>
    <w:p>
      <w:pPr>
        <w:pStyle w:val="4"/>
        <w:keepNext w:val="0"/>
        <w:keepLines w:val="0"/>
        <w:pageBreakBefore w:val="0"/>
        <w:widowControl w:val="0"/>
        <w:tabs>
          <w:tab w:val="left" w:pos="4862"/>
        </w:tabs>
        <w:kinsoku/>
        <w:wordWrap/>
        <w:overflowPunct/>
        <w:topLinePunct w:val="0"/>
        <w:autoSpaceDE/>
        <w:autoSpaceDN/>
        <w:bidi w:val="0"/>
        <w:adjustRightInd/>
        <w:snapToGrid/>
        <w:spacing w:before="30" w:line="312" w:lineRule="auto"/>
        <w:ind w:left="1137"/>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lang w:val="en-US"/>
        </w:rPr>
        <w:t>A. who;</w:t>
      </w:r>
      <w:r>
        <w:rPr>
          <w:rFonts w:hint="eastAsia" w:asciiTheme="minorEastAsia" w:hAnsiTheme="minorEastAsia" w:eastAsiaTheme="minorEastAsia" w:cstheme="minorEastAsia"/>
          <w:color w:val="231F20"/>
          <w:spacing w:val="-10"/>
          <w:sz w:val="24"/>
          <w:szCs w:val="24"/>
          <w:lang w:val="en-US"/>
        </w:rPr>
        <w:t xml:space="preserve"> </w:t>
      </w:r>
      <w:r>
        <w:rPr>
          <w:rFonts w:hint="eastAsia" w:asciiTheme="minorEastAsia" w:hAnsiTheme="minorEastAsia" w:eastAsiaTheme="minorEastAsia" w:cstheme="minorEastAsia"/>
          <w:color w:val="231F20"/>
          <w:sz w:val="24"/>
          <w:szCs w:val="24"/>
          <w:lang w:val="en-US"/>
        </w:rPr>
        <w:t>fight</w:t>
      </w:r>
      <w:r>
        <w:rPr>
          <w:rFonts w:hint="eastAsia" w:asciiTheme="minorEastAsia" w:hAnsiTheme="minorEastAsia" w:eastAsiaTheme="minorEastAsia" w:cstheme="minorEastAsia"/>
          <w:color w:val="231F20"/>
          <w:spacing w:val="-4"/>
          <w:sz w:val="24"/>
          <w:szCs w:val="24"/>
          <w:lang w:val="en-US"/>
        </w:rPr>
        <w:t xml:space="preserve"> </w:t>
      </w:r>
      <w:r>
        <w:rPr>
          <w:rFonts w:hint="eastAsia" w:asciiTheme="minorEastAsia" w:hAnsiTheme="minorEastAsia" w:eastAsiaTheme="minorEastAsia" w:cstheme="minorEastAsia"/>
          <w:color w:val="231F20"/>
          <w:sz w:val="24"/>
          <w:szCs w:val="24"/>
          <w:lang w:val="en-US"/>
        </w:rPr>
        <w:t>for</w:t>
      </w:r>
      <w:r>
        <w:rPr>
          <w:rFonts w:hint="eastAsia" w:asciiTheme="minorEastAsia" w:hAnsiTheme="minorEastAsia" w:eastAsiaTheme="minorEastAsia" w:cstheme="minorEastAsia"/>
          <w:color w:val="231F20"/>
          <w:sz w:val="24"/>
          <w:szCs w:val="24"/>
          <w:lang w:val="en-US"/>
        </w:rPr>
        <w:tab/>
      </w:r>
      <w:r>
        <w:rPr>
          <w:rFonts w:hint="eastAsia" w:asciiTheme="minorEastAsia" w:hAnsiTheme="minorEastAsia" w:eastAsiaTheme="minorEastAsia" w:cstheme="minorEastAsia"/>
          <w:color w:val="231F20"/>
          <w:sz w:val="24"/>
          <w:szCs w:val="24"/>
          <w:lang w:val="en-US"/>
        </w:rPr>
        <w:t>B. that; to fight</w:t>
      </w:r>
      <w:r>
        <w:rPr>
          <w:rFonts w:hint="eastAsia" w:asciiTheme="minorEastAsia" w:hAnsiTheme="minorEastAsia" w:eastAsiaTheme="minorEastAsia" w:cstheme="minorEastAsia"/>
          <w:color w:val="231F20"/>
          <w:spacing w:val="-17"/>
          <w:sz w:val="24"/>
          <w:szCs w:val="24"/>
          <w:lang w:val="en-US"/>
        </w:rPr>
        <w:t xml:space="preserve"> </w:t>
      </w:r>
      <w:r>
        <w:rPr>
          <w:rFonts w:hint="eastAsia" w:asciiTheme="minorEastAsia" w:hAnsiTheme="minorEastAsia" w:eastAsiaTheme="minorEastAsia" w:cstheme="minorEastAsia"/>
          <w:color w:val="231F20"/>
          <w:sz w:val="24"/>
          <w:szCs w:val="24"/>
          <w:lang w:val="en-US"/>
        </w:rPr>
        <w:t>for</w:t>
      </w:r>
    </w:p>
    <w:p>
      <w:pPr>
        <w:pStyle w:val="4"/>
        <w:keepNext w:val="0"/>
        <w:keepLines w:val="0"/>
        <w:pageBreakBefore w:val="0"/>
        <w:widowControl w:val="0"/>
        <w:tabs>
          <w:tab w:val="left" w:pos="4862"/>
        </w:tabs>
        <w:kinsoku/>
        <w:wordWrap/>
        <w:overflowPunct/>
        <w:topLinePunct w:val="0"/>
        <w:autoSpaceDE/>
        <w:autoSpaceDN/>
        <w:bidi w:val="0"/>
        <w:adjustRightInd/>
        <w:snapToGrid/>
        <w:spacing w:before="30" w:line="312" w:lineRule="auto"/>
        <w:ind w:left="1137"/>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lang w:val="en-US"/>
        </w:rPr>
        <w:t>C. which; to</w:t>
      </w:r>
      <w:r>
        <w:rPr>
          <w:rFonts w:hint="eastAsia" w:asciiTheme="minorEastAsia" w:hAnsiTheme="minorEastAsia" w:eastAsiaTheme="minorEastAsia" w:cstheme="minorEastAsia"/>
          <w:color w:val="231F20"/>
          <w:spacing w:val="-11"/>
          <w:sz w:val="24"/>
          <w:szCs w:val="24"/>
          <w:lang w:val="en-US"/>
        </w:rPr>
        <w:t xml:space="preserve"> </w:t>
      </w:r>
      <w:r>
        <w:rPr>
          <w:rFonts w:hint="eastAsia" w:asciiTheme="minorEastAsia" w:hAnsiTheme="minorEastAsia" w:eastAsiaTheme="minorEastAsia" w:cstheme="minorEastAsia"/>
          <w:color w:val="231F20"/>
          <w:sz w:val="24"/>
          <w:szCs w:val="24"/>
          <w:lang w:val="en-US"/>
        </w:rPr>
        <w:t>fight</w:t>
      </w:r>
      <w:r>
        <w:rPr>
          <w:rFonts w:hint="eastAsia" w:asciiTheme="minorEastAsia" w:hAnsiTheme="minorEastAsia" w:eastAsiaTheme="minorEastAsia" w:cstheme="minorEastAsia"/>
          <w:color w:val="231F20"/>
          <w:spacing w:val="-4"/>
          <w:sz w:val="24"/>
          <w:szCs w:val="24"/>
          <w:lang w:val="en-US"/>
        </w:rPr>
        <w:t xml:space="preserve"> </w:t>
      </w:r>
      <w:r>
        <w:rPr>
          <w:rFonts w:hint="eastAsia" w:asciiTheme="minorEastAsia" w:hAnsiTheme="minorEastAsia" w:eastAsiaTheme="minorEastAsia" w:cstheme="minorEastAsia"/>
          <w:color w:val="231F20"/>
          <w:sz w:val="24"/>
          <w:szCs w:val="24"/>
          <w:lang w:val="en-US"/>
        </w:rPr>
        <w:t>for</w:t>
      </w:r>
      <w:r>
        <w:rPr>
          <w:rFonts w:hint="eastAsia" w:asciiTheme="minorEastAsia" w:hAnsiTheme="minorEastAsia" w:eastAsiaTheme="minorEastAsia" w:cstheme="minorEastAsia"/>
          <w:color w:val="231F20"/>
          <w:sz w:val="24"/>
          <w:szCs w:val="24"/>
          <w:lang w:val="en-US"/>
        </w:rPr>
        <w:tab/>
      </w:r>
      <w:r>
        <w:rPr>
          <w:rFonts w:hint="eastAsia" w:asciiTheme="minorEastAsia" w:hAnsiTheme="minorEastAsia" w:eastAsiaTheme="minorEastAsia" w:cstheme="minorEastAsia"/>
          <w:color w:val="231F20"/>
          <w:sz w:val="24"/>
          <w:szCs w:val="24"/>
          <w:lang w:val="en-US"/>
        </w:rPr>
        <w:t>D. which; fight</w:t>
      </w:r>
      <w:r>
        <w:rPr>
          <w:rFonts w:hint="eastAsia" w:asciiTheme="minorEastAsia" w:hAnsiTheme="minorEastAsia" w:eastAsiaTheme="minorEastAsia" w:cstheme="minorEastAsia"/>
          <w:color w:val="231F20"/>
          <w:spacing w:val="-24"/>
          <w:sz w:val="24"/>
          <w:szCs w:val="24"/>
          <w:lang w:val="en-US"/>
        </w:rPr>
        <w:t xml:space="preserve"> </w:t>
      </w:r>
      <w:r>
        <w:rPr>
          <w:rFonts w:hint="eastAsia" w:asciiTheme="minorEastAsia" w:hAnsiTheme="minorEastAsia" w:eastAsiaTheme="minorEastAsia" w:cstheme="minorEastAsia"/>
          <w:color w:val="231F20"/>
          <w:sz w:val="24"/>
          <w:szCs w:val="24"/>
          <w:lang w:val="en-US"/>
        </w:rPr>
        <w:t>for</w:t>
      </w:r>
    </w:p>
    <w:p>
      <w:pPr>
        <w:pStyle w:val="21"/>
        <w:keepNext w:val="0"/>
        <w:keepLines w:val="0"/>
        <w:pageBreakBefore w:val="0"/>
        <w:widowControl w:val="0"/>
        <w:numPr>
          <w:ilvl w:val="0"/>
          <w:numId w:val="2"/>
        </w:numPr>
        <w:tabs>
          <w:tab w:val="left" w:pos="1127"/>
          <w:tab w:val="left" w:pos="4509"/>
        </w:tabs>
        <w:kinsoku/>
        <w:wordWrap/>
        <w:overflowPunct/>
        <w:topLinePunct w:val="0"/>
        <w:autoSpaceDE/>
        <w:autoSpaceDN/>
        <w:bidi w:val="0"/>
        <w:adjustRightInd/>
        <w:snapToGrid/>
        <w:spacing w:before="30" w:line="312" w:lineRule="auto"/>
        <w:ind w:left="1126" w:hanging="300"/>
        <w:textAlignment w:val="auto"/>
        <w:rPr>
          <w:rFonts w:hint="eastAsia" w:asciiTheme="minorEastAsia" w:hAnsiTheme="minorEastAsia" w:eastAsiaTheme="minorEastAsia" w:cstheme="minorEastAsia"/>
          <w:color w:val="231F20"/>
          <w:sz w:val="24"/>
          <w:szCs w:val="24"/>
          <w:lang w:val="en-US"/>
        </w:rPr>
      </w:pPr>
      <w:r>
        <w:rPr>
          <w:rFonts w:hint="eastAsia" w:asciiTheme="minorEastAsia" w:hAnsiTheme="minorEastAsia" w:eastAsiaTheme="minorEastAsia" w:cstheme="minorEastAsia"/>
          <w:color w:val="231F20"/>
          <w:sz w:val="24"/>
          <w:szCs w:val="24"/>
          <w:lang w:val="en-US"/>
        </w:rPr>
        <w:t>John told his little daughter</w:t>
      </w:r>
      <w:r>
        <w:rPr>
          <w:rFonts w:hint="eastAsia" w:asciiTheme="minorEastAsia" w:hAnsiTheme="minorEastAsia" w:eastAsiaTheme="minorEastAsia" w:cstheme="minorEastAsia"/>
          <w:color w:val="231F20"/>
          <w:spacing w:val="-3"/>
          <w:sz w:val="24"/>
          <w:szCs w:val="24"/>
          <w:lang w:val="en-US"/>
        </w:rPr>
        <w:t xml:space="preserve"> </w:t>
      </w:r>
      <w:r>
        <w:rPr>
          <w:rFonts w:hint="eastAsia" w:asciiTheme="minorEastAsia" w:hAnsiTheme="minorEastAsia" w:eastAsiaTheme="minorEastAsia" w:cstheme="minorEastAsia"/>
          <w:color w:val="231F20"/>
          <w:sz w:val="24"/>
          <w:szCs w:val="24"/>
          <w:lang w:val="en-US"/>
        </w:rPr>
        <w:t>the</w:t>
      </w:r>
      <w:r>
        <w:rPr>
          <w:rFonts w:hint="eastAsia" w:asciiTheme="minorEastAsia" w:hAnsiTheme="minorEastAsia" w:eastAsiaTheme="minorEastAsia" w:cstheme="minorEastAsia"/>
          <w:color w:val="231F20"/>
          <w:spacing w:val="-1"/>
          <w:sz w:val="24"/>
          <w:szCs w:val="24"/>
          <w:lang w:val="en-US"/>
        </w:rPr>
        <w:t xml:space="preserve"> </w:t>
      </w:r>
      <w:r>
        <w:rPr>
          <w:rFonts w:hint="eastAsia" w:asciiTheme="minorEastAsia" w:hAnsiTheme="minorEastAsia" w:eastAsiaTheme="minorEastAsia" w:cstheme="minorEastAsia"/>
          <w:color w:val="231F20"/>
          <w:sz w:val="24"/>
          <w:szCs w:val="24"/>
          <w:lang w:val="en-US"/>
        </w:rPr>
        <w:t>earth</w:t>
      </w:r>
      <w:r>
        <w:rPr>
          <w:rFonts w:hint="eastAsia" w:asciiTheme="minorEastAsia" w:hAnsiTheme="minorEastAsia" w:eastAsiaTheme="minorEastAsia" w:cstheme="minorEastAsia"/>
          <w:color w:val="231F20"/>
          <w:sz w:val="24"/>
          <w:szCs w:val="24"/>
          <w:u w:val="single" w:color="221E1F"/>
          <w:lang w:val="en-US"/>
        </w:rPr>
        <w:t xml:space="preserve"> </w:t>
      </w:r>
      <w:r>
        <w:rPr>
          <w:rFonts w:hint="eastAsia" w:asciiTheme="minorEastAsia" w:hAnsiTheme="minorEastAsia" w:eastAsiaTheme="minorEastAsia" w:cstheme="minorEastAsia"/>
          <w:color w:val="231F20"/>
          <w:sz w:val="24"/>
          <w:szCs w:val="24"/>
          <w:u w:val="single" w:color="221E1F"/>
          <w:lang w:val="en-US"/>
        </w:rPr>
        <w:tab/>
      </w:r>
      <w:r>
        <w:rPr>
          <w:rFonts w:hint="eastAsia" w:asciiTheme="minorEastAsia" w:hAnsiTheme="minorEastAsia" w:eastAsiaTheme="minorEastAsia" w:cstheme="minorEastAsia"/>
          <w:color w:val="231F20"/>
          <w:sz w:val="24"/>
          <w:szCs w:val="24"/>
          <w:lang w:val="en-US"/>
        </w:rPr>
        <w:t>from the west to the</w:t>
      </w:r>
      <w:r>
        <w:rPr>
          <w:rFonts w:hint="eastAsia" w:asciiTheme="minorEastAsia" w:hAnsiTheme="minorEastAsia" w:eastAsiaTheme="minorEastAsia" w:cstheme="minorEastAsia"/>
          <w:color w:val="231F20"/>
          <w:spacing w:val="-1"/>
          <w:sz w:val="24"/>
          <w:szCs w:val="24"/>
          <w:lang w:val="en-US"/>
        </w:rPr>
        <w:t xml:space="preserve"> </w:t>
      </w:r>
      <w:r>
        <w:rPr>
          <w:rFonts w:hint="eastAsia" w:asciiTheme="minorEastAsia" w:hAnsiTheme="minorEastAsia" w:eastAsiaTheme="minorEastAsia" w:cstheme="minorEastAsia"/>
          <w:color w:val="231F20"/>
          <w:sz w:val="24"/>
          <w:szCs w:val="24"/>
          <w:lang w:val="en-US"/>
        </w:rPr>
        <w:t>east.</w:t>
      </w:r>
    </w:p>
    <w:p>
      <w:pPr>
        <w:pStyle w:val="4"/>
        <w:keepNext w:val="0"/>
        <w:keepLines w:val="0"/>
        <w:pageBreakBefore w:val="0"/>
        <w:widowControl w:val="0"/>
        <w:tabs>
          <w:tab w:val="left" w:pos="3002"/>
          <w:tab w:val="left" w:pos="4862"/>
          <w:tab w:val="left" w:pos="6502"/>
        </w:tabs>
        <w:kinsoku/>
        <w:wordWrap/>
        <w:overflowPunct/>
        <w:topLinePunct w:val="0"/>
        <w:autoSpaceDE/>
        <w:autoSpaceDN/>
        <w:bidi w:val="0"/>
        <w:adjustRightInd/>
        <w:snapToGrid/>
        <w:spacing w:before="30" w:line="312" w:lineRule="auto"/>
        <w:ind w:left="1137"/>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lang w:val="en-US"/>
        </w:rPr>
        <w:t>A.</w:t>
      </w:r>
      <w:r>
        <w:rPr>
          <w:rFonts w:hint="eastAsia" w:asciiTheme="minorEastAsia" w:hAnsiTheme="minorEastAsia" w:eastAsiaTheme="minorEastAsia" w:cstheme="minorEastAsia"/>
          <w:color w:val="231F20"/>
          <w:spacing w:val="-2"/>
          <w:sz w:val="24"/>
          <w:szCs w:val="24"/>
          <w:lang w:val="en-US"/>
        </w:rPr>
        <w:t xml:space="preserve"> </w:t>
      </w:r>
      <w:r>
        <w:rPr>
          <w:rFonts w:hint="eastAsia" w:asciiTheme="minorEastAsia" w:hAnsiTheme="minorEastAsia" w:eastAsiaTheme="minorEastAsia" w:cstheme="minorEastAsia"/>
          <w:color w:val="231F20"/>
          <w:sz w:val="24"/>
          <w:szCs w:val="24"/>
          <w:lang w:val="en-US"/>
        </w:rPr>
        <w:t>moved</w:t>
      </w:r>
      <w:r>
        <w:rPr>
          <w:rFonts w:hint="eastAsia" w:asciiTheme="minorEastAsia" w:hAnsiTheme="minorEastAsia" w:eastAsiaTheme="minorEastAsia" w:cstheme="minorEastAsia"/>
          <w:color w:val="231F20"/>
          <w:sz w:val="24"/>
          <w:szCs w:val="24"/>
          <w:lang w:val="en-US"/>
        </w:rPr>
        <w:tab/>
      </w:r>
      <w:r>
        <w:rPr>
          <w:rFonts w:hint="eastAsia" w:asciiTheme="minorEastAsia" w:hAnsiTheme="minorEastAsia" w:eastAsiaTheme="minorEastAsia" w:cstheme="minorEastAsia"/>
          <w:color w:val="231F20"/>
          <w:sz w:val="24"/>
          <w:szCs w:val="24"/>
          <w:lang w:val="en-US"/>
        </w:rPr>
        <w:t>B. moving</w:t>
      </w:r>
      <w:r>
        <w:rPr>
          <w:rFonts w:hint="eastAsia" w:asciiTheme="minorEastAsia" w:hAnsiTheme="minorEastAsia" w:eastAsiaTheme="minorEastAsia" w:cstheme="minorEastAsia"/>
          <w:color w:val="231F20"/>
          <w:sz w:val="24"/>
          <w:szCs w:val="24"/>
          <w:lang w:val="en-US"/>
        </w:rPr>
        <w:tab/>
      </w:r>
      <w:r>
        <w:rPr>
          <w:rFonts w:hint="eastAsia" w:asciiTheme="minorEastAsia" w:hAnsiTheme="minorEastAsia" w:eastAsiaTheme="minorEastAsia" w:cstheme="minorEastAsia"/>
          <w:color w:val="231F20"/>
          <w:sz w:val="24"/>
          <w:szCs w:val="24"/>
          <w:lang w:val="en-US"/>
        </w:rPr>
        <w:t>C. moves</w:t>
      </w:r>
      <w:r>
        <w:rPr>
          <w:rFonts w:hint="eastAsia" w:asciiTheme="minorEastAsia" w:hAnsiTheme="minorEastAsia" w:eastAsiaTheme="minorEastAsia" w:cstheme="minorEastAsia"/>
          <w:color w:val="231F20"/>
          <w:sz w:val="24"/>
          <w:szCs w:val="24"/>
          <w:lang w:val="en-US"/>
        </w:rPr>
        <w:tab/>
      </w:r>
      <w:r>
        <w:rPr>
          <w:rFonts w:hint="eastAsia" w:asciiTheme="minorEastAsia" w:hAnsiTheme="minorEastAsia" w:eastAsiaTheme="minorEastAsia" w:cstheme="minorEastAsia"/>
          <w:color w:val="231F20"/>
          <w:sz w:val="24"/>
          <w:szCs w:val="24"/>
          <w:lang w:val="en-US"/>
        </w:rPr>
        <w:t>D.</w:t>
      </w:r>
      <w:r>
        <w:rPr>
          <w:rFonts w:hint="eastAsia" w:asciiTheme="minorEastAsia" w:hAnsiTheme="minorEastAsia" w:eastAsiaTheme="minorEastAsia" w:cstheme="minorEastAsia"/>
          <w:color w:val="231F20"/>
          <w:spacing w:val="-1"/>
          <w:sz w:val="24"/>
          <w:szCs w:val="24"/>
          <w:lang w:val="en-US"/>
        </w:rPr>
        <w:t xml:space="preserve"> </w:t>
      </w:r>
      <w:r>
        <w:rPr>
          <w:rFonts w:hint="eastAsia" w:asciiTheme="minorEastAsia" w:hAnsiTheme="minorEastAsia" w:eastAsiaTheme="minorEastAsia" w:cstheme="minorEastAsia"/>
          <w:color w:val="231F20"/>
          <w:sz w:val="24"/>
          <w:szCs w:val="24"/>
          <w:lang w:val="en-US"/>
        </w:rPr>
        <w:t>move</w:t>
      </w:r>
    </w:p>
    <w:p>
      <w:pPr>
        <w:pStyle w:val="4"/>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lang w:val="en-US"/>
        </w:rPr>
      </w:pPr>
    </w:p>
    <w:p>
      <w:pPr>
        <w:pStyle w:val="21"/>
        <w:keepNext w:val="0"/>
        <w:keepLines w:val="0"/>
        <w:pageBreakBefore w:val="0"/>
        <w:widowControl w:val="0"/>
        <w:numPr>
          <w:ilvl w:val="0"/>
          <w:numId w:val="1"/>
        </w:numPr>
        <w:tabs>
          <w:tab w:val="left" w:pos="842"/>
        </w:tabs>
        <w:kinsoku/>
        <w:wordWrap/>
        <w:overflowPunct/>
        <w:topLinePunct w:val="0"/>
        <w:autoSpaceDE/>
        <w:autoSpaceDN/>
        <w:bidi w:val="0"/>
        <w:adjustRightInd/>
        <w:snapToGrid/>
        <w:spacing w:before="66" w:line="312" w:lineRule="auto"/>
        <w:ind w:left="825" w:right="4218" w:hanging="283"/>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情景交际（</w:t>
      </w:r>
      <w:r>
        <w:rPr>
          <w:rFonts w:hint="eastAsia" w:asciiTheme="minorEastAsia" w:hAnsiTheme="minorEastAsia" w:eastAsiaTheme="minorEastAsia" w:cstheme="minorEastAsia"/>
          <w:color w:val="231F20"/>
          <w:spacing w:val="-4"/>
          <w:sz w:val="24"/>
          <w:szCs w:val="24"/>
        </w:rPr>
        <w:t xml:space="preserve">共 </w:t>
      </w:r>
      <w:r>
        <w:rPr>
          <w:rFonts w:hint="eastAsia" w:asciiTheme="minorEastAsia" w:hAnsiTheme="minorEastAsia" w:eastAsiaTheme="minorEastAsia" w:cstheme="minorEastAsia"/>
          <w:color w:val="231F20"/>
          <w:sz w:val="24"/>
          <w:szCs w:val="24"/>
        </w:rPr>
        <w:t>5</w:t>
      </w:r>
      <w:r>
        <w:rPr>
          <w:rFonts w:hint="eastAsia" w:asciiTheme="minorEastAsia" w:hAnsiTheme="minorEastAsia" w:eastAsiaTheme="minorEastAsia" w:cstheme="minorEastAsia"/>
          <w:color w:val="231F20"/>
          <w:spacing w:val="-3"/>
          <w:sz w:val="24"/>
          <w:szCs w:val="24"/>
        </w:rPr>
        <w:t xml:space="preserve"> 小题；每小题 </w:t>
      </w:r>
      <w:r>
        <w:rPr>
          <w:rFonts w:hint="eastAsia" w:asciiTheme="minorEastAsia" w:hAnsiTheme="minorEastAsia" w:eastAsiaTheme="minorEastAsia" w:cstheme="minorEastAsia"/>
          <w:color w:val="231F20"/>
          <w:sz w:val="24"/>
          <w:szCs w:val="24"/>
        </w:rPr>
        <w:t>2</w:t>
      </w:r>
      <w:r>
        <w:rPr>
          <w:rFonts w:hint="eastAsia" w:asciiTheme="minorEastAsia" w:hAnsiTheme="minorEastAsia" w:eastAsiaTheme="minorEastAsia" w:cstheme="minorEastAsia"/>
          <w:color w:val="231F20"/>
          <w:spacing w:val="-3"/>
          <w:sz w:val="24"/>
          <w:szCs w:val="24"/>
        </w:rPr>
        <w:t xml:space="preserve"> 分，满分 </w:t>
      </w:r>
      <w:r>
        <w:rPr>
          <w:rFonts w:hint="eastAsia" w:asciiTheme="minorEastAsia" w:hAnsiTheme="minorEastAsia" w:eastAsiaTheme="minorEastAsia" w:cstheme="minorEastAsia"/>
          <w:color w:val="231F20"/>
          <w:sz w:val="24"/>
          <w:szCs w:val="24"/>
        </w:rPr>
        <w:t>10</w:t>
      </w:r>
      <w:r>
        <w:rPr>
          <w:rFonts w:hint="eastAsia" w:asciiTheme="minorEastAsia" w:hAnsiTheme="minorEastAsia" w:eastAsiaTheme="minorEastAsia" w:cstheme="minorEastAsia"/>
          <w:color w:val="231F20"/>
          <w:spacing w:val="-3"/>
          <w:sz w:val="24"/>
          <w:szCs w:val="24"/>
        </w:rPr>
        <w:t xml:space="preserve"> 分</w:t>
      </w:r>
      <w:r>
        <w:rPr>
          <w:rFonts w:hint="eastAsia" w:asciiTheme="minorEastAsia" w:hAnsiTheme="minorEastAsia" w:eastAsiaTheme="minorEastAsia" w:cstheme="minorEastAsia"/>
          <w:color w:val="231F20"/>
          <w:spacing w:val="-11"/>
          <w:sz w:val="24"/>
          <w:szCs w:val="24"/>
        </w:rPr>
        <w:t xml:space="preserve">） </w:t>
      </w:r>
      <w:r>
        <w:rPr>
          <w:rFonts w:hint="eastAsia" w:asciiTheme="minorEastAsia" w:hAnsiTheme="minorEastAsia" w:eastAsiaTheme="minorEastAsia" w:cstheme="minorEastAsia"/>
          <w:color w:val="231F20"/>
          <w:spacing w:val="-4"/>
          <w:sz w:val="24"/>
          <w:szCs w:val="24"/>
        </w:rPr>
        <w:t xml:space="preserve">从 </w:t>
      </w:r>
      <w:r>
        <w:rPr>
          <w:rFonts w:hint="eastAsia" w:asciiTheme="minorEastAsia" w:hAnsiTheme="minorEastAsia" w:eastAsiaTheme="minorEastAsia" w:cstheme="minorEastAsia"/>
          <w:color w:val="231F20"/>
          <w:sz w:val="24"/>
          <w:szCs w:val="24"/>
        </w:rPr>
        <w:t>B</w:t>
      </w:r>
      <w:r>
        <w:rPr>
          <w:rFonts w:hint="eastAsia" w:asciiTheme="minorEastAsia" w:hAnsiTheme="minorEastAsia" w:eastAsiaTheme="minorEastAsia" w:cstheme="minorEastAsia"/>
          <w:color w:val="231F20"/>
          <w:spacing w:val="-3"/>
          <w:sz w:val="24"/>
          <w:szCs w:val="24"/>
        </w:rPr>
        <w:t xml:space="preserve"> 栏中找出与 </w:t>
      </w:r>
      <w:r>
        <w:rPr>
          <w:rFonts w:hint="eastAsia" w:asciiTheme="minorEastAsia" w:hAnsiTheme="minorEastAsia" w:eastAsiaTheme="minorEastAsia" w:cstheme="minorEastAsia"/>
          <w:color w:val="231F20"/>
          <w:sz w:val="24"/>
          <w:szCs w:val="24"/>
        </w:rPr>
        <w:t>A</w:t>
      </w:r>
      <w:r>
        <w:rPr>
          <w:rFonts w:hint="eastAsia" w:asciiTheme="minorEastAsia" w:hAnsiTheme="minorEastAsia" w:eastAsiaTheme="minorEastAsia" w:cstheme="minorEastAsia"/>
          <w:color w:val="231F20"/>
          <w:spacing w:val="-2"/>
          <w:sz w:val="24"/>
          <w:szCs w:val="24"/>
        </w:rPr>
        <w:t xml:space="preserve"> 栏相对应的答语。</w:t>
      </w:r>
    </w:p>
    <w:p>
      <w:pPr>
        <w:keepNext w:val="0"/>
        <w:keepLines w:val="0"/>
        <w:pageBreakBefore w:val="0"/>
        <w:widowControl w:val="0"/>
        <w:tabs>
          <w:tab w:val="left" w:pos="6379"/>
        </w:tabs>
        <w:kinsoku/>
        <w:wordWrap/>
        <w:overflowPunct/>
        <w:topLinePunct w:val="0"/>
        <w:autoSpaceDE/>
        <w:autoSpaceDN/>
        <w:bidi w:val="0"/>
        <w:adjustRightInd/>
        <w:snapToGrid/>
        <w:spacing w:before="79" w:line="312" w:lineRule="auto"/>
        <w:ind w:left="21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A</w:t>
      </w:r>
      <w:r>
        <w:rPr>
          <w:rFonts w:hint="eastAsia" w:asciiTheme="minorEastAsia" w:hAnsiTheme="minorEastAsia" w:eastAsiaTheme="minorEastAsia" w:cstheme="minorEastAsia"/>
          <w:color w:val="231F20"/>
          <w:sz w:val="24"/>
          <w:szCs w:val="24"/>
        </w:rPr>
        <w:tab/>
      </w:r>
      <w:r>
        <w:rPr>
          <w:rFonts w:hint="eastAsia" w:asciiTheme="minorEastAsia" w:hAnsiTheme="minorEastAsia" w:eastAsiaTheme="minorEastAsia" w:cstheme="minorEastAsia"/>
          <w:color w:val="231F20"/>
          <w:sz w:val="24"/>
          <w:szCs w:val="24"/>
        </w:rPr>
        <w:t>B</w:t>
      </w:r>
    </w:p>
    <w:p>
      <w:pPr>
        <w:pStyle w:val="21"/>
        <w:keepNext w:val="0"/>
        <w:keepLines w:val="0"/>
        <w:pageBreakBefore w:val="0"/>
        <w:widowControl w:val="0"/>
        <w:numPr>
          <w:ilvl w:val="0"/>
          <w:numId w:val="2"/>
        </w:numPr>
        <w:tabs>
          <w:tab w:val="left" w:pos="1126"/>
          <w:tab w:val="left" w:pos="5582"/>
        </w:tabs>
        <w:kinsoku/>
        <w:wordWrap/>
        <w:overflowPunct/>
        <w:topLinePunct w:val="0"/>
        <w:autoSpaceDE/>
        <w:autoSpaceDN/>
        <w:bidi w:val="0"/>
        <w:adjustRightInd/>
        <w:snapToGrid/>
        <w:spacing w:before="39" w:line="312" w:lineRule="auto"/>
        <w:ind w:left="1125" w:hanging="300"/>
        <w:textAlignment w:val="auto"/>
        <w:rPr>
          <w:rFonts w:hint="eastAsia" w:asciiTheme="minorEastAsia" w:hAnsiTheme="minorEastAsia" w:eastAsiaTheme="minorEastAsia" w:cstheme="minorEastAsia"/>
          <w:color w:val="231F20"/>
          <w:sz w:val="24"/>
          <w:szCs w:val="24"/>
        </w:rPr>
      </w:pPr>
      <w:r>
        <w:rPr>
          <w:rFonts w:hint="eastAsia" w:asciiTheme="minorEastAsia" w:hAnsiTheme="minorEastAsia" w:eastAsiaTheme="minorEastAsia" w:cstheme="minorEastAsia"/>
          <w:color w:val="231F20"/>
          <w:spacing w:val="-3"/>
          <w:sz w:val="24"/>
          <w:szCs w:val="24"/>
          <w:lang w:val="en-US"/>
        </w:rPr>
        <w:t xml:space="preserve">It’s </w:t>
      </w:r>
      <w:r>
        <w:rPr>
          <w:rFonts w:hint="eastAsia" w:asciiTheme="minorEastAsia" w:hAnsiTheme="minorEastAsia" w:eastAsiaTheme="minorEastAsia" w:cstheme="minorEastAsia"/>
          <w:color w:val="231F20"/>
          <w:sz w:val="24"/>
          <w:szCs w:val="24"/>
          <w:lang w:val="en-US"/>
        </w:rPr>
        <w:t xml:space="preserve">windy outside. </w:t>
      </w:r>
      <w:r>
        <w:rPr>
          <w:rFonts w:hint="eastAsia" w:asciiTheme="minorEastAsia" w:hAnsiTheme="minorEastAsia" w:eastAsiaTheme="minorEastAsia" w:cstheme="minorEastAsia"/>
          <w:color w:val="231F20"/>
          <w:spacing w:val="-3"/>
          <w:sz w:val="24"/>
          <w:szCs w:val="24"/>
          <w:lang w:val="en-US"/>
        </w:rPr>
        <w:t xml:space="preserve">Let’s </w:t>
      </w:r>
      <w:r>
        <w:rPr>
          <w:rFonts w:hint="eastAsia" w:asciiTheme="minorEastAsia" w:hAnsiTheme="minorEastAsia" w:eastAsiaTheme="minorEastAsia" w:cstheme="minorEastAsia"/>
          <w:color w:val="231F20"/>
          <w:sz w:val="24"/>
          <w:szCs w:val="24"/>
          <w:lang w:val="en-US"/>
        </w:rPr>
        <w:t>fly a kite in</w:t>
      </w:r>
      <w:r>
        <w:rPr>
          <w:rFonts w:hint="eastAsia" w:asciiTheme="minorEastAsia" w:hAnsiTheme="minorEastAsia" w:eastAsiaTheme="minorEastAsia" w:cstheme="minorEastAsia"/>
          <w:color w:val="231F20"/>
          <w:spacing w:val="-8"/>
          <w:sz w:val="24"/>
          <w:szCs w:val="24"/>
          <w:lang w:val="en-US"/>
        </w:rPr>
        <w:t xml:space="preserve"> </w:t>
      </w:r>
      <w:r>
        <w:rPr>
          <w:rFonts w:hint="eastAsia" w:asciiTheme="minorEastAsia" w:hAnsiTheme="minorEastAsia" w:eastAsiaTheme="minorEastAsia" w:cstheme="minorEastAsia"/>
          <w:color w:val="231F20"/>
          <w:sz w:val="24"/>
          <w:szCs w:val="24"/>
          <w:lang w:val="en-US"/>
        </w:rPr>
        <w:t>the</w:t>
      </w:r>
      <w:r>
        <w:rPr>
          <w:rFonts w:hint="eastAsia" w:asciiTheme="minorEastAsia" w:hAnsiTheme="minorEastAsia" w:eastAsiaTheme="minorEastAsia" w:cstheme="minorEastAsia"/>
          <w:color w:val="231F20"/>
          <w:spacing w:val="-2"/>
          <w:sz w:val="24"/>
          <w:szCs w:val="24"/>
          <w:lang w:val="en-US"/>
        </w:rPr>
        <w:t xml:space="preserve"> </w:t>
      </w:r>
      <w:r>
        <w:rPr>
          <w:rFonts w:hint="eastAsia" w:asciiTheme="minorEastAsia" w:hAnsiTheme="minorEastAsia" w:eastAsiaTheme="minorEastAsia" w:cstheme="minorEastAsia"/>
          <w:color w:val="231F20"/>
          <w:sz w:val="24"/>
          <w:szCs w:val="24"/>
          <w:lang w:val="en-US"/>
        </w:rPr>
        <w:t>yard!</w:t>
      </w:r>
      <w:r>
        <w:rPr>
          <w:rFonts w:hint="eastAsia" w:asciiTheme="minorEastAsia" w:hAnsiTheme="minorEastAsia" w:eastAsiaTheme="minorEastAsia" w:cstheme="minorEastAsia"/>
          <w:color w:val="231F20"/>
          <w:sz w:val="24"/>
          <w:szCs w:val="24"/>
          <w:lang w:val="en-US"/>
        </w:rPr>
        <w:tab/>
      </w:r>
      <w:r>
        <w:rPr>
          <w:rFonts w:hint="eastAsia" w:asciiTheme="minorEastAsia" w:hAnsiTheme="minorEastAsia" w:eastAsiaTheme="minorEastAsia" w:cstheme="minorEastAsia"/>
          <w:color w:val="231F20"/>
          <w:sz w:val="24"/>
          <w:szCs w:val="24"/>
        </w:rPr>
        <w:t>A. Some fruit</w:t>
      </w:r>
      <w:r>
        <w:rPr>
          <w:rFonts w:hint="eastAsia" w:asciiTheme="minorEastAsia" w:hAnsiTheme="minorEastAsia" w:eastAsiaTheme="minorEastAsia" w:cstheme="minorEastAsia"/>
          <w:color w:val="231F20"/>
          <w:spacing w:val="-2"/>
          <w:sz w:val="24"/>
          <w:szCs w:val="24"/>
        </w:rPr>
        <w:t xml:space="preserve"> </w:t>
      </w:r>
      <w:r>
        <w:rPr>
          <w:rFonts w:hint="eastAsia" w:asciiTheme="minorEastAsia" w:hAnsiTheme="minorEastAsia" w:eastAsiaTheme="minorEastAsia" w:cstheme="minorEastAsia"/>
          <w:color w:val="231F20"/>
          <w:sz w:val="24"/>
          <w:szCs w:val="24"/>
        </w:rPr>
        <w:t>salad.</w:t>
      </w:r>
    </w:p>
    <w:p>
      <w:pPr>
        <w:pStyle w:val="21"/>
        <w:keepNext w:val="0"/>
        <w:keepLines w:val="0"/>
        <w:pageBreakBefore w:val="0"/>
        <w:widowControl w:val="0"/>
        <w:numPr>
          <w:ilvl w:val="0"/>
          <w:numId w:val="2"/>
        </w:numPr>
        <w:tabs>
          <w:tab w:val="left" w:pos="1123"/>
          <w:tab w:val="left" w:pos="5582"/>
        </w:tabs>
        <w:kinsoku/>
        <w:wordWrap/>
        <w:overflowPunct/>
        <w:topLinePunct w:val="0"/>
        <w:autoSpaceDE/>
        <w:autoSpaceDN/>
        <w:bidi w:val="0"/>
        <w:adjustRightInd/>
        <w:snapToGrid/>
        <w:spacing w:line="312" w:lineRule="auto"/>
        <w:ind w:left="1122" w:hanging="297"/>
        <w:textAlignment w:val="auto"/>
        <w:rPr>
          <w:rFonts w:hint="eastAsia" w:asciiTheme="minorEastAsia" w:hAnsiTheme="minorEastAsia" w:eastAsiaTheme="minorEastAsia" w:cstheme="minorEastAsia"/>
          <w:color w:val="231F20"/>
          <w:sz w:val="24"/>
          <w:szCs w:val="24"/>
          <w:lang w:val="en-US"/>
        </w:rPr>
      </w:pPr>
      <w:r>
        <w:rPr>
          <w:rFonts w:hint="eastAsia" w:asciiTheme="minorEastAsia" w:hAnsiTheme="minorEastAsia" w:eastAsiaTheme="minorEastAsia" w:cstheme="minorEastAsia"/>
          <w:color w:val="231F20"/>
          <w:sz w:val="24"/>
          <w:szCs w:val="24"/>
          <w:lang w:val="en-US"/>
        </w:rPr>
        <w:t>The hat looks nice on you.</w:t>
      </w:r>
      <w:r>
        <w:rPr>
          <w:rFonts w:hint="eastAsia" w:asciiTheme="minorEastAsia" w:hAnsiTheme="minorEastAsia" w:eastAsiaTheme="minorEastAsia" w:cstheme="minorEastAsia"/>
          <w:color w:val="231F20"/>
          <w:sz w:val="24"/>
          <w:szCs w:val="24"/>
          <w:lang w:val="en-US"/>
        </w:rPr>
        <w:tab/>
      </w:r>
      <w:r>
        <w:rPr>
          <w:rFonts w:hint="eastAsia" w:asciiTheme="minorEastAsia" w:hAnsiTheme="minorEastAsia" w:eastAsiaTheme="minorEastAsia" w:cstheme="minorEastAsia"/>
          <w:color w:val="231F20"/>
          <w:sz w:val="24"/>
          <w:szCs w:val="24"/>
          <w:lang w:val="en-US"/>
        </w:rPr>
        <w:t>B. Sure. Here you</w:t>
      </w:r>
      <w:r>
        <w:rPr>
          <w:rFonts w:hint="eastAsia" w:asciiTheme="minorEastAsia" w:hAnsiTheme="minorEastAsia" w:eastAsiaTheme="minorEastAsia" w:cstheme="minorEastAsia"/>
          <w:color w:val="231F20"/>
          <w:spacing w:val="-3"/>
          <w:sz w:val="24"/>
          <w:szCs w:val="24"/>
          <w:lang w:val="en-US"/>
        </w:rPr>
        <w:t xml:space="preserve"> </w:t>
      </w:r>
      <w:r>
        <w:rPr>
          <w:rFonts w:hint="eastAsia" w:asciiTheme="minorEastAsia" w:hAnsiTheme="minorEastAsia" w:eastAsiaTheme="minorEastAsia" w:cstheme="minorEastAsia"/>
          <w:color w:val="231F20"/>
          <w:sz w:val="24"/>
          <w:szCs w:val="24"/>
          <w:lang w:val="en-US"/>
        </w:rPr>
        <w:t>are.</w:t>
      </w:r>
    </w:p>
    <w:p>
      <w:pPr>
        <w:pStyle w:val="21"/>
        <w:keepNext w:val="0"/>
        <w:keepLines w:val="0"/>
        <w:pageBreakBefore w:val="0"/>
        <w:widowControl w:val="0"/>
        <w:numPr>
          <w:ilvl w:val="0"/>
          <w:numId w:val="2"/>
        </w:numPr>
        <w:tabs>
          <w:tab w:val="left" w:pos="1123"/>
          <w:tab w:val="left" w:pos="5582"/>
        </w:tabs>
        <w:kinsoku/>
        <w:wordWrap/>
        <w:overflowPunct/>
        <w:topLinePunct w:val="0"/>
        <w:autoSpaceDE/>
        <w:autoSpaceDN/>
        <w:bidi w:val="0"/>
        <w:adjustRightInd/>
        <w:snapToGrid/>
        <w:spacing w:line="312" w:lineRule="auto"/>
        <w:ind w:left="1122" w:hanging="297"/>
        <w:textAlignment w:val="auto"/>
        <w:rPr>
          <w:rFonts w:hint="eastAsia" w:asciiTheme="minorEastAsia" w:hAnsiTheme="minorEastAsia" w:eastAsiaTheme="minorEastAsia" w:cstheme="minorEastAsia"/>
          <w:color w:val="231F20"/>
          <w:sz w:val="24"/>
          <w:szCs w:val="24"/>
        </w:rPr>
      </w:pPr>
      <w:r>
        <w:rPr>
          <w:rFonts w:hint="eastAsia" w:asciiTheme="minorEastAsia" w:hAnsiTheme="minorEastAsia" w:eastAsiaTheme="minorEastAsia" w:cstheme="minorEastAsia"/>
          <w:color w:val="231F20"/>
          <w:sz w:val="24"/>
          <w:szCs w:val="24"/>
          <w:lang w:val="en-US"/>
        </w:rPr>
        <w:t>What does Tracy usually have</w:t>
      </w:r>
      <w:r>
        <w:rPr>
          <w:rFonts w:hint="eastAsia" w:asciiTheme="minorEastAsia" w:hAnsiTheme="minorEastAsia" w:eastAsiaTheme="minorEastAsia" w:cstheme="minorEastAsia"/>
          <w:color w:val="231F20"/>
          <w:spacing w:val="-9"/>
          <w:sz w:val="24"/>
          <w:szCs w:val="24"/>
          <w:lang w:val="en-US"/>
        </w:rPr>
        <w:t xml:space="preserve"> </w:t>
      </w:r>
      <w:r>
        <w:rPr>
          <w:rFonts w:hint="eastAsia" w:asciiTheme="minorEastAsia" w:hAnsiTheme="minorEastAsia" w:eastAsiaTheme="minorEastAsia" w:cstheme="minorEastAsia"/>
          <w:color w:val="231F20"/>
          <w:sz w:val="24"/>
          <w:szCs w:val="24"/>
          <w:lang w:val="en-US"/>
        </w:rPr>
        <w:t>for</w:t>
      </w:r>
      <w:r>
        <w:rPr>
          <w:rFonts w:hint="eastAsia" w:asciiTheme="minorEastAsia" w:hAnsiTheme="minorEastAsia" w:eastAsiaTheme="minorEastAsia" w:cstheme="minorEastAsia"/>
          <w:color w:val="231F20"/>
          <w:spacing w:val="-1"/>
          <w:sz w:val="24"/>
          <w:szCs w:val="24"/>
          <w:lang w:val="en-US"/>
        </w:rPr>
        <w:t xml:space="preserve"> </w:t>
      </w:r>
      <w:r>
        <w:rPr>
          <w:rFonts w:hint="eastAsia" w:asciiTheme="minorEastAsia" w:hAnsiTheme="minorEastAsia" w:eastAsiaTheme="minorEastAsia" w:cstheme="minorEastAsia"/>
          <w:color w:val="231F20"/>
          <w:sz w:val="24"/>
          <w:szCs w:val="24"/>
          <w:lang w:val="en-US"/>
        </w:rPr>
        <w:t>dinner?</w:t>
      </w:r>
      <w:r>
        <w:rPr>
          <w:rFonts w:hint="eastAsia" w:asciiTheme="minorEastAsia" w:hAnsiTheme="minorEastAsia" w:eastAsiaTheme="minorEastAsia" w:cstheme="minorEastAsia"/>
          <w:color w:val="231F20"/>
          <w:sz w:val="24"/>
          <w:szCs w:val="24"/>
          <w:lang w:val="en-US"/>
        </w:rPr>
        <w:tab/>
      </w:r>
      <w:r>
        <w:rPr>
          <w:rFonts w:hint="eastAsia" w:asciiTheme="minorEastAsia" w:hAnsiTheme="minorEastAsia" w:eastAsiaTheme="minorEastAsia" w:cstheme="minorEastAsia"/>
          <w:color w:val="231F20"/>
          <w:sz w:val="24"/>
          <w:szCs w:val="24"/>
        </w:rPr>
        <w:t>C. Sounds</w:t>
      </w:r>
      <w:r>
        <w:rPr>
          <w:rFonts w:hint="eastAsia" w:asciiTheme="minorEastAsia" w:hAnsiTheme="minorEastAsia" w:eastAsiaTheme="minorEastAsia" w:cstheme="minorEastAsia"/>
          <w:color w:val="231F20"/>
          <w:spacing w:val="-1"/>
          <w:sz w:val="24"/>
          <w:szCs w:val="24"/>
        </w:rPr>
        <w:t xml:space="preserve"> </w:t>
      </w:r>
      <w:r>
        <w:rPr>
          <w:rFonts w:hint="eastAsia" w:asciiTheme="minorEastAsia" w:hAnsiTheme="minorEastAsia" w:eastAsiaTheme="minorEastAsia" w:cstheme="minorEastAsia"/>
          <w:color w:val="231F20"/>
          <w:sz w:val="24"/>
          <w:szCs w:val="24"/>
        </w:rPr>
        <w:t>good!</w:t>
      </w:r>
    </w:p>
    <w:p>
      <w:pPr>
        <w:pStyle w:val="21"/>
        <w:keepNext w:val="0"/>
        <w:keepLines w:val="0"/>
        <w:pageBreakBefore w:val="0"/>
        <w:widowControl w:val="0"/>
        <w:numPr>
          <w:ilvl w:val="0"/>
          <w:numId w:val="2"/>
        </w:numPr>
        <w:tabs>
          <w:tab w:val="left" w:pos="1126"/>
          <w:tab w:val="left" w:pos="5582"/>
        </w:tabs>
        <w:kinsoku/>
        <w:wordWrap/>
        <w:overflowPunct/>
        <w:topLinePunct w:val="0"/>
        <w:autoSpaceDE/>
        <w:autoSpaceDN/>
        <w:bidi w:val="0"/>
        <w:adjustRightInd/>
        <w:snapToGrid/>
        <w:spacing w:line="312" w:lineRule="auto"/>
        <w:ind w:left="1125" w:hanging="300"/>
        <w:textAlignment w:val="auto"/>
        <w:rPr>
          <w:rFonts w:hint="eastAsia" w:asciiTheme="minorEastAsia" w:hAnsiTheme="minorEastAsia" w:eastAsiaTheme="minorEastAsia" w:cstheme="minorEastAsia"/>
          <w:color w:val="231F20"/>
          <w:sz w:val="24"/>
          <w:szCs w:val="24"/>
        </w:rPr>
      </w:pPr>
      <w:r>
        <w:rPr>
          <w:rFonts w:hint="eastAsia" w:asciiTheme="minorEastAsia" w:hAnsiTheme="minorEastAsia" w:eastAsiaTheme="minorEastAsia" w:cstheme="minorEastAsia"/>
          <w:color w:val="231F20"/>
          <w:sz w:val="24"/>
          <w:szCs w:val="24"/>
          <w:lang w:val="en-US"/>
        </w:rPr>
        <w:t>Can I borrow your dictionary?</w:t>
      </w:r>
      <w:r>
        <w:rPr>
          <w:rFonts w:hint="eastAsia" w:asciiTheme="minorEastAsia" w:hAnsiTheme="minorEastAsia" w:eastAsiaTheme="minorEastAsia" w:cstheme="minorEastAsia"/>
          <w:color w:val="231F20"/>
          <w:sz w:val="24"/>
          <w:szCs w:val="24"/>
          <w:lang w:val="en-US"/>
        </w:rPr>
        <w:tab/>
      </w:r>
      <w:r>
        <w:rPr>
          <w:rFonts w:hint="eastAsia" w:asciiTheme="minorEastAsia" w:hAnsiTheme="minorEastAsia" w:eastAsiaTheme="minorEastAsia" w:cstheme="minorEastAsia"/>
          <w:color w:val="231F20"/>
          <w:sz w:val="24"/>
          <w:szCs w:val="24"/>
        </w:rPr>
        <w:t>D. Not</w:t>
      </w:r>
      <w:r>
        <w:rPr>
          <w:rFonts w:hint="eastAsia" w:asciiTheme="minorEastAsia" w:hAnsiTheme="minorEastAsia" w:eastAsiaTheme="minorEastAsia" w:cstheme="minorEastAsia"/>
          <w:color w:val="231F20"/>
          <w:spacing w:val="-3"/>
          <w:sz w:val="24"/>
          <w:szCs w:val="24"/>
        </w:rPr>
        <w:t xml:space="preserve"> </w:t>
      </w:r>
      <w:r>
        <w:rPr>
          <w:rFonts w:hint="eastAsia" w:asciiTheme="minorEastAsia" w:hAnsiTheme="minorEastAsia" w:eastAsiaTheme="minorEastAsia" w:cstheme="minorEastAsia"/>
          <w:color w:val="231F20"/>
          <w:sz w:val="24"/>
          <w:szCs w:val="24"/>
        </w:rPr>
        <w:t>bad.</w:t>
      </w:r>
    </w:p>
    <w:p>
      <w:pPr>
        <w:pStyle w:val="21"/>
        <w:keepNext w:val="0"/>
        <w:keepLines w:val="0"/>
        <w:pageBreakBefore w:val="0"/>
        <w:widowControl w:val="0"/>
        <w:numPr>
          <w:ilvl w:val="0"/>
          <w:numId w:val="2"/>
        </w:numPr>
        <w:tabs>
          <w:tab w:val="left" w:pos="1126"/>
          <w:tab w:val="left" w:pos="5582"/>
        </w:tabs>
        <w:kinsoku/>
        <w:wordWrap/>
        <w:overflowPunct/>
        <w:topLinePunct w:val="0"/>
        <w:autoSpaceDE/>
        <w:autoSpaceDN/>
        <w:bidi w:val="0"/>
        <w:adjustRightInd/>
        <w:snapToGrid/>
        <w:spacing w:line="312" w:lineRule="auto"/>
        <w:ind w:left="1125" w:hanging="300"/>
        <w:textAlignment w:val="auto"/>
        <w:rPr>
          <w:rFonts w:hint="eastAsia" w:asciiTheme="minorEastAsia" w:hAnsiTheme="minorEastAsia" w:eastAsiaTheme="minorEastAsia" w:cstheme="minorEastAsia"/>
          <w:color w:val="231F20"/>
          <w:sz w:val="24"/>
          <w:szCs w:val="24"/>
          <w:lang w:val="en-US"/>
        </w:rPr>
      </w:pPr>
      <w:r>
        <w:rPr>
          <w:rFonts w:hint="eastAsia" w:asciiTheme="minorEastAsia" w:hAnsiTheme="minorEastAsia" w:eastAsiaTheme="minorEastAsia" w:cstheme="minorEastAsia"/>
          <w:color w:val="231F20"/>
          <w:sz w:val="24"/>
          <w:szCs w:val="24"/>
          <w:lang w:val="en-US"/>
        </w:rPr>
        <w:t>How is</w:t>
      </w:r>
      <w:r>
        <w:rPr>
          <w:rFonts w:hint="eastAsia" w:asciiTheme="minorEastAsia" w:hAnsiTheme="minorEastAsia" w:eastAsiaTheme="minorEastAsia" w:cstheme="minorEastAsia"/>
          <w:color w:val="231F20"/>
          <w:spacing w:val="-2"/>
          <w:sz w:val="24"/>
          <w:szCs w:val="24"/>
          <w:lang w:val="en-US"/>
        </w:rPr>
        <w:t xml:space="preserve"> </w:t>
      </w:r>
      <w:r>
        <w:rPr>
          <w:rFonts w:hint="eastAsia" w:asciiTheme="minorEastAsia" w:hAnsiTheme="minorEastAsia" w:eastAsiaTheme="minorEastAsia" w:cstheme="minorEastAsia"/>
          <w:color w:val="231F20"/>
          <w:sz w:val="24"/>
          <w:szCs w:val="24"/>
          <w:lang w:val="en-US"/>
        </w:rPr>
        <w:t>everything</w:t>
      </w:r>
      <w:r>
        <w:rPr>
          <w:rFonts w:hint="eastAsia" w:asciiTheme="minorEastAsia" w:hAnsiTheme="minorEastAsia" w:eastAsiaTheme="minorEastAsia" w:cstheme="minorEastAsia"/>
          <w:color w:val="231F20"/>
          <w:spacing w:val="-1"/>
          <w:sz w:val="24"/>
          <w:szCs w:val="24"/>
          <w:lang w:val="en-US"/>
        </w:rPr>
        <w:t xml:space="preserve"> </w:t>
      </w:r>
      <w:r>
        <w:rPr>
          <w:rFonts w:hint="eastAsia" w:asciiTheme="minorEastAsia" w:hAnsiTheme="minorEastAsia" w:eastAsiaTheme="minorEastAsia" w:cstheme="minorEastAsia"/>
          <w:color w:val="231F20"/>
          <w:sz w:val="24"/>
          <w:szCs w:val="24"/>
          <w:lang w:val="en-US"/>
        </w:rPr>
        <w:t>going?</w:t>
      </w:r>
      <w:r>
        <w:rPr>
          <w:rFonts w:hint="eastAsia" w:asciiTheme="minorEastAsia" w:hAnsiTheme="minorEastAsia" w:eastAsiaTheme="minorEastAsia" w:cstheme="minorEastAsia"/>
          <w:color w:val="231F20"/>
          <w:sz w:val="24"/>
          <w:szCs w:val="24"/>
          <w:lang w:val="en-US"/>
        </w:rPr>
        <w:tab/>
      </w:r>
      <w:r>
        <w:rPr>
          <w:rFonts w:hint="eastAsia" w:asciiTheme="minorEastAsia" w:hAnsiTheme="minorEastAsia" w:eastAsiaTheme="minorEastAsia" w:cstheme="minorEastAsia"/>
          <w:color w:val="231F20"/>
          <w:sz w:val="24"/>
          <w:szCs w:val="24"/>
          <w:lang w:val="en-US"/>
        </w:rPr>
        <w:t>E. Thank</w:t>
      </w:r>
      <w:r>
        <w:rPr>
          <w:rFonts w:hint="eastAsia" w:asciiTheme="minorEastAsia" w:hAnsiTheme="minorEastAsia" w:eastAsiaTheme="minorEastAsia" w:cstheme="minorEastAsia"/>
          <w:color w:val="231F20"/>
          <w:spacing w:val="-4"/>
          <w:sz w:val="24"/>
          <w:szCs w:val="24"/>
          <w:lang w:val="en-US"/>
        </w:rPr>
        <w:t xml:space="preserve"> </w:t>
      </w:r>
      <w:r>
        <w:rPr>
          <w:rFonts w:hint="eastAsia" w:asciiTheme="minorEastAsia" w:hAnsiTheme="minorEastAsia" w:eastAsiaTheme="minorEastAsia" w:cstheme="minorEastAsia"/>
          <w:color w:val="231F20"/>
          <w:sz w:val="24"/>
          <w:szCs w:val="24"/>
          <w:lang w:val="en-US"/>
        </w:rPr>
        <w:t>you.</w:t>
      </w:r>
    </w:p>
    <w:p>
      <w:pPr>
        <w:pStyle w:val="21"/>
        <w:keepNext w:val="0"/>
        <w:keepLines w:val="0"/>
        <w:pageBreakBefore w:val="0"/>
        <w:widowControl w:val="0"/>
        <w:numPr>
          <w:ilvl w:val="0"/>
          <w:numId w:val="1"/>
        </w:numPr>
        <w:tabs>
          <w:tab w:val="left" w:pos="898"/>
        </w:tabs>
        <w:kinsoku/>
        <w:wordWrap/>
        <w:overflowPunct/>
        <w:topLinePunct w:val="0"/>
        <w:autoSpaceDE/>
        <w:autoSpaceDN/>
        <w:bidi w:val="0"/>
        <w:adjustRightInd/>
        <w:snapToGrid/>
        <w:spacing w:before="0" w:line="312" w:lineRule="auto"/>
        <w:ind w:left="897" w:hanging="355"/>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完形填空（</w:t>
      </w:r>
      <w:r>
        <w:rPr>
          <w:rFonts w:hint="eastAsia" w:asciiTheme="minorEastAsia" w:hAnsiTheme="minorEastAsia" w:eastAsiaTheme="minorEastAsia" w:cstheme="minorEastAsia"/>
          <w:color w:val="231F20"/>
          <w:spacing w:val="-4"/>
          <w:sz w:val="24"/>
          <w:szCs w:val="24"/>
        </w:rPr>
        <w:t xml:space="preserve">共 </w:t>
      </w:r>
      <w:r>
        <w:rPr>
          <w:rFonts w:hint="eastAsia" w:asciiTheme="minorEastAsia" w:hAnsiTheme="minorEastAsia" w:eastAsiaTheme="minorEastAsia" w:cstheme="minorEastAsia"/>
          <w:color w:val="231F20"/>
          <w:sz w:val="24"/>
          <w:szCs w:val="24"/>
        </w:rPr>
        <w:t>10</w:t>
      </w:r>
      <w:r>
        <w:rPr>
          <w:rFonts w:hint="eastAsia" w:asciiTheme="minorEastAsia" w:hAnsiTheme="minorEastAsia" w:eastAsiaTheme="minorEastAsia" w:cstheme="minorEastAsia"/>
          <w:color w:val="231F20"/>
          <w:spacing w:val="-3"/>
          <w:sz w:val="24"/>
          <w:szCs w:val="24"/>
        </w:rPr>
        <w:t xml:space="preserve"> 小题；每小题 </w:t>
      </w:r>
      <w:r>
        <w:rPr>
          <w:rFonts w:hint="eastAsia" w:asciiTheme="minorEastAsia" w:hAnsiTheme="minorEastAsia" w:eastAsiaTheme="minorEastAsia" w:cstheme="minorEastAsia"/>
          <w:color w:val="231F20"/>
          <w:sz w:val="24"/>
          <w:szCs w:val="24"/>
        </w:rPr>
        <w:t>1</w:t>
      </w:r>
      <w:r>
        <w:rPr>
          <w:rFonts w:hint="eastAsia" w:asciiTheme="minorEastAsia" w:hAnsiTheme="minorEastAsia" w:eastAsiaTheme="minorEastAsia" w:cstheme="minorEastAsia"/>
          <w:color w:val="231F20"/>
          <w:spacing w:val="-3"/>
          <w:sz w:val="24"/>
          <w:szCs w:val="24"/>
        </w:rPr>
        <w:t xml:space="preserve"> 分，满分 </w:t>
      </w:r>
      <w:r>
        <w:rPr>
          <w:rFonts w:hint="eastAsia" w:asciiTheme="minorEastAsia" w:hAnsiTheme="minorEastAsia" w:eastAsiaTheme="minorEastAsia" w:cstheme="minorEastAsia"/>
          <w:color w:val="231F20"/>
          <w:sz w:val="24"/>
          <w:szCs w:val="24"/>
        </w:rPr>
        <w:t>10</w:t>
      </w:r>
      <w:r>
        <w:rPr>
          <w:rFonts w:hint="eastAsia" w:asciiTheme="minorEastAsia" w:hAnsiTheme="minorEastAsia" w:eastAsiaTheme="minorEastAsia" w:cstheme="minorEastAsia"/>
          <w:color w:val="231F20"/>
          <w:spacing w:val="-3"/>
          <w:sz w:val="24"/>
          <w:szCs w:val="24"/>
        </w:rPr>
        <w:t xml:space="preserve"> 分</w:t>
      </w:r>
      <w:r>
        <w:rPr>
          <w:rFonts w:hint="eastAsia" w:asciiTheme="minorEastAsia" w:hAnsiTheme="minorEastAsia" w:eastAsiaTheme="minorEastAsia" w:cstheme="minorEastAsia"/>
          <w:color w:val="231F20"/>
          <w:sz w:val="24"/>
          <w:szCs w:val="24"/>
        </w:rPr>
        <w:t>）</w:t>
      </w:r>
    </w:p>
    <w:p>
      <w:pPr>
        <w:pStyle w:val="4"/>
        <w:keepNext w:val="0"/>
        <w:keepLines w:val="0"/>
        <w:pageBreakBefore w:val="0"/>
        <w:widowControl w:val="0"/>
        <w:kinsoku/>
        <w:wordWrap/>
        <w:overflowPunct/>
        <w:topLinePunct w:val="0"/>
        <w:autoSpaceDE/>
        <w:autoSpaceDN/>
        <w:bidi w:val="0"/>
        <w:adjustRightInd/>
        <w:snapToGrid/>
        <w:spacing w:line="312" w:lineRule="auto"/>
        <w:ind w:left="825"/>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阅读短文，从 41-50 各题所给的 A、B、C、D 四个选项中，选出一个可以填入空白处的最</w:t>
      </w:r>
    </w:p>
    <w:p>
      <w:pPr>
        <w:pStyle w:val="4"/>
        <w:keepNext w:val="0"/>
        <w:keepLines w:val="0"/>
        <w:pageBreakBefore w:val="0"/>
        <w:widowControl w:val="0"/>
        <w:kinsoku/>
        <w:wordWrap/>
        <w:overflowPunct/>
        <w:topLinePunct w:val="0"/>
        <w:autoSpaceDE/>
        <w:autoSpaceDN/>
        <w:bidi w:val="0"/>
        <w:adjustRightInd/>
        <w:snapToGrid/>
        <w:spacing w:line="312" w:lineRule="auto"/>
        <w:ind w:left="542"/>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佳选项。</w:t>
      </w:r>
    </w:p>
    <w:p>
      <w:pPr>
        <w:pStyle w:val="4"/>
        <w:keepNext w:val="0"/>
        <w:keepLines w:val="0"/>
        <w:pageBreakBefore w:val="0"/>
        <w:widowControl w:val="0"/>
        <w:kinsoku/>
        <w:wordWrap/>
        <w:overflowPunct/>
        <w:topLinePunct w:val="0"/>
        <w:autoSpaceDE/>
        <w:autoSpaceDN/>
        <w:bidi w:val="0"/>
        <w:adjustRightInd/>
        <w:snapToGrid/>
        <w:spacing w:before="51" w:line="312" w:lineRule="auto"/>
        <w:ind w:left="542" w:right="638" w:firstLine="311"/>
        <w:jc w:val="both"/>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rPr>
        <w:t>I am crazy about traveling abroad. Last year, I took a trip to Toronto</w:t>
      </w:r>
      <w:r>
        <w:rPr>
          <w:rFonts w:hint="eastAsia" w:asciiTheme="minorEastAsia" w:hAnsiTheme="minorEastAsia" w:eastAsiaTheme="minorEastAsia" w:cstheme="minorEastAsia"/>
          <w:color w:val="231F20"/>
          <w:sz w:val="24"/>
          <w:szCs w:val="24"/>
          <w:u w:val="single" w:color="231F20"/>
        </w:rPr>
        <w:t xml:space="preserve"> 41 </w:t>
      </w:r>
      <w:r>
        <w:rPr>
          <w:rFonts w:hint="eastAsia" w:asciiTheme="minorEastAsia" w:hAnsiTheme="minorEastAsia" w:eastAsiaTheme="minorEastAsia" w:cstheme="minorEastAsia"/>
          <w:color w:val="231F20"/>
          <w:sz w:val="24"/>
          <w:szCs w:val="24"/>
        </w:rPr>
        <w:t xml:space="preserve"> . Those nights, I stayed  in a youth hostel( </w:t>
      </w:r>
      <w:r>
        <w:rPr>
          <w:rFonts w:hint="eastAsia" w:asciiTheme="minorEastAsia" w:hAnsiTheme="minorEastAsia" w:eastAsiaTheme="minorEastAsia" w:cstheme="minorEastAsia"/>
          <w:color w:val="231F20"/>
          <w:sz w:val="24"/>
          <w:szCs w:val="24"/>
        </w:rPr>
        <w:t>青</w:t>
      </w:r>
      <w:r>
        <w:rPr>
          <w:rFonts w:hint="eastAsia" w:asciiTheme="minorEastAsia" w:hAnsiTheme="minorEastAsia" w:eastAsiaTheme="minorEastAsia" w:cstheme="minorEastAsia"/>
          <w:color w:val="231F20"/>
          <w:sz w:val="24"/>
          <w:szCs w:val="24"/>
        </w:rPr>
        <w:t xml:space="preserve"> </w:t>
      </w:r>
      <w:r>
        <w:rPr>
          <w:rFonts w:hint="eastAsia" w:asciiTheme="minorEastAsia" w:hAnsiTheme="minorEastAsia" w:eastAsiaTheme="minorEastAsia" w:cstheme="minorEastAsia"/>
          <w:color w:val="231F20"/>
          <w:sz w:val="24"/>
          <w:szCs w:val="24"/>
        </w:rPr>
        <w:t>年</w:t>
      </w:r>
      <w:r>
        <w:rPr>
          <w:rFonts w:hint="eastAsia" w:asciiTheme="minorEastAsia" w:hAnsiTheme="minorEastAsia" w:eastAsiaTheme="minorEastAsia" w:cstheme="minorEastAsia"/>
          <w:color w:val="231F20"/>
          <w:sz w:val="24"/>
          <w:szCs w:val="24"/>
        </w:rPr>
        <w:t xml:space="preserve"> </w:t>
      </w:r>
      <w:r>
        <w:rPr>
          <w:rFonts w:hint="eastAsia" w:asciiTheme="minorEastAsia" w:hAnsiTheme="minorEastAsia" w:eastAsiaTheme="minorEastAsia" w:cstheme="minorEastAsia"/>
          <w:color w:val="231F20"/>
          <w:sz w:val="24"/>
          <w:szCs w:val="24"/>
        </w:rPr>
        <w:t>旅</w:t>
      </w:r>
      <w:r>
        <w:rPr>
          <w:rFonts w:hint="eastAsia" w:asciiTheme="minorEastAsia" w:hAnsiTheme="minorEastAsia" w:eastAsiaTheme="minorEastAsia" w:cstheme="minorEastAsia"/>
          <w:color w:val="231F20"/>
          <w:sz w:val="24"/>
          <w:szCs w:val="24"/>
        </w:rPr>
        <w:t xml:space="preserve"> </w:t>
      </w:r>
      <w:r>
        <w:rPr>
          <w:rFonts w:hint="eastAsia" w:asciiTheme="minorEastAsia" w:hAnsiTheme="minorEastAsia" w:eastAsiaTheme="minorEastAsia" w:cstheme="minorEastAsia"/>
          <w:color w:val="231F20"/>
          <w:sz w:val="24"/>
          <w:szCs w:val="24"/>
        </w:rPr>
        <w:t>社</w:t>
      </w:r>
      <w:r>
        <w:rPr>
          <w:rFonts w:hint="eastAsia" w:asciiTheme="minorEastAsia" w:hAnsiTheme="minorEastAsia" w:eastAsiaTheme="minorEastAsia" w:cstheme="minorEastAsia"/>
          <w:color w:val="231F20"/>
          <w:sz w:val="24"/>
          <w:szCs w:val="24"/>
        </w:rPr>
        <w:t xml:space="preserve"> </w:t>
      </w:r>
      <w:r>
        <w:rPr>
          <w:rFonts w:hint="eastAsia" w:asciiTheme="minorEastAsia" w:hAnsiTheme="minorEastAsia" w:eastAsiaTheme="minorEastAsia" w:cstheme="minorEastAsia"/>
          <w:color w:val="231F20"/>
          <w:sz w:val="24"/>
          <w:szCs w:val="24"/>
        </w:rPr>
        <w:t xml:space="preserve">). </w:t>
      </w:r>
      <w:r>
        <w:rPr>
          <w:rFonts w:hint="eastAsia" w:asciiTheme="minorEastAsia" w:hAnsiTheme="minorEastAsia" w:eastAsiaTheme="minorEastAsia" w:cstheme="minorEastAsia"/>
          <w:color w:val="231F20"/>
          <w:sz w:val="24"/>
          <w:szCs w:val="24"/>
          <w:lang w:val="en-US"/>
        </w:rPr>
        <w:t>For me, hostels are places</w:t>
      </w:r>
      <w:r>
        <w:rPr>
          <w:rFonts w:hint="eastAsia" w:asciiTheme="minorEastAsia" w:hAnsiTheme="minorEastAsia" w:eastAsiaTheme="minorEastAsia" w:cstheme="minorEastAsia"/>
          <w:color w:val="231F20"/>
          <w:sz w:val="24"/>
          <w:szCs w:val="24"/>
          <w:u w:val="single" w:color="231F20"/>
          <w:lang w:val="en-US"/>
        </w:rPr>
        <w:t xml:space="preserve"> 42</w:t>
      </w:r>
      <w:r>
        <w:rPr>
          <w:rFonts w:hint="eastAsia" w:asciiTheme="minorEastAsia" w:hAnsiTheme="minorEastAsia" w:eastAsiaTheme="minorEastAsia" w:cstheme="minorEastAsia"/>
          <w:color w:val="231F20"/>
          <w:sz w:val="24"/>
          <w:szCs w:val="24"/>
          <w:lang w:val="en-US"/>
        </w:rPr>
        <w:t xml:space="preserve"> I can meet and talk to different people. </w:t>
      </w:r>
      <w:r>
        <w:rPr>
          <w:rFonts w:hint="eastAsia" w:asciiTheme="minorEastAsia" w:hAnsiTheme="minorEastAsia" w:eastAsiaTheme="minorEastAsia" w:cstheme="minorEastAsia"/>
          <w:color w:val="231F20"/>
          <w:spacing w:val="-3"/>
          <w:sz w:val="24"/>
          <w:szCs w:val="24"/>
          <w:lang w:val="en-US"/>
        </w:rPr>
        <w:t xml:space="preserve">It’s </w:t>
      </w:r>
      <w:r>
        <w:rPr>
          <w:rFonts w:hint="eastAsia" w:asciiTheme="minorEastAsia" w:hAnsiTheme="minorEastAsia" w:eastAsiaTheme="minorEastAsia" w:cstheme="minorEastAsia"/>
          <w:color w:val="231F20"/>
          <w:sz w:val="24"/>
          <w:szCs w:val="24"/>
          <w:lang w:val="en-US"/>
        </w:rPr>
        <w:t>a great fun for me. During the stay in the hostel, I met two girls, one from Brazil and</w:t>
      </w:r>
      <w:r>
        <w:rPr>
          <w:rFonts w:hint="eastAsia" w:asciiTheme="minorEastAsia" w:hAnsiTheme="minorEastAsia" w:eastAsiaTheme="minorEastAsia" w:cstheme="minorEastAsia"/>
          <w:color w:val="231F20"/>
          <w:sz w:val="24"/>
          <w:szCs w:val="24"/>
          <w:u w:val="single" w:color="231F20"/>
          <w:lang w:val="en-US"/>
        </w:rPr>
        <w:t xml:space="preserve"> 43</w:t>
      </w:r>
      <w:r>
        <w:rPr>
          <w:rFonts w:hint="eastAsia" w:asciiTheme="minorEastAsia" w:hAnsiTheme="minorEastAsia" w:eastAsiaTheme="minorEastAsia" w:cstheme="minorEastAsia"/>
          <w:color w:val="231F20"/>
          <w:sz w:val="24"/>
          <w:szCs w:val="24"/>
          <w:lang w:val="en-US"/>
        </w:rPr>
        <w:t xml:space="preserve"> from Slovakia.</w:t>
      </w:r>
      <w:r>
        <w:rPr>
          <w:rFonts w:hint="eastAsia" w:asciiTheme="minorEastAsia" w:hAnsiTheme="minorEastAsia" w:eastAsiaTheme="minorEastAsia" w:cstheme="minorEastAsia"/>
          <w:color w:val="231F20"/>
          <w:spacing w:val="17"/>
          <w:sz w:val="24"/>
          <w:szCs w:val="24"/>
          <w:lang w:val="en-US"/>
        </w:rPr>
        <w:t xml:space="preserve"> </w:t>
      </w:r>
      <w:r>
        <w:rPr>
          <w:rFonts w:hint="eastAsia" w:asciiTheme="minorEastAsia" w:hAnsiTheme="minorEastAsia" w:eastAsiaTheme="minorEastAsia" w:cstheme="minorEastAsia"/>
          <w:color w:val="231F20"/>
          <w:spacing w:val="-8"/>
          <w:sz w:val="24"/>
          <w:szCs w:val="24"/>
          <w:lang w:val="en-US"/>
        </w:rPr>
        <w:t>We</w:t>
      </w:r>
      <w:r>
        <w:rPr>
          <w:rFonts w:hint="eastAsia" w:asciiTheme="minorEastAsia" w:hAnsiTheme="minorEastAsia" w:eastAsiaTheme="minorEastAsia" w:cstheme="minorEastAsia"/>
          <w:color w:val="231F20"/>
          <w:spacing w:val="21"/>
          <w:sz w:val="24"/>
          <w:szCs w:val="24"/>
          <w:lang w:val="en-US"/>
        </w:rPr>
        <w:t xml:space="preserve"> </w:t>
      </w:r>
      <w:r>
        <w:rPr>
          <w:rFonts w:hint="eastAsia" w:asciiTheme="minorEastAsia" w:hAnsiTheme="minorEastAsia" w:eastAsiaTheme="minorEastAsia" w:cstheme="minorEastAsia"/>
          <w:color w:val="231F20"/>
          <w:sz w:val="24"/>
          <w:szCs w:val="24"/>
          <w:lang w:val="en-US"/>
        </w:rPr>
        <w:t>three</w:t>
      </w:r>
      <w:r>
        <w:rPr>
          <w:rFonts w:hint="eastAsia" w:asciiTheme="minorEastAsia" w:hAnsiTheme="minorEastAsia" w:eastAsiaTheme="minorEastAsia" w:cstheme="minorEastAsia"/>
          <w:color w:val="231F20"/>
          <w:spacing w:val="21"/>
          <w:sz w:val="24"/>
          <w:szCs w:val="24"/>
          <w:lang w:val="en-US"/>
        </w:rPr>
        <w:t xml:space="preserve"> </w:t>
      </w:r>
      <w:r>
        <w:rPr>
          <w:rFonts w:hint="eastAsia" w:asciiTheme="minorEastAsia" w:hAnsiTheme="minorEastAsia" w:eastAsiaTheme="minorEastAsia" w:cstheme="minorEastAsia"/>
          <w:color w:val="231F20"/>
          <w:sz w:val="24"/>
          <w:szCs w:val="24"/>
          <w:lang w:val="en-US"/>
        </w:rPr>
        <w:t>had</w:t>
      </w:r>
      <w:r>
        <w:rPr>
          <w:rFonts w:hint="eastAsia" w:asciiTheme="minorEastAsia" w:hAnsiTheme="minorEastAsia" w:eastAsiaTheme="minorEastAsia" w:cstheme="minorEastAsia"/>
          <w:color w:val="231F20"/>
          <w:spacing w:val="22"/>
          <w:sz w:val="24"/>
          <w:szCs w:val="24"/>
          <w:lang w:val="en-US"/>
        </w:rPr>
        <w:t xml:space="preserve"> </w:t>
      </w:r>
      <w:r>
        <w:rPr>
          <w:rFonts w:hint="eastAsia" w:asciiTheme="minorEastAsia" w:hAnsiTheme="minorEastAsia" w:eastAsiaTheme="minorEastAsia" w:cstheme="minorEastAsia"/>
          <w:color w:val="231F20"/>
          <w:sz w:val="24"/>
          <w:szCs w:val="24"/>
          <w:lang w:val="en-US"/>
        </w:rPr>
        <w:t>very</w:t>
      </w:r>
      <w:r>
        <w:rPr>
          <w:rFonts w:hint="eastAsia" w:asciiTheme="minorEastAsia" w:hAnsiTheme="minorEastAsia" w:eastAsiaTheme="minorEastAsia" w:cstheme="minorEastAsia"/>
          <w:color w:val="231F20"/>
          <w:spacing w:val="21"/>
          <w:sz w:val="24"/>
          <w:szCs w:val="24"/>
          <w:lang w:val="en-US"/>
        </w:rPr>
        <w:t xml:space="preserve"> </w:t>
      </w:r>
      <w:r>
        <w:rPr>
          <w:rFonts w:hint="eastAsia" w:asciiTheme="minorEastAsia" w:hAnsiTheme="minorEastAsia" w:eastAsiaTheme="minorEastAsia" w:cstheme="minorEastAsia"/>
          <w:color w:val="231F20"/>
          <w:sz w:val="24"/>
          <w:szCs w:val="24"/>
          <w:lang w:val="en-US"/>
        </w:rPr>
        <w:t>relaxing</w:t>
      </w:r>
      <w:r>
        <w:rPr>
          <w:rFonts w:hint="eastAsia" w:asciiTheme="minorEastAsia" w:hAnsiTheme="minorEastAsia" w:eastAsiaTheme="minorEastAsia" w:cstheme="minorEastAsia"/>
          <w:color w:val="231F20"/>
          <w:spacing w:val="21"/>
          <w:sz w:val="24"/>
          <w:szCs w:val="24"/>
          <w:lang w:val="en-US"/>
        </w:rPr>
        <w:t xml:space="preserve"> </w:t>
      </w:r>
      <w:r>
        <w:rPr>
          <w:rFonts w:hint="eastAsia" w:asciiTheme="minorEastAsia" w:hAnsiTheme="minorEastAsia" w:eastAsiaTheme="minorEastAsia" w:cstheme="minorEastAsia"/>
          <w:color w:val="231F20"/>
          <w:sz w:val="24"/>
          <w:szCs w:val="24"/>
          <w:lang w:val="en-US"/>
        </w:rPr>
        <w:t>talks</w:t>
      </w:r>
      <w:r>
        <w:rPr>
          <w:rFonts w:hint="eastAsia" w:asciiTheme="minorEastAsia" w:hAnsiTheme="minorEastAsia" w:eastAsiaTheme="minorEastAsia" w:cstheme="minorEastAsia"/>
          <w:color w:val="231F20"/>
          <w:spacing w:val="22"/>
          <w:sz w:val="24"/>
          <w:szCs w:val="24"/>
          <w:lang w:val="en-US"/>
        </w:rPr>
        <w:t xml:space="preserve"> </w:t>
      </w:r>
      <w:r>
        <w:rPr>
          <w:rFonts w:hint="eastAsia" w:asciiTheme="minorEastAsia" w:hAnsiTheme="minorEastAsia" w:eastAsiaTheme="minorEastAsia" w:cstheme="minorEastAsia"/>
          <w:color w:val="231F20"/>
          <w:sz w:val="24"/>
          <w:szCs w:val="24"/>
          <w:lang w:val="en-US"/>
        </w:rPr>
        <w:t>together</w:t>
      </w:r>
      <w:r>
        <w:rPr>
          <w:rFonts w:hint="eastAsia" w:asciiTheme="minorEastAsia" w:hAnsiTheme="minorEastAsia" w:eastAsiaTheme="minorEastAsia" w:cstheme="minorEastAsia"/>
          <w:color w:val="231F20"/>
          <w:spacing w:val="8"/>
          <w:sz w:val="24"/>
          <w:szCs w:val="24"/>
          <w:lang w:val="en-US"/>
        </w:rPr>
        <w:t xml:space="preserve">. </w:t>
      </w:r>
      <w:r>
        <w:rPr>
          <w:rFonts w:hint="eastAsia" w:asciiTheme="minorEastAsia" w:hAnsiTheme="minorEastAsia" w:eastAsiaTheme="minorEastAsia" w:cstheme="minorEastAsia"/>
          <w:color w:val="231F20"/>
          <w:spacing w:val="-8"/>
          <w:sz w:val="24"/>
          <w:szCs w:val="24"/>
          <w:lang w:val="en-US"/>
        </w:rPr>
        <w:t>We</w:t>
      </w:r>
      <w:r>
        <w:rPr>
          <w:rFonts w:hint="eastAsia" w:asciiTheme="minorEastAsia" w:hAnsiTheme="minorEastAsia" w:eastAsiaTheme="minorEastAsia" w:cstheme="minorEastAsia"/>
          <w:color w:val="231F20"/>
          <w:spacing w:val="21"/>
          <w:sz w:val="24"/>
          <w:szCs w:val="24"/>
          <w:lang w:val="en-US"/>
        </w:rPr>
        <w:t xml:space="preserve"> </w:t>
      </w:r>
      <w:r>
        <w:rPr>
          <w:rFonts w:hint="eastAsia" w:asciiTheme="minorEastAsia" w:hAnsiTheme="minorEastAsia" w:eastAsiaTheme="minorEastAsia" w:cstheme="minorEastAsia"/>
          <w:color w:val="231F20"/>
          <w:sz w:val="24"/>
          <w:szCs w:val="24"/>
          <w:lang w:val="en-US"/>
        </w:rPr>
        <w:t>shared</w:t>
      </w:r>
      <w:r>
        <w:rPr>
          <w:rFonts w:hint="eastAsia" w:asciiTheme="minorEastAsia" w:hAnsiTheme="minorEastAsia" w:eastAsiaTheme="minorEastAsia" w:cstheme="minorEastAsia"/>
          <w:color w:val="231F20"/>
          <w:spacing w:val="21"/>
          <w:sz w:val="24"/>
          <w:szCs w:val="24"/>
          <w:lang w:val="en-US"/>
        </w:rPr>
        <w:t xml:space="preserve"> </w:t>
      </w:r>
      <w:r>
        <w:rPr>
          <w:rFonts w:hint="eastAsia" w:asciiTheme="minorEastAsia" w:hAnsiTheme="minorEastAsia" w:eastAsiaTheme="minorEastAsia" w:cstheme="minorEastAsia"/>
          <w:color w:val="231F20"/>
          <w:sz w:val="24"/>
          <w:szCs w:val="24"/>
          <w:lang w:val="en-US"/>
        </w:rPr>
        <w:t>our</w:t>
      </w:r>
      <w:r>
        <w:rPr>
          <w:rFonts w:hint="eastAsia" w:asciiTheme="minorEastAsia" w:hAnsiTheme="minorEastAsia" w:eastAsiaTheme="minorEastAsia" w:cstheme="minorEastAsia"/>
          <w:color w:val="231F20"/>
          <w:spacing w:val="22"/>
          <w:sz w:val="24"/>
          <w:szCs w:val="24"/>
          <w:lang w:val="en-US"/>
        </w:rPr>
        <w:t xml:space="preserve"> </w:t>
      </w:r>
      <w:r>
        <w:rPr>
          <w:rFonts w:hint="eastAsia" w:asciiTheme="minorEastAsia" w:hAnsiTheme="minorEastAsia" w:eastAsiaTheme="minorEastAsia" w:cstheme="minorEastAsia"/>
          <w:color w:val="231F20"/>
          <w:sz w:val="24"/>
          <w:szCs w:val="24"/>
          <w:lang w:val="en-US"/>
        </w:rPr>
        <w:t>personal</w:t>
      </w:r>
      <w:r>
        <w:rPr>
          <w:rFonts w:hint="eastAsia" w:asciiTheme="minorEastAsia" w:hAnsiTheme="minorEastAsia" w:eastAsiaTheme="minorEastAsia" w:cstheme="minorEastAsia"/>
          <w:color w:val="231F20"/>
          <w:spacing w:val="21"/>
          <w:sz w:val="24"/>
          <w:szCs w:val="24"/>
          <w:lang w:val="en-US"/>
        </w:rPr>
        <w:t xml:space="preserve"> </w:t>
      </w:r>
      <w:r>
        <w:rPr>
          <w:rFonts w:hint="eastAsia" w:asciiTheme="minorEastAsia" w:hAnsiTheme="minorEastAsia" w:eastAsiaTheme="minorEastAsia" w:cstheme="minorEastAsia"/>
          <w:color w:val="231F20"/>
          <w:sz w:val="24"/>
          <w:szCs w:val="24"/>
          <w:lang w:val="en-US"/>
        </w:rPr>
        <w:t>travel</w:t>
      </w:r>
      <w:r>
        <w:rPr>
          <w:rFonts w:hint="eastAsia" w:asciiTheme="minorEastAsia" w:hAnsiTheme="minorEastAsia" w:eastAsiaTheme="minorEastAsia" w:cstheme="minorEastAsia"/>
          <w:color w:val="231F20"/>
          <w:spacing w:val="21"/>
          <w:sz w:val="24"/>
          <w:szCs w:val="24"/>
          <w:lang w:val="en-US"/>
        </w:rPr>
        <w:t xml:space="preserve"> </w:t>
      </w:r>
      <w:r>
        <w:rPr>
          <w:rFonts w:hint="eastAsia" w:asciiTheme="minorEastAsia" w:hAnsiTheme="minorEastAsia" w:eastAsiaTheme="minorEastAsia" w:cstheme="minorEastAsia"/>
          <w:color w:val="231F20"/>
          <w:sz w:val="24"/>
          <w:szCs w:val="24"/>
          <w:lang w:val="en-US"/>
        </w:rPr>
        <w:t>experiences</w:t>
      </w:r>
      <w:r>
        <w:rPr>
          <w:rFonts w:hint="eastAsia" w:asciiTheme="minorEastAsia" w:hAnsiTheme="minorEastAsia" w:eastAsiaTheme="minorEastAsia" w:cstheme="minorEastAsia"/>
          <w:color w:val="231F20"/>
          <w:spacing w:val="22"/>
          <w:sz w:val="24"/>
          <w:szCs w:val="24"/>
          <w:lang w:val="en-US"/>
        </w:rPr>
        <w:t xml:space="preserve"> </w:t>
      </w:r>
      <w:r>
        <w:rPr>
          <w:rFonts w:hint="eastAsia" w:asciiTheme="minorEastAsia" w:hAnsiTheme="minorEastAsia" w:eastAsiaTheme="minorEastAsia" w:cstheme="minorEastAsia"/>
          <w:color w:val="231F20"/>
          <w:sz w:val="24"/>
          <w:szCs w:val="24"/>
          <w:lang w:val="en-US"/>
        </w:rPr>
        <w:t>and</w:t>
      </w:r>
    </w:p>
    <w:p>
      <w:pPr>
        <w:pStyle w:val="4"/>
        <w:keepNext w:val="0"/>
        <w:keepLines w:val="0"/>
        <w:pageBreakBefore w:val="0"/>
        <w:widowControl w:val="0"/>
        <w:kinsoku/>
        <w:wordWrap/>
        <w:overflowPunct/>
        <w:topLinePunct w:val="0"/>
        <w:autoSpaceDE/>
        <w:autoSpaceDN/>
        <w:bidi w:val="0"/>
        <w:adjustRightInd/>
        <w:snapToGrid/>
        <w:spacing w:before="2" w:line="312" w:lineRule="auto"/>
        <w:ind w:left="542" w:right="637"/>
        <w:jc w:val="both"/>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lang w:val="en-US"/>
        </w:rPr>
        <w:t xml:space="preserve">the interesting people we met with one another. The girl from Brazil was a lawyer( </w:t>
      </w:r>
      <w:r>
        <w:rPr>
          <w:rFonts w:hint="eastAsia" w:asciiTheme="minorEastAsia" w:hAnsiTheme="minorEastAsia" w:eastAsiaTheme="minorEastAsia" w:cstheme="minorEastAsia"/>
          <w:color w:val="231F20"/>
          <w:sz w:val="24"/>
          <w:szCs w:val="24"/>
        </w:rPr>
        <w:t>律</w:t>
      </w:r>
      <w:r>
        <w:rPr>
          <w:rFonts w:hint="eastAsia" w:asciiTheme="minorEastAsia" w:hAnsiTheme="minorEastAsia" w:eastAsiaTheme="minorEastAsia" w:cstheme="minorEastAsia"/>
          <w:color w:val="231F20"/>
          <w:sz w:val="24"/>
          <w:szCs w:val="24"/>
          <w:lang w:val="en-US"/>
        </w:rPr>
        <w:t xml:space="preserve"> </w:t>
      </w:r>
      <w:r>
        <w:rPr>
          <w:rFonts w:hint="eastAsia" w:asciiTheme="minorEastAsia" w:hAnsiTheme="minorEastAsia" w:eastAsiaTheme="minorEastAsia" w:cstheme="minorEastAsia"/>
          <w:color w:val="231F20"/>
          <w:sz w:val="24"/>
          <w:szCs w:val="24"/>
        </w:rPr>
        <w:t>师</w:t>
      </w:r>
      <w:r>
        <w:rPr>
          <w:rFonts w:hint="eastAsia" w:asciiTheme="minorEastAsia" w:hAnsiTheme="minorEastAsia" w:eastAsiaTheme="minorEastAsia" w:cstheme="minorEastAsia"/>
          <w:color w:val="231F20"/>
          <w:sz w:val="24"/>
          <w:szCs w:val="24"/>
          <w:lang w:val="en-US"/>
        </w:rPr>
        <w:t xml:space="preserve"> </w:t>
      </w:r>
      <w:r>
        <w:rPr>
          <w:rFonts w:hint="eastAsia" w:asciiTheme="minorEastAsia" w:hAnsiTheme="minorEastAsia" w:eastAsiaTheme="minorEastAsia" w:cstheme="minorEastAsia"/>
          <w:color w:val="231F20"/>
          <w:sz w:val="24"/>
          <w:szCs w:val="24"/>
          <w:lang w:val="en-US"/>
        </w:rPr>
        <w:t>) who helped people</w:t>
      </w:r>
      <w:r>
        <w:rPr>
          <w:rFonts w:hint="eastAsia" w:asciiTheme="minorEastAsia" w:hAnsiTheme="minorEastAsia" w:eastAsiaTheme="minorEastAsia" w:cstheme="minorEastAsia"/>
          <w:color w:val="231F20"/>
          <w:sz w:val="24"/>
          <w:szCs w:val="24"/>
          <w:u w:val="single" w:color="231F20"/>
          <w:lang w:val="en-US"/>
        </w:rPr>
        <w:t xml:space="preserve"> 44</w:t>
      </w:r>
      <w:r>
        <w:rPr>
          <w:rFonts w:hint="eastAsia" w:asciiTheme="minorEastAsia" w:hAnsiTheme="minorEastAsia" w:eastAsiaTheme="minorEastAsia" w:cstheme="minorEastAsia"/>
          <w:color w:val="231F20"/>
          <w:sz w:val="24"/>
          <w:szCs w:val="24"/>
          <w:lang w:val="en-US"/>
        </w:rPr>
        <w:t xml:space="preserve"> their family problems. She was taking a trip to Canada all by herself. The girl from  Slovakia had great interest </w:t>
      </w:r>
      <w:r>
        <w:rPr>
          <w:rFonts w:hint="eastAsia" w:asciiTheme="minorEastAsia" w:hAnsiTheme="minorEastAsia" w:eastAsiaTheme="minorEastAsia" w:cstheme="minorEastAsia"/>
          <w:color w:val="231F20"/>
          <w:sz w:val="24"/>
          <w:szCs w:val="24"/>
          <w:u w:val="single" w:color="231F20"/>
          <w:lang w:val="en-US"/>
        </w:rPr>
        <w:t xml:space="preserve">  45  </w:t>
      </w:r>
      <w:r>
        <w:rPr>
          <w:rFonts w:hint="eastAsia" w:asciiTheme="minorEastAsia" w:hAnsiTheme="minorEastAsia" w:eastAsiaTheme="minorEastAsia" w:cstheme="minorEastAsia"/>
          <w:color w:val="231F20"/>
          <w:sz w:val="24"/>
          <w:szCs w:val="24"/>
          <w:lang w:val="en-US"/>
        </w:rPr>
        <w:t xml:space="preserve">  photography. As I was a photography fan </w:t>
      </w:r>
      <w:r>
        <w:rPr>
          <w:rFonts w:hint="eastAsia" w:asciiTheme="minorEastAsia" w:hAnsiTheme="minorEastAsia" w:eastAsiaTheme="minorEastAsia" w:cstheme="minorEastAsia"/>
          <w:color w:val="231F20"/>
          <w:sz w:val="24"/>
          <w:szCs w:val="24"/>
          <w:u w:val="single" w:color="231F20"/>
          <w:lang w:val="en-US"/>
        </w:rPr>
        <w:t xml:space="preserve">   46 </w:t>
      </w:r>
      <w:r>
        <w:rPr>
          <w:rFonts w:hint="eastAsia" w:asciiTheme="minorEastAsia" w:hAnsiTheme="minorEastAsia" w:eastAsiaTheme="minorEastAsia" w:cstheme="minorEastAsia"/>
          <w:color w:val="231F20"/>
          <w:sz w:val="24"/>
          <w:szCs w:val="24"/>
          <w:lang w:val="en-US"/>
        </w:rPr>
        <w:t>, we ended up</w:t>
      </w:r>
      <w:r>
        <w:rPr>
          <w:rFonts w:hint="eastAsia" w:asciiTheme="minorEastAsia" w:hAnsiTheme="minorEastAsia" w:eastAsiaTheme="minorEastAsia" w:cstheme="minorEastAsia"/>
          <w:color w:val="231F20"/>
          <w:spacing w:val="36"/>
          <w:sz w:val="24"/>
          <w:szCs w:val="24"/>
          <w:lang w:val="en-US"/>
        </w:rPr>
        <w:t xml:space="preserve"> </w:t>
      </w:r>
      <w:r>
        <w:rPr>
          <w:rFonts w:hint="eastAsia" w:asciiTheme="minorEastAsia" w:hAnsiTheme="minorEastAsia" w:eastAsiaTheme="minorEastAsia" w:cstheme="minorEastAsia"/>
          <w:color w:val="231F20"/>
          <w:sz w:val="24"/>
          <w:szCs w:val="24"/>
          <w:lang w:val="en-US"/>
        </w:rPr>
        <w:t>talking</w:t>
      </w:r>
    </w:p>
    <w:p>
      <w:pPr>
        <w:pStyle w:val="4"/>
        <w:keepNext w:val="0"/>
        <w:keepLines w:val="0"/>
        <w:pageBreakBefore w:val="0"/>
        <w:widowControl w:val="0"/>
        <w:kinsoku/>
        <w:wordWrap/>
        <w:overflowPunct/>
        <w:topLinePunct w:val="0"/>
        <w:autoSpaceDE/>
        <w:autoSpaceDN/>
        <w:bidi w:val="0"/>
        <w:adjustRightInd/>
        <w:snapToGrid/>
        <w:spacing w:before="19" w:line="312" w:lineRule="auto"/>
        <w:ind w:left="542"/>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lang w:val="en-US"/>
        </w:rPr>
        <w:t>about how to take perfect photos by using a camera.</w:t>
      </w:r>
    </w:p>
    <w:p>
      <w:pPr>
        <w:pStyle w:val="4"/>
        <w:keepNext w:val="0"/>
        <w:keepLines w:val="0"/>
        <w:pageBreakBefore w:val="0"/>
        <w:widowControl w:val="0"/>
        <w:kinsoku/>
        <w:wordWrap/>
        <w:overflowPunct/>
        <w:topLinePunct w:val="0"/>
        <w:autoSpaceDE/>
        <w:autoSpaceDN/>
        <w:bidi w:val="0"/>
        <w:adjustRightInd/>
        <w:snapToGrid/>
        <w:spacing w:before="20" w:after="5" w:line="312" w:lineRule="auto"/>
        <w:ind w:left="542" w:right="637" w:firstLine="311"/>
        <w:jc w:val="both"/>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lang w:val="en-US"/>
        </w:rPr>
        <w:t xml:space="preserve">The best part is that they both became my close friends. Up till </w:t>
      </w:r>
      <w:r>
        <w:rPr>
          <w:rFonts w:hint="eastAsia" w:asciiTheme="minorEastAsia" w:hAnsiTheme="minorEastAsia" w:eastAsiaTheme="minorEastAsia" w:cstheme="minorEastAsia"/>
          <w:color w:val="231F20"/>
          <w:spacing w:val="-4"/>
          <w:sz w:val="24"/>
          <w:szCs w:val="24"/>
          <w:lang w:val="en-US"/>
        </w:rPr>
        <w:t xml:space="preserve">now, </w:t>
      </w:r>
      <w:r>
        <w:rPr>
          <w:rFonts w:hint="eastAsia" w:asciiTheme="minorEastAsia" w:hAnsiTheme="minorEastAsia" w:eastAsiaTheme="minorEastAsia" w:cstheme="minorEastAsia"/>
          <w:color w:val="231F20"/>
          <w:sz w:val="24"/>
          <w:szCs w:val="24"/>
          <w:lang w:val="en-US"/>
        </w:rPr>
        <w:t xml:space="preserve">sometimes we still talk with each other online. Last month, I got some photos from the Brazilian girl. </w:t>
      </w:r>
      <w:r>
        <w:rPr>
          <w:rFonts w:hint="eastAsia" w:asciiTheme="minorEastAsia" w:hAnsiTheme="minorEastAsia" w:eastAsiaTheme="minorEastAsia" w:cstheme="minorEastAsia"/>
          <w:color w:val="231F20"/>
          <w:spacing w:val="-7"/>
          <w:sz w:val="24"/>
          <w:szCs w:val="24"/>
          <w:lang w:val="en-US"/>
        </w:rPr>
        <w:t xml:space="preserve">To  </w:t>
      </w:r>
      <w:r>
        <w:rPr>
          <w:rFonts w:hint="eastAsia" w:asciiTheme="minorEastAsia" w:hAnsiTheme="minorEastAsia" w:eastAsiaTheme="minorEastAsia" w:cstheme="minorEastAsia"/>
          <w:color w:val="231F20"/>
          <w:sz w:val="24"/>
          <w:szCs w:val="24"/>
          <w:lang w:val="en-US"/>
        </w:rPr>
        <w:t>my</w:t>
      </w:r>
      <w:r>
        <w:rPr>
          <w:rFonts w:hint="eastAsia" w:asciiTheme="minorEastAsia" w:hAnsiTheme="minorEastAsia" w:eastAsiaTheme="minorEastAsia" w:cstheme="minorEastAsia"/>
          <w:color w:val="231F20"/>
          <w:sz w:val="24"/>
          <w:szCs w:val="24"/>
          <w:u w:val="single" w:color="231F20"/>
          <w:lang w:val="en-US"/>
        </w:rPr>
        <w:t xml:space="preserve">  47  </w:t>
      </w:r>
      <w:r>
        <w:rPr>
          <w:rFonts w:hint="eastAsia" w:asciiTheme="minorEastAsia" w:hAnsiTheme="minorEastAsia" w:eastAsiaTheme="minorEastAsia" w:cstheme="minorEastAsia"/>
          <w:color w:val="231F20"/>
          <w:sz w:val="24"/>
          <w:szCs w:val="24"/>
          <w:lang w:val="en-US"/>
        </w:rPr>
        <w:t>, she already   had a baby daughter! In the photos their big smiles made them look like</w:t>
      </w:r>
      <w:r>
        <w:rPr>
          <w:rFonts w:hint="eastAsia" w:asciiTheme="minorEastAsia" w:hAnsiTheme="minorEastAsia" w:eastAsiaTheme="minorEastAsia" w:cstheme="minorEastAsia"/>
          <w:color w:val="231F20"/>
          <w:sz w:val="24"/>
          <w:szCs w:val="24"/>
          <w:u w:val="single" w:color="231F20"/>
          <w:lang w:val="en-US"/>
        </w:rPr>
        <w:t xml:space="preserve">  48  </w:t>
      </w:r>
      <w:r>
        <w:rPr>
          <w:rFonts w:hint="eastAsia" w:asciiTheme="minorEastAsia" w:hAnsiTheme="minorEastAsia" w:eastAsiaTheme="minorEastAsia" w:cstheme="minorEastAsia"/>
          <w:color w:val="231F20"/>
          <w:sz w:val="24"/>
          <w:szCs w:val="24"/>
          <w:lang w:val="en-US"/>
        </w:rPr>
        <w:t xml:space="preserve"> people in the world. I was so glad for </w:t>
      </w:r>
      <w:r>
        <w:rPr>
          <w:rFonts w:hint="eastAsia" w:asciiTheme="minorEastAsia" w:hAnsiTheme="minorEastAsia" w:eastAsiaTheme="minorEastAsia" w:cstheme="minorEastAsia"/>
          <w:color w:val="231F20"/>
          <w:spacing w:val="-3"/>
          <w:sz w:val="24"/>
          <w:szCs w:val="24"/>
          <w:lang w:val="en-US"/>
        </w:rPr>
        <w:t xml:space="preserve">her. </w:t>
      </w:r>
      <w:r>
        <w:rPr>
          <w:rFonts w:hint="eastAsia" w:asciiTheme="minorEastAsia" w:hAnsiTheme="minorEastAsia" w:eastAsiaTheme="minorEastAsia" w:cstheme="minorEastAsia"/>
          <w:color w:val="231F20"/>
          <w:sz w:val="24"/>
          <w:szCs w:val="24"/>
          <w:lang w:val="en-US"/>
        </w:rPr>
        <w:t xml:space="preserve">And </w:t>
      </w:r>
      <w:r>
        <w:rPr>
          <w:rFonts w:hint="eastAsia" w:asciiTheme="minorEastAsia" w:hAnsiTheme="minorEastAsia" w:eastAsiaTheme="minorEastAsia" w:cstheme="minorEastAsia"/>
          <w:color w:val="231F20"/>
          <w:spacing w:val="-3"/>
          <w:sz w:val="24"/>
          <w:szCs w:val="24"/>
          <w:lang w:val="en-US"/>
        </w:rPr>
        <w:t xml:space="preserve">it’s </w:t>
      </w:r>
      <w:r>
        <w:rPr>
          <w:rFonts w:hint="eastAsia" w:asciiTheme="minorEastAsia" w:hAnsiTheme="minorEastAsia" w:eastAsiaTheme="minorEastAsia" w:cstheme="minorEastAsia"/>
          <w:color w:val="231F20"/>
          <w:sz w:val="24"/>
          <w:szCs w:val="24"/>
          <w:lang w:val="en-US"/>
        </w:rPr>
        <w:t>such a great thing to know that there are people</w:t>
      </w:r>
      <w:r>
        <w:rPr>
          <w:rFonts w:hint="eastAsia" w:asciiTheme="minorEastAsia" w:hAnsiTheme="minorEastAsia" w:eastAsiaTheme="minorEastAsia" w:cstheme="minorEastAsia"/>
          <w:color w:val="231F20"/>
          <w:sz w:val="24"/>
          <w:szCs w:val="24"/>
          <w:u w:val="single" w:color="231F20"/>
          <w:lang w:val="en-US"/>
        </w:rPr>
        <w:t xml:space="preserve"> 49</w:t>
      </w:r>
      <w:r>
        <w:rPr>
          <w:rFonts w:hint="eastAsia" w:asciiTheme="minorEastAsia" w:hAnsiTheme="minorEastAsia" w:eastAsiaTheme="minorEastAsia" w:cstheme="minorEastAsia"/>
          <w:color w:val="231F20"/>
          <w:sz w:val="24"/>
          <w:szCs w:val="24"/>
          <w:lang w:val="en-US"/>
        </w:rPr>
        <w:t xml:space="preserve"> you from far </w:t>
      </w:r>
      <w:r>
        <w:rPr>
          <w:rFonts w:hint="eastAsia" w:asciiTheme="minorEastAsia" w:hAnsiTheme="minorEastAsia" w:eastAsiaTheme="minorEastAsia" w:cstheme="minorEastAsia"/>
          <w:color w:val="231F20"/>
          <w:spacing w:val="-3"/>
          <w:sz w:val="24"/>
          <w:szCs w:val="24"/>
          <w:lang w:val="en-US"/>
        </w:rPr>
        <w:t xml:space="preserve">away. </w:t>
      </w:r>
      <w:r>
        <w:rPr>
          <w:rFonts w:hint="eastAsia" w:asciiTheme="minorEastAsia" w:hAnsiTheme="minorEastAsia" w:eastAsiaTheme="minorEastAsia" w:cstheme="minorEastAsia"/>
          <w:color w:val="231F20"/>
          <w:sz w:val="24"/>
          <w:szCs w:val="24"/>
          <w:lang w:val="en-US"/>
        </w:rPr>
        <w:t>Though you may just meet each other for</w:t>
      </w:r>
      <w:r>
        <w:rPr>
          <w:rFonts w:hint="eastAsia" w:asciiTheme="minorEastAsia" w:hAnsiTheme="minorEastAsia" w:eastAsiaTheme="minorEastAsia" w:cstheme="minorEastAsia"/>
          <w:color w:val="231F20"/>
          <w:sz w:val="24"/>
          <w:szCs w:val="24"/>
          <w:u w:val="single" w:color="231F20"/>
          <w:lang w:val="en-US"/>
        </w:rPr>
        <w:t xml:space="preserve"> 50</w:t>
      </w:r>
      <w:r>
        <w:rPr>
          <w:rFonts w:hint="eastAsia" w:asciiTheme="minorEastAsia" w:hAnsiTheme="minorEastAsia" w:eastAsiaTheme="minorEastAsia" w:cstheme="minorEastAsia"/>
          <w:color w:val="231F20"/>
          <w:sz w:val="24"/>
          <w:szCs w:val="24"/>
          <w:lang w:val="en-US"/>
        </w:rPr>
        <w:t xml:space="preserve"> of hours, you have someone caring about you in the  other side of the world. And I think that’s the fantastic part of</w:t>
      </w:r>
      <w:r>
        <w:rPr>
          <w:rFonts w:hint="eastAsia" w:asciiTheme="minorEastAsia" w:hAnsiTheme="minorEastAsia" w:eastAsiaTheme="minorEastAsia" w:cstheme="minorEastAsia"/>
          <w:color w:val="231F20"/>
          <w:spacing w:val="-20"/>
          <w:sz w:val="24"/>
          <w:szCs w:val="24"/>
          <w:lang w:val="en-US"/>
        </w:rPr>
        <w:t xml:space="preserve"> </w:t>
      </w:r>
      <w:r>
        <w:rPr>
          <w:rFonts w:hint="eastAsia" w:asciiTheme="minorEastAsia" w:hAnsiTheme="minorEastAsia" w:eastAsiaTheme="minorEastAsia" w:cstheme="minorEastAsia"/>
          <w:color w:val="231F20"/>
          <w:sz w:val="24"/>
          <w:szCs w:val="24"/>
          <w:lang w:val="en-US"/>
        </w:rPr>
        <w:t>traveling.</w:t>
      </w:r>
    </w:p>
    <w:tbl>
      <w:tblPr>
        <w:tblStyle w:val="14"/>
        <w:tblW w:w="7465" w:type="dxa"/>
        <w:tblInd w:w="783" w:type="dxa"/>
        <w:tblLayout w:type="fixed"/>
        <w:tblCellMar>
          <w:top w:w="0" w:type="dxa"/>
          <w:left w:w="0" w:type="dxa"/>
          <w:bottom w:w="0" w:type="dxa"/>
          <w:right w:w="0" w:type="dxa"/>
        </w:tblCellMar>
      </w:tblPr>
      <w:tblGrid>
        <w:gridCol w:w="1938"/>
        <w:gridCol w:w="1921"/>
        <w:gridCol w:w="1739"/>
        <w:gridCol w:w="1867"/>
      </w:tblGrid>
      <w:tr>
        <w:tblPrEx>
          <w:tblLayout w:type="fixed"/>
          <w:tblCellMar>
            <w:top w:w="0" w:type="dxa"/>
            <w:left w:w="0" w:type="dxa"/>
            <w:bottom w:w="0" w:type="dxa"/>
            <w:right w:w="0" w:type="dxa"/>
          </w:tblCellMar>
        </w:tblPrEx>
        <w:trPr>
          <w:trHeight w:val="1020" w:hRule="atLeast"/>
        </w:trPr>
        <w:tc>
          <w:tcPr>
            <w:tcW w:w="1938" w:type="dxa"/>
            <w:vAlign w:val="top"/>
          </w:tcPr>
          <w:p>
            <w:pPr>
              <w:pStyle w:val="23"/>
              <w:keepNext w:val="0"/>
              <w:keepLines w:val="0"/>
              <w:pageBreakBefore w:val="0"/>
              <w:widowControl w:val="0"/>
              <w:numPr>
                <w:ilvl w:val="0"/>
                <w:numId w:val="3"/>
              </w:numPr>
              <w:tabs>
                <w:tab w:val="left" w:pos="339"/>
              </w:tabs>
              <w:kinsoku/>
              <w:wordWrap/>
              <w:overflowPunct/>
              <w:topLinePunct w:val="0"/>
              <w:autoSpaceDE/>
              <w:autoSpaceDN/>
              <w:bidi w:val="0"/>
              <w:adjustRightInd/>
              <w:snapToGrid/>
              <w:spacing w:before="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A.</w:t>
            </w:r>
            <w:r>
              <w:rPr>
                <w:rFonts w:hint="eastAsia" w:asciiTheme="minorEastAsia" w:hAnsiTheme="minorEastAsia" w:eastAsiaTheme="minorEastAsia" w:cstheme="minorEastAsia"/>
                <w:color w:val="231F20"/>
                <w:spacing w:val="-2"/>
                <w:sz w:val="24"/>
                <w:szCs w:val="24"/>
              </w:rPr>
              <w:t xml:space="preserve"> </w:t>
            </w:r>
            <w:r>
              <w:rPr>
                <w:rFonts w:hint="eastAsia" w:asciiTheme="minorEastAsia" w:hAnsiTheme="minorEastAsia" w:eastAsiaTheme="minorEastAsia" w:cstheme="minorEastAsia"/>
                <w:color w:val="231F20"/>
                <w:sz w:val="24"/>
                <w:szCs w:val="24"/>
              </w:rPr>
              <w:t>lonely</w:t>
            </w:r>
          </w:p>
          <w:p>
            <w:pPr>
              <w:pStyle w:val="23"/>
              <w:keepNext w:val="0"/>
              <w:keepLines w:val="0"/>
              <w:pageBreakBefore w:val="0"/>
              <w:widowControl w:val="0"/>
              <w:numPr>
                <w:ilvl w:val="0"/>
                <w:numId w:val="3"/>
              </w:numPr>
              <w:tabs>
                <w:tab w:val="left" w:pos="339"/>
              </w:tabs>
              <w:kinsoku/>
              <w:wordWrap/>
              <w:overflowPunct/>
              <w:topLinePunct w:val="0"/>
              <w:autoSpaceDE/>
              <w:autoSpaceDN/>
              <w:bidi w:val="0"/>
              <w:adjustRightInd/>
              <w:snapToGrid/>
              <w:spacing w:before="3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A.</w:t>
            </w:r>
            <w:r>
              <w:rPr>
                <w:rFonts w:hint="eastAsia" w:asciiTheme="minorEastAsia" w:hAnsiTheme="minorEastAsia" w:eastAsiaTheme="minorEastAsia" w:cstheme="minorEastAsia"/>
                <w:color w:val="231F20"/>
                <w:spacing w:val="-2"/>
                <w:sz w:val="24"/>
                <w:szCs w:val="24"/>
              </w:rPr>
              <w:t xml:space="preserve"> </w:t>
            </w:r>
            <w:r>
              <w:rPr>
                <w:rFonts w:hint="eastAsia" w:asciiTheme="minorEastAsia" w:hAnsiTheme="minorEastAsia" w:eastAsiaTheme="minorEastAsia" w:cstheme="minorEastAsia"/>
                <w:color w:val="231F20"/>
                <w:sz w:val="24"/>
                <w:szCs w:val="24"/>
              </w:rPr>
              <w:t>that</w:t>
            </w:r>
          </w:p>
          <w:p>
            <w:pPr>
              <w:pStyle w:val="23"/>
              <w:keepNext w:val="0"/>
              <w:keepLines w:val="0"/>
              <w:pageBreakBefore w:val="0"/>
              <w:widowControl w:val="0"/>
              <w:numPr>
                <w:ilvl w:val="0"/>
                <w:numId w:val="3"/>
              </w:numPr>
              <w:tabs>
                <w:tab w:val="left" w:pos="339"/>
              </w:tabs>
              <w:kinsoku/>
              <w:wordWrap/>
              <w:overflowPunct/>
              <w:topLinePunct w:val="0"/>
              <w:autoSpaceDE/>
              <w:autoSpaceDN/>
              <w:bidi w:val="0"/>
              <w:adjustRightInd/>
              <w:snapToGrid/>
              <w:spacing w:before="30" w:line="312" w:lineRule="auto"/>
              <w:ind w:left="338" w:hanging="288"/>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A. the</w:t>
            </w:r>
            <w:r>
              <w:rPr>
                <w:rFonts w:hint="eastAsia" w:asciiTheme="minorEastAsia" w:hAnsiTheme="minorEastAsia" w:eastAsiaTheme="minorEastAsia" w:cstheme="minorEastAsia"/>
                <w:color w:val="231F20"/>
                <w:spacing w:val="-2"/>
                <w:sz w:val="24"/>
                <w:szCs w:val="24"/>
              </w:rPr>
              <w:t xml:space="preserve"> </w:t>
            </w:r>
            <w:r>
              <w:rPr>
                <w:rFonts w:hint="eastAsia" w:asciiTheme="minorEastAsia" w:hAnsiTheme="minorEastAsia" w:eastAsiaTheme="minorEastAsia" w:cstheme="minorEastAsia"/>
                <w:color w:val="231F20"/>
                <w:sz w:val="24"/>
                <w:szCs w:val="24"/>
              </w:rPr>
              <w:t>other</w:t>
            </w:r>
          </w:p>
          <w:p>
            <w:pPr>
              <w:pStyle w:val="23"/>
              <w:keepNext w:val="0"/>
              <w:keepLines w:val="0"/>
              <w:pageBreakBefore w:val="0"/>
              <w:widowControl w:val="0"/>
              <w:numPr>
                <w:ilvl w:val="0"/>
                <w:numId w:val="3"/>
              </w:numPr>
              <w:tabs>
                <w:tab w:val="left" w:pos="339"/>
              </w:tabs>
              <w:kinsoku/>
              <w:wordWrap/>
              <w:overflowPunct/>
              <w:topLinePunct w:val="0"/>
              <w:autoSpaceDE/>
              <w:autoSpaceDN/>
              <w:bidi w:val="0"/>
              <w:adjustRightInd/>
              <w:snapToGrid/>
              <w:spacing w:before="3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A.</w:t>
            </w:r>
            <w:r>
              <w:rPr>
                <w:rFonts w:hint="eastAsia" w:asciiTheme="minorEastAsia" w:hAnsiTheme="minorEastAsia" w:eastAsiaTheme="minorEastAsia" w:cstheme="minorEastAsia"/>
                <w:color w:val="231F20"/>
                <w:spacing w:val="-2"/>
                <w:sz w:val="24"/>
                <w:szCs w:val="24"/>
              </w:rPr>
              <w:t xml:space="preserve"> </w:t>
            </w:r>
            <w:r>
              <w:rPr>
                <w:rFonts w:hint="eastAsia" w:asciiTheme="minorEastAsia" w:hAnsiTheme="minorEastAsia" w:eastAsiaTheme="minorEastAsia" w:cstheme="minorEastAsia"/>
                <w:color w:val="231F20"/>
                <w:sz w:val="24"/>
                <w:szCs w:val="24"/>
              </w:rPr>
              <w:t>discuss</w:t>
            </w:r>
          </w:p>
        </w:tc>
        <w:tc>
          <w:tcPr>
            <w:tcW w:w="1921" w:type="dxa"/>
            <w:vAlign w:val="top"/>
          </w:tcPr>
          <w:p>
            <w:pPr>
              <w:pStyle w:val="23"/>
              <w:keepNext w:val="0"/>
              <w:keepLines w:val="0"/>
              <w:pageBreakBefore w:val="0"/>
              <w:widowControl w:val="0"/>
              <w:kinsoku/>
              <w:wordWrap/>
              <w:overflowPunct/>
              <w:topLinePunct w:val="0"/>
              <w:autoSpaceDE/>
              <w:autoSpaceDN/>
              <w:bidi w:val="0"/>
              <w:adjustRightInd/>
              <w:snapToGrid/>
              <w:spacing w:before="0" w:line="312" w:lineRule="auto"/>
              <w:ind w:left="288"/>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B. alone</w:t>
            </w:r>
          </w:p>
          <w:p>
            <w:pPr>
              <w:pStyle w:val="23"/>
              <w:keepNext w:val="0"/>
              <w:keepLines w:val="0"/>
              <w:pageBreakBefore w:val="0"/>
              <w:widowControl w:val="0"/>
              <w:kinsoku/>
              <w:wordWrap/>
              <w:overflowPunct/>
              <w:topLinePunct w:val="0"/>
              <w:autoSpaceDE/>
              <w:autoSpaceDN/>
              <w:bidi w:val="0"/>
              <w:adjustRightInd/>
              <w:snapToGrid/>
              <w:spacing w:before="30" w:line="312" w:lineRule="auto"/>
              <w:ind w:left="288"/>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B. which</w:t>
            </w:r>
          </w:p>
          <w:p>
            <w:pPr>
              <w:pStyle w:val="23"/>
              <w:keepNext w:val="0"/>
              <w:keepLines w:val="0"/>
              <w:pageBreakBefore w:val="0"/>
              <w:widowControl w:val="0"/>
              <w:kinsoku/>
              <w:wordWrap/>
              <w:overflowPunct/>
              <w:topLinePunct w:val="0"/>
              <w:autoSpaceDE/>
              <w:autoSpaceDN/>
              <w:bidi w:val="0"/>
              <w:adjustRightInd/>
              <w:snapToGrid/>
              <w:spacing w:before="30" w:line="312" w:lineRule="auto"/>
              <w:ind w:left="288"/>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B. the others</w:t>
            </w:r>
          </w:p>
          <w:p>
            <w:pPr>
              <w:pStyle w:val="23"/>
              <w:keepNext w:val="0"/>
              <w:keepLines w:val="0"/>
              <w:pageBreakBefore w:val="0"/>
              <w:widowControl w:val="0"/>
              <w:kinsoku/>
              <w:wordWrap/>
              <w:overflowPunct/>
              <w:topLinePunct w:val="0"/>
              <w:autoSpaceDE/>
              <w:autoSpaceDN/>
              <w:bidi w:val="0"/>
              <w:adjustRightInd/>
              <w:snapToGrid/>
              <w:spacing w:before="30" w:line="312" w:lineRule="auto"/>
              <w:ind w:left="288"/>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B. share</w:t>
            </w:r>
          </w:p>
        </w:tc>
        <w:tc>
          <w:tcPr>
            <w:tcW w:w="1739" w:type="dxa"/>
            <w:vAlign w:val="top"/>
          </w:tcPr>
          <w:p>
            <w:pPr>
              <w:pStyle w:val="23"/>
              <w:keepNext w:val="0"/>
              <w:keepLines w:val="0"/>
              <w:pageBreakBefore w:val="0"/>
              <w:widowControl w:val="0"/>
              <w:kinsoku/>
              <w:wordWrap/>
              <w:overflowPunct/>
              <w:topLinePunct w:val="0"/>
              <w:autoSpaceDE/>
              <w:autoSpaceDN/>
              <w:bidi w:val="0"/>
              <w:adjustRightInd/>
              <w:snapToGrid/>
              <w:spacing w:before="0" w:line="312" w:lineRule="auto"/>
              <w:ind w:left="22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C. one</w:t>
            </w:r>
          </w:p>
          <w:p>
            <w:pPr>
              <w:pStyle w:val="23"/>
              <w:keepNext w:val="0"/>
              <w:keepLines w:val="0"/>
              <w:pageBreakBefore w:val="0"/>
              <w:widowControl w:val="0"/>
              <w:kinsoku/>
              <w:wordWrap/>
              <w:overflowPunct/>
              <w:topLinePunct w:val="0"/>
              <w:autoSpaceDE/>
              <w:autoSpaceDN/>
              <w:bidi w:val="0"/>
              <w:adjustRightInd/>
              <w:snapToGrid/>
              <w:spacing w:before="30" w:line="312" w:lineRule="auto"/>
              <w:ind w:left="22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C. when</w:t>
            </w:r>
          </w:p>
          <w:p>
            <w:pPr>
              <w:pStyle w:val="23"/>
              <w:keepNext w:val="0"/>
              <w:keepLines w:val="0"/>
              <w:pageBreakBefore w:val="0"/>
              <w:widowControl w:val="0"/>
              <w:kinsoku/>
              <w:wordWrap/>
              <w:overflowPunct/>
              <w:topLinePunct w:val="0"/>
              <w:autoSpaceDE/>
              <w:autoSpaceDN/>
              <w:bidi w:val="0"/>
              <w:adjustRightInd/>
              <w:snapToGrid/>
              <w:spacing w:before="30" w:line="312" w:lineRule="auto"/>
              <w:ind w:left="22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C. another</w:t>
            </w:r>
          </w:p>
          <w:p>
            <w:pPr>
              <w:pStyle w:val="23"/>
              <w:keepNext w:val="0"/>
              <w:keepLines w:val="0"/>
              <w:pageBreakBefore w:val="0"/>
              <w:widowControl w:val="0"/>
              <w:kinsoku/>
              <w:wordWrap/>
              <w:overflowPunct/>
              <w:topLinePunct w:val="0"/>
              <w:autoSpaceDE/>
              <w:autoSpaceDN/>
              <w:bidi w:val="0"/>
              <w:adjustRightInd/>
              <w:snapToGrid/>
              <w:spacing w:before="30" w:line="312" w:lineRule="auto"/>
              <w:ind w:left="22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C. solve</w:t>
            </w:r>
          </w:p>
        </w:tc>
        <w:tc>
          <w:tcPr>
            <w:tcW w:w="1867" w:type="dxa"/>
            <w:vAlign w:val="top"/>
          </w:tcPr>
          <w:p>
            <w:pPr>
              <w:pStyle w:val="23"/>
              <w:keepNext w:val="0"/>
              <w:keepLines w:val="0"/>
              <w:pageBreakBefore w:val="0"/>
              <w:widowControl w:val="0"/>
              <w:kinsoku/>
              <w:wordWrap/>
              <w:overflowPunct/>
              <w:topLinePunct w:val="0"/>
              <w:autoSpaceDE/>
              <w:autoSpaceDN/>
              <w:bidi w:val="0"/>
              <w:adjustRightInd/>
              <w:snapToGrid/>
              <w:spacing w:before="0" w:line="312" w:lineRule="auto"/>
              <w:ind w:left="128"/>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D. yourself</w:t>
            </w:r>
          </w:p>
          <w:p>
            <w:pPr>
              <w:pStyle w:val="23"/>
              <w:keepNext w:val="0"/>
              <w:keepLines w:val="0"/>
              <w:pageBreakBefore w:val="0"/>
              <w:widowControl w:val="0"/>
              <w:kinsoku/>
              <w:wordWrap/>
              <w:overflowPunct/>
              <w:topLinePunct w:val="0"/>
              <w:autoSpaceDE/>
              <w:autoSpaceDN/>
              <w:bidi w:val="0"/>
              <w:adjustRightInd/>
              <w:snapToGrid/>
              <w:spacing w:before="30" w:line="312" w:lineRule="auto"/>
              <w:ind w:left="128"/>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D. where</w:t>
            </w:r>
          </w:p>
          <w:p>
            <w:pPr>
              <w:pStyle w:val="23"/>
              <w:keepNext w:val="0"/>
              <w:keepLines w:val="0"/>
              <w:pageBreakBefore w:val="0"/>
              <w:widowControl w:val="0"/>
              <w:kinsoku/>
              <w:wordWrap/>
              <w:overflowPunct/>
              <w:topLinePunct w:val="0"/>
              <w:autoSpaceDE/>
              <w:autoSpaceDN/>
              <w:bidi w:val="0"/>
              <w:adjustRightInd/>
              <w:snapToGrid/>
              <w:spacing w:before="30" w:line="312" w:lineRule="auto"/>
              <w:ind w:left="128"/>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D. other</w:t>
            </w:r>
          </w:p>
          <w:p>
            <w:pPr>
              <w:pStyle w:val="23"/>
              <w:keepNext w:val="0"/>
              <w:keepLines w:val="0"/>
              <w:pageBreakBefore w:val="0"/>
              <w:widowControl w:val="0"/>
              <w:kinsoku/>
              <w:wordWrap/>
              <w:overflowPunct/>
              <w:topLinePunct w:val="0"/>
              <w:autoSpaceDE/>
              <w:autoSpaceDN/>
              <w:bidi w:val="0"/>
              <w:adjustRightInd/>
              <w:snapToGrid/>
              <w:spacing w:before="30" w:line="312" w:lineRule="auto"/>
              <w:ind w:left="128"/>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D. find</w:t>
            </w:r>
          </w:p>
        </w:tc>
      </w:tr>
      <w:tr>
        <w:tblPrEx>
          <w:tblLayout w:type="fixed"/>
          <w:tblCellMar>
            <w:top w:w="0" w:type="dxa"/>
            <w:left w:w="0" w:type="dxa"/>
            <w:bottom w:w="0" w:type="dxa"/>
            <w:right w:w="0" w:type="dxa"/>
          </w:tblCellMar>
        </w:tblPrEx>
        <w:trPr>
          <w:trHeight w:val="260" w:hRule="atLeast"/>
        </w:trPr>
        <w:tc>
          <w:tcPr>
            <w:tcW w:w="1938" w:type="dxa"/>
            <w:vAlign w:val="top"/>
          </w:tcPr>
          <w:p>
            <w:pPr>
              <w:pStyle w:val="23"/>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45. A. about</w:t>
            </w:r>
          </w:p>
        </w:tc>
        <w:tc>
          <w:tcPr>
            <w:tcW w:w="1921" w:type="dxa"/>
            <w:vAlign w:val="top"/>
          </w:tcPr>
          <w:p>
            <w:pPr>
              <w:pStyle w:val="23"/>
              <w:keepNext w:val="0"/>
              <w:keepLines w:val="0"/>
              <w:pageBreakBefore w:val="0"/>
              <w:widowControl w:val="0"/>
              <w:kinsoku/>
              <w:wordWrap/>
              <w:overflowPunct/>
              <w:topLinePunct w:val="0"/>
              <w:autoSpaceDE/>
              <w:autoSpaceDN/>
              <w:bidi w:val="0"/>
              <w:adjustRightInd/>
              <w:snapToGrid/>
              <w:spacing w:line="312" w:lineRule="auto"/>
              <w:ind w:left="288"/>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B. in</w:t>
            </w:r>
          </w:p>
        </w:tc>
        <w:tc>
          <w:tcPr>
            <w:tcW w:w="1739" w:type="dxa"/>
            <w:vAlign w:val="top"/>
          </w:tcPr>
          <w:p>
            <w:pPr>
              <w:pStyle w:val="23"/>
              <w:keepNext w:val="0"/>
              <w:keepLines w:val="0"/>
              <w:pageBreakBefore w:val="0"/>
              <w:widowControl w:val="0"/>
              <w:kinsoku/>
              <w:wordWrap/>
              <w:overflowPunct/>
              <w:topLinePunct w:val="0"/>
              <w:autoSpaceDE/>
              <w:autoSpaceDN/>
              <w:bidi w:val="0"/>
              <w:adjustRightInd/>
              <w:snapToGrid/>
              <w:spacing w:line="312" w:lineRule="auto"/>
              <w:ind w:left="22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C. to</w:t>
            </w:r>
          </w:p>
        </w:tc>
        <w:tc>
          <w:tcPr>
            <w:tcW w:w="1867" w:type="dxa"/>
            <w:vAlign w:val="top"/>
          </w:tcPr>
          <w:p>
            <w:pPr>
              <w:pStyle w:val="23"/>
              <w:keepNext w:val="0"/>
              <w:keepLines w:val="0"/>
              <w:pageBreakBefore w:val="0"/>
              <w:widowControl w:val="0"/>
              <w:kinsoku/>
              <w:wordWrap/>
              <w:overflowPunct/>
              <w:topLinePunct w:val="0"/>
              <w:autoSpaceDE/>
              <w:autoSpaceDN/>
              <w:bidi w:val="0"/>
              <w:adjustRightInd/>
              <w:snapToGrid/>
              <w:spacing w:line="312" w:lineRule="auto"/>
              <w:ind w:left="128"/>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D. with</w:t>
            </w:r>
          </w:p>
        </w:tc>
      </w:tr>
      <w:tr>
        <w:tblPrEx>
          <w:tblLayout w:type="fixed"/>
          <w:tblCellMar>
            <w:top w:w="0" w:type="dxa"/>
            <w:left w:w="0" w:type="dxa"/>
            <w:bottom w:w="0" w:type="dxa"/>
            <w:right w:w="0" w:type="dxa"/>
          </w:tblCellMar>
        </w:tblPrEx>
        <w:trPr>
          <w:trHeight w:val="260" w:hRule="atLeast"/>
        </w:trPr>
        <w:tc>
          <w:tcPr>
            <w:tcW w:w="1938" w:type="dxa"/>
            <w:vAlign w:val="top"/>
          </w:tcPr>
          <w:p>
            <w:pPr>
              <w:pStyle w:val="23"/>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46. A. too</w:t>
            </w:r>
          </w:p>
        </w:tc>
        <w:tc>
          <w:tcPr>
            <w:tcW w:w="1921" w:type="dxa"/>
            <w:vAlign w:val="top"/>
          </w:tcPr>
          <w:p>
            <w:pPr>
              <w:pStyle w:val="23"/>
              <w:keepNext w:val="0"/>
              <w:keepLines w:val="0"/>
              <w:pageBreakBefore w:val="0"/>
              <w:widowControl w:val="0"/>
              <w:kinsoku/>
              <w:wordWrap/>
              <w:overflowPunct/>
              <w:topLinePunct w:val="0"/>
              <w:autoSpaceDE/>
              <w:autoSpaceDN/>
              <w:bidi w:val="0"/>
              <w:adjustRightInd/>
              <w:snapToGrid/>
              <w:spacing w:line="312" w:lineRule="auto"/>
              <w:ind w:left="288"/>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B. either</w:t>
            </w:r>
          </w:p>
        </w:tc>
        <w:tc>
          <w:tcPr>
            <w:tcW w:w="1739" w:type="dxa"/>
            <w:vAlign w:val="top"/>
          </w:tcPr>
          <w:p>
            <w:pPr>
              <w:pStyle w:val="23"/>
              <w:keepNext w:val="0"/>
              <w:keepLines w:val="0"/>
              <w:pageBreakBefore w:val="0"/>
              <w:widowControl w:val="0"/>
              <w:kinsoku/>
              <w:wordWrap/>
              <w:overflowPunct/>
              <w:topLinePunct w:val="0"/>
              <w:autoSpaceDE/>
              <w:autoSpaceDN/>
              <w:bidi w:val="0"/>
              <w:adjustRightInd/>
              <w:snapToGrid/>
              <w:spacing w:line="312" w:lineRule="auto"/>
              <w:ind w:left="22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C. neither</w:t>
            </w:r>
          </w:p>
        </w:tc>
        <w:tc>
          <w:tcPr>
            <w:tcW w:w="1867" w:type="dxa"/>
            <w:vAlign w:val="top"/>
          </w:tcPr>
          <w:p>
            <w:pPr>
              <w:pStyle w:val="23"/>
              <w:keepNext w:val="0"/>
              <w:keepLines w:val="0"/>
              <w:pageBreakBefore w:val="0"/>
              <w:widowControl w:val="0"/>
              <w:kinsoku/>
              <w:wordWrap/>
              <w:overflowPunct/>
              <w:topLinePunct w:val="0"/>
              <w:autoSpaceDE/>
              <w:autoSpaceDN/>
              <w:bidi w:val="0"/>
              <w:adjustRightInd/>
              <w:snapToGrid/>
              <w:spacing w:line="312" w:lineRule="auto"/>
              <w:ind w:left="128"/>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D. as well</w:t>
            </w:r>
          </w:p>
        </w:tc>
      </w:tr>
      <w:tr>
        <w:tblPrEx>
          <w:tblLayout w:type="fixed"/>
          <w:tblCellMar>
            <w:top w:w="0" w:type="dxa"/>
            <w:left w:w="0" w:type="dxa"/>
            <w:bottom w:w="0" w:type="dxa"/>
            <w:right w:w="0" w:type="dxa"/>
          </w:tblCellMar>
        </w:tblPrEx>
        <w:trPr>
          <w:trHeight w:val="260" w:hRule="atLeast"/>
        </w:trPr>
        <w:tc>
          <w:tcPr>
            <w:tcW w:w="1938" w:type="dxa"/>
            <w:vAlign w:val="top"/>
          </w:tcPr>
          <w:p>
            <w:pPr>
              <w:pStyle w:val="23"/>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47. A. surprised</w:t>
            </w:r>
          </w:p>
        </w:tc>
        <w:tc>
          <w:tcPr>
            <w:tcW w:w="1921" w:type="dxa"/>
            <w:vAlign w:val="top"/>
          </w:tcPr>
          <w:p>
            <w:pPr>
              <w:pStyle w:val="23"/>
              <w:keepNext w:val="0"/>
              <w:keepLines w:val="0"/>
              <w:pageBreakBefore w:val="0"/>
              <w:widowControl w:val="0"/>
              <w:kinsoku/>
              <w:wordWrap/>
              <w:overflowPunct/>
              <w:topLinePunct w:val="0"/>
              <w:autoSpaceDE/>
              <w:autoSpaceDN/>
              <w:bidi w:val="0"/>
              <w:adjustRightInd/>
              <w:snapToGrid/>
              <w:spacing w:line="312" w:lineRule="auto"/>
              <w:ind w:left="288"/>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B. surprising</w:t>
            </w:r>
          </w:p>
        </w:tc>
        <w:tc>
          <w:tcPr>
            <w:tcW w:w="1739" w:type="dxa"/>
            <w:vAlign w:val="top"/>
          </w:tcPr>
          <w:p>
            <w:pPr>
              <w:pStyle w:val="23"/>
              <w:keepNext w:val="0"/>
              <w:keepLines w:val="0"/>
              <w:pageBreakBefore w:val="0"/>
              <w:widowControl w:val="0"/>
              <w:kinsoku/>
              <w:wordWrap/>
              <w:overflowPunct/>
              <w:topLinePunct w:val="0"/>
              <w:autoSpaceDE/>
              <w:autoSpaceDN/>
              <w:bidi w:val="0"/>
              <w:adjustRightInd/>
              <w:snapToGrid/>
              <w:spacing w:line="312" w:lineRule="auto"/>
              <w:ind w:left="22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C. surprise</w:t>
            </w:r>
          </w:p>
        </w:tc>
        <w:tc>
          <w:tcPr>
            <w:tcW w:w="1867" w:type="dxa"/>
            <w:vAlign w:val="top"/>
          </w:tcPr>
          <w:p>
            <w:pPr>
              <w:pStyle w:val="23"/>
              <w:keepNext w:val="0"/>
              <w:keepLines w:val="0"/>
              <w:pageBreakBefore w:val="0"/>
              <w:widowControl w:val="0"/>
              <w:kinsoku/>
              <w:wordWrap/>
              <w:overflowPunct/>
              <w:topLinePunct w:val="0"/>
              <w:autoSpaceDE/>
              <w:autoSpaceDN/>
              <w:bidi w:val="0"/>
              <w:adjustRightInd/>
              <w:snapToGrid/>
              <w:spacing w:line="312" w:lineRule="auto"/>
              <w:ind w:left="128"/>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D. surprises</w:t>
            </w:r>
          </w:p>
        </w:tc>
      </w:tr>
      <w:tr>
        <w:tblPrEx>
          <w:tblLayout w:type="fixed"/>
          <w:tblCellMar>
            <w:top w:w="0" w:type="dxa"/>
            <w:left w:w="0" w:type="dxa"/>
            <w:bottom w:w="0" w:type="dxa"/>
            <w:right w:w="0" w:type="dxa"/>
          </w:tblCellMar>
        </w:tblPrEx>
        <w:trPr>
          <w:trHeight w:val="260" w:hRule="atLeast"/>
        </w:trPr>
        <w:tc>
          <w:tcPr>
            <w:tcW w:w="1938" w:type="dxa"/>
            <w:vAlign w:val="top"/>
          </w:tcPr>
          <w:p>
            <w:pPr>
              <w:pStyle w:val="23"/>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48. A. beautiful</w:t>
            </w:r>
          </w:p>
        </w:tc>
        <w:tc>
          <w:tcPr>
            <w:tcW w:w="1921" w:type="dxa"/>
            <w:vAlign w:val="top"/>
          </w:tcPr>
          <w:p>
            <w:pPr>
              <w:pStyle w:val="23"/>
              <w:keepNext w:val="0"/>
              <w:keepLines w:val="0"/>
              <w:pageBreakBefore w:val="0"/>
              <w:widowControl w:val="0"/>
              <w:kinsoku/>
              <w:wordWrap/>
              <w:overflowPunct/>
              <w:topLinePunct w:val="0"/>
              <w:autoSpaceDE/>
              <w:autoSpaceDN/>
              <w:bidi w:val="0"/>
              <w:adjustRightInd/>
              <w:snapToGrid/>
              <w:spacing w:line="312" w:lineRule="auto"/>
              <w:ind w:left="288"/>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B. more beautiful</w:t>
            </w:r>
          </w:p>
        </w:tc>
        <w:tc>
          <w:tcPr>
            <w:tcW w:w="1739" w:type="dxa"/>
            <w:vAlign w:val="top"/>
          </w:tcPr>
          <w:p>
            <w:pPr>
              <w:pStyle w:val="23"/>
              <w:keepNext w:val="0"/>
              <w:keepLines w:val="0"/>
              <w:pageBreakBefore w:val="0"/>
              <w:widowControl w:val="0"/>
              <w:kinsoku/>
              <w:wordWrap/>
              <w:overflowPunct/>
              <w:topLinePunct w:val="0"/>
              <w:autoSpaceDE/>
              <w:autoSpaceDN/>
              <w:bidi w:val="0"/>
              <w:adjustRightInd/>
              <w:snapToGrid/>
              <w:spacing w:line="312" w:lineRule="auto"/>
              <w:ind w:left="22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C. most beautiful</w:t>
            </w:r>
          </w:p>
        </w:tc>
        <w:tc>
          <w:tcPr>
            <w:tcW w:w="1867" w:type="dxa"/>
            <w:vAlign w:val="top"/>
          </w:tcPr>
          <w:p>
            <w:pPr>
              <w:pStyle w:val="23"/>
              <w:keepNext w:val="0"/>
              <w:keepLines w:val="0"/>
              <w:pageBreakBefore w:val="0"/>
              <w:widowControl w:val="0"/>
              <w:kinsoku/>
              <w:wordWrap/>
              <w:overflowPunct/>
              <w:topLinePunct w:val="0"/>
              <w:autoSpaceDE/>
              <w:autoSpaceDN/>
              <w:bidi w:val="0"/>
              <w:adjustRightInd/>
              <w:snapToGrid/>
              <w:spacing w:line="312" w:lineRule="auto"/>
              <w:ind w:left="128"/>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D. the most beautiful</w:t>
            </w:r>
          </w:p>
        </w:tc>
      </w:tr>
      <w:tr>
        <w:tblPrEx>
          <w:tblLayout w:type="fixed"/>
          <w:tblCellMar>
            <w:top w:w="0" w:type="dxa"/>
            <w:left w:w="0" w:type="dxa"/>
            <w:bottom w:w="0" w:type="dxa"/>
            <w:right w:w="0" w:type="dxa"/>
          </w:tblCellMar>
        </w:tblPrEx>
        <w:trPr>
          <w:trHeight w:val="260" w:hRule="atLeast"/>
        </w:trPr>
        <w:tc>
          <w:tcPr>
            <w:tcW w:w="1938" w:type="dxa"/>
            <w:vAlign w:val="top"/>
          </w:tcPr>
          <w:p>
            <w:pPr>
              <w:pStyle w:val="23"/>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49. A. remembering</w:t>
            </w:r>
          </w:p>
        </w:tc>
        <w:tc>
          <w:tcPr>
            <w:tcW w:w="1921" w:type="dxa"/>
            <w:vAlign w:val="top"/>
          </w:tcPr>
          <w:p>
            <w:pPr>
              <w:pStyle w:val="23"/>
              <w:keepNext w:val="0"/>
              <w:keepLines w:val="0"/>
              <w:pageBreakBefore w:val="0"/>
              <w:widowControl w:val="0"/>
              <w:kinsoku/>
              <w:wordWrap/>
              <w:overflowPunct/>
              <w:topLinePunct w:val="0"/>
              <w:autoSpaceDE/>
              <w:autoSpaceDN/>
              <w:bidi w:val="0"/>
              <w:adjustRightInd/>
              <w:snapToGrid/>
              <w:spacing w:line="312" w:lineRule="auto"/>
              <w:ind w:left="288"/>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B. to remember</w:t>
            </w:r>
          </w:p>
        </w:tc>
        <w:tc>
          <w:tcPr>
            <w:tcW w:w="1739" w:type="dxa"/>
            <w:vAlign w:val="top"/>
          </w:tcPr>
          <w:p>
            <w:pPr>
              <w:pStyle w:val="23"/>
              <w:keepNext w:val="0"/>
              <w:keepLines w:val="0"/>
              <w:pageBreakBefore w:val="0"/>
              <w:widowControl w:val="0"/>
              <w:kinsoku/>
              <w:wordWrap/>
              <w:overflowPunct/>
              <w:topLinePunct w:val="0"/>
              <w:autoSpaceDE/>
              <w:autoSpaceDN/>
              <w:bidi w:val="0"/>
              <w:adjustRightInd/>
              <w:snapToGrid/>
              <w:spacing w:line="312" w:lineRule="auto"/>
              <w:ind w:left="22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C. remembered</w:t>
            </w:r>
          </w:p>
        </w:tc>
        <w:tc>
          <w:tcPr>
            <w:tcW w:w="1867" w:type="dxa"/>
            <w:vAlign w:val="top"/>
          </w:tcPr>
          <w:p>
            <w:pPr>
              <w:pStyle w:val="23"/>
              <w:keepNext w:val="0"/>
              <w:keepLines w:val="0"/>
              <w:pageBreakBefore w:val="0"/>
              <w:widowControl w:val="0"/>
              <w:kinsoku/>
              <w:wordWrap/>
              <w:overflowPunct/>
              <w:topLinePunct w:val="0"/>
              <w:autoSpaceDE/>
              <w:autoSpaceDN/>
              <w:bidi w:val="0"/>
              <w:adjustRightInd/>
              <w:snapToGrid/>
              <w:spacing w:line="312" w:lineRule="auto"/>
              <w:ind w:left="128"/>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D. remember</w:t>
            </w:r>
          </w:p>
        </w:tc>
      </w:tr>
      <w:tr>
        <w:tblPrEx>
          <w:tblLayout w:type="fixed"/>
          <w:tblCellMar>
            <w:top w:w="0" w:type="dxa"/>
            <w:left w:w="0" w:type="dxa"/>
            <w:bottom w:w="0" w:type="dxa"/>
            <w:right w:w="0" w:type="dxa"/>
          </w:tblCellMar>
        </w:tblPrEx>
        <w:trPr>
          <w:trHeight w:val="240" w:hRule="atLeast"/>
        </w:trPr>
        <w:tc>
          <w:tcPr>
            <w:tcW w:w="1938" w:type="dxa"/>
            <w:vAlign w:val="top"/>
          </w:tcPr>
          <w:p>
            <w:pPr>
              <w:pStyle w:val="23"/>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50. A. a few</w:t>
            </w:r>
          </w:p>
        </w:tc>
        <w:tc>
          <w:tcPr>
            <w:tcW w:w="1921" w:type="dxa"/>
            <w:vAlign w:val="top"/>
          </w:tcPr>
          <w:p>
            <w:pPr>
              <w:pStyle w:val="23"/>
              <w:keepNext w:val="0"/>
              <w:keepLines w:val="0"/>
              <w:pageBreakBefore w:val="0"/>
              <w:widowControl w:val="0"/>
              <w:kinsoku/>
              <w:wordWrap/>
              <w:overflowPunct/>
              <w:topLinePunct w:val="0"/>
              <w:autoSpaceDE/>
              <w:autoSpaceDN/>
              <w:bidi w:val="0"/>
              <w:adjustRightInd/>
              <w:snapToGrid/>
              <w:spacing w:line="312" w:lineRule="auto"/>
              <w:ind w:left="288"/>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B. a bit</w:t>
            </w:r>
          </w:p>
        </w:tc>
        <w:tc>
          <w:tcPr>
            <w:tcW w:w="1739" w:type="dxa"/>
            <w:vAlign w:val="top"/>
          </w:tcPr>
          <w:p>
            <w:pPr>
              <w:pStyle w:val="23"/>
              <w:keepNext w:val="0"/>
              <w:keepLines w:val="0"/>
              <w:pageBreakBefore w:val="0"/>
              <w:widowControl w:val="0"/>
              <w:kinsoku/>
              <w:wordWrap/>
              <w:overflowPunct/>
              <w:topLinePunct w:val="0"/>
              <w:autoSpaceDE/>
              <w:autoSpaceDN/>
              <w:bidi w:val="0"/>
              <w:adjustRightInd/>
              <w:snapToGrid/>
              <w:spacing w:line="312" w:lineRule="auto"/>
              <w:ind w:left="22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C. a couple</w:t>
            </w:r>
          </w:p>
        </w:tc>
        <w:tc>
          <w:tcPr>
            <w:tcW w:w="1867" w:type="dxa"/>
            <w:vAlign w:val="top"/>
          </w:tcPr>
          <w:p>
            <w:pPr>
              <w:pStyle w:val="23"/>
              <w:keepNext w:val="0"/>
              <w:keepLines w:val="0"/>
              <w:pageBreakBefore w:val="0"/>
              <w:widowControl w:val="0"/>
              <w:kinsoku/>
              <w:wordWrap/>
              <w:overflowPunct/>
              <w:topLinePunct w:val="0"/>
              <w:autoSpaceDE/>
              <w:autoSpaceDN/>
              <w:bidi w:val="0"/>
              <w:adjustRightInd/>
              <w:snapToGrid/>
              <w:spacing w:line="312" w:lineRule="auto"/>
              <w:ind w:left="128"/>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D. a little</w:t>
            </w:r>
          </w:p>
        </w:tc>
      </w:tr>
    </w:tbl>
    <w:p>
      <w:pPr>
        <w:pStyle w:val="21"/>
        <w:keepNext w:val="0"/>
        <w:keepLines w:val="0"/>
        <w:pageBreakBefore w:val="0"/>
        <w:widowControl w:val="0"/>
        <w:numPr>
          <w:ilvl w:val="0"/>
          <w:numId w:val="1"/>
        </w:numPr>
        <w:tabs>
          <w:tab w:val="left" w:pos="953"/>
        </w:tabs>
        <w:kinsoku/>
        <w:wordWrap/>
        <w:overflowPunct/>
        <w:topLinePunct w:val="0"/>
        <w:autoSpaceDE/>
        <w:autoSpaceDN/>
        <w:bidi w:val="0"/>
        <w:adjustRightInd/>
        <w:snapToGrid/>
        <w:spacing w:before="63" w:line="312" w:lineRule="auto"/>
        <w:ind w:left="825" w:right="3996" w:hanging="283"/>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阅读理解（</w:t>
      </w:r>
      <w:r>
        <w:rPr>
          <w:rFonts w:hint="eastAsia" w:asciiTheme="minorEastAsia" w:hAnsiTheme="minorEastAsia" w:eastAsiaTheme="minorEastAsia" w:cstheme="minorEastAsia"/>
          <w:color w:val="231F20"/>
          <w:spacing w:val="-4"/>
          <w:sz w:val="24"/>
          <w:szCs w:val="24"/>
        </w:rPr>
        <w:t xml:space="preserve">共 </w:t>
      </w:r>
      <w:r>
        <w:rPr>
          <w:rFonts w:hint="eastAsia" w:asciiTheme="minorEastAsia" w:hAnsiTheme="minorEastAsia" w:eastAsiaTheme="minorEastAsia" w:cstheme="minorEastAsia"/>
          <w:color w:val="231F20"/>
          <w:sz w:val="24"/>
          <w:szCs w:val="24"/>
        </w:rPr>
        <w:t>20</w:t>
      </w:r>
      <w:r>
        <w:rPr>
          <w:rFonts w:hint="eastAsia" w:asciiTheme="minorEastAsia" w:hAnsiTheme="minorEastAsia" w:eastAsiaTheme="minorEastAsia" w:cstheme="minorEastAsia"/>
          <w:color w:val="231F20"/>
          <w:spacing w:val="-3"/>
          <w:sz w:val="24"/>
          <w:szCs w:val="24"/>
        </w:rPr>
        <w:t xml:space="preserve"> 小题；每小题 </w:t>
      </w:r>
      <w:r>
        <w:rPr>
          <w:rFonts w:hint="eastAsia" w:asciiTheme="minorEastAsia" w:hAnsiTheme="minorEastAsia" w:eastAsiaTheme="minorEastAsia" w:cstheme="minorEastAsia"/>
          <w:color w:val="231F20"/>
          <w:sz w:val="24"/>
          <w:szCs w:val="24"/>
        </w:rPr>
        <w:t>2</w:t>
      </w:r>
      <w:r>
        <w:rPr>
          <w:rFonts w:hint="eastAsia" w:asciiTheme="minorEastAsia" w:hAnsiTheme="minorEastAsia" w:eastAsiaTheme="minorEastAsia" w:cstheme="minorEastAsia"/>
          <w:color w:val="231F20"/>
          <w:spacing w:val="-3"/>
          <w:sz w:val="24"/>
          <w:szCs w:val="24"/>
        </w:rPr>
        <w:t xml:space="preserve"> 分，满分 </w:t>
      </w:r>
      <w:r>
        <w:rPr>
          <w:rFonts w:hint="eastAsia" w:asciiTheme="minorEastAsia" w:hAnsiTheme="minorEastAsia" w:eastAsiaTheme="minorEastAsia" w:cstheme="minorEastAsia"/>
          <w:color w:val="231F20"/>
          <w:sz w:val="24"/>
          <w:szCs w:val="24"/>
        </w:rPr>
        <w:t>40</w:t>
      </w:r>
      <w:r>
        <w:rPr>
          <w:rFonts w:hint="eastAsia" w:asciiTheme="minorEastAsia" w:hAnsiTheme="minorEastAsia" w:eastAsiaTheme="minorEastAsia" w:cstheme="minorEastAsia"/>
          <w:color w:val="231F20"/>
          <w:spacing w:val="-3"/>
          <w:sz w:val="24"/>
          <w:szCs w:val="24"/>
        </w:rPr>
        <w:t xml:space="preserve"> 分</w:t>
      </w:r>
      <w:r>
        <w:rPr>
          <w:rFonts w:hint="eastAsia" w:asciiTheme="minorEastAsia" w:hAnsiTheme="minorEastAsia" w:eastAsiaTheme="minorEastAsia" w:cstheme="minorEastAsia"/>
          <w:color w:val="231F20"/>
          <w:sz w:val="24"/>
          <w:szCs w:val="24"/>
        </w:rPr>
        <w:t>） 阅读下列语言材料，根据要求作答。</w:t>
      </w:r>
    </w:p>
    <w:p>
      <w:pPr>
        <w:pStyle w:val="25"/>
        <w:keepNext w:val="0"/>
        <w:keepLines w:val="0"/>
        <w:pageBreakBefore w:val="0"/>
        <w:widowControl w:val="0"/>
        <w:kinsoku/>
        <w:wordWrap/>
        <w:overflowPunct/>
        <w:topLinePunct w:val="0"/>
        <w:autoSpaceDE/>
        <w:autoSpaceDN/>
        <w:bidi w:val="0"/>
        <w:adjustRightInd/>
        <w:snapToGrid/>
        <w:spacing w:before="67" w:line="312" w:lineRule="auto"/>
        <w:ind w:left="4572" w:right="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A</w:t>
      </w:r>
    </w:p>
    <w:p>
      <w:pPr>
        <w:pStyle w:val="4"/>
        <w:keepNext w:val="0"/>
        <w:keepLines w:val="0"/>
        <w:pageBreakBefore w:val="0"/>
        <w:widowControl w:val="0"/>
        <w:kinsoku/>
        <w:wordWrap/>
        <w:overflowPunct/>
        <w:topLinePunct w:val="0"/>
        <w:autoSpaceDE/>
        <w:autoSpaceDN/>
        <w:bidi w:val="0"/>
        <w:adjustRightInd/>
        <w:snapToGrid/>
        <w:spacing w:line="312" w:lineRule="auto"/>
        <w:ind w:left="825"/>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根据文章内容，判断文后句子的正确（T）与错误（F）。</w:t>
      </w:r>
    </w:p>
    <w:p>
      <w:pPr>
        <w:pStyle w:val="4"/>
        <w:keepNext w:val="0"/>
        <w:keepLines w:val="0"/>
        <w:pageBreakBefore w:val="0"/>
        <w:widowControl w:val="0"/>
        <w:kinsoku/>
        <w:wordWrap/>
        <w:overflowPunct/>
        <w:topLinePunct w:val="0"/>
        <w:autoSpaceDE/>
        <w:autoSpaceDN/>
        <w:bidi w:val="0"/>
        <w:adjustRightInd/>
        <w:snapToGrid/>
        <w:spacing w:before="45" w:line="312" w:lineRule="auto"/>
        <w:ind w:left="542" w:right="640" w:firstLine="311"/>
        <w:jc w:val="both"/>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position w:val="1"/>
          <w:sz w:val="24"/>
          <w:szCs w:val="24"/>
          <w:lang w:val="en-US"/>
        </w:rPr>
        <w:t xml:space="preserve">One day, little Roy was ill. So his mother took him to the clinic( </w:t>
      </w:r>
      <w:r>
        <w:rPr>
          <w:rFonts w:hint="eastAsia" w:asciiTheme="minorEastAsia" w:hAnsiTheme="minorEastAsia" w:eastAsiaTheme="minorEastAsia" w:cstheme="minorEastAsia"/>
          <w:color w:val="231F20"/>
          <w:sz w:val="24"/>
          <w:szCs w:val="24"/>
        </w:rPr>
        <w:t>诊</w:t>
      </w:r>
      <w:r>
        <w:rPr>
          <w:rFonts w:hint="eastAsia" w:asciiTheme="minorEastAsia" w:hAnsiTheme="minorEastAsia" w:eastAsiaTheme="minorEastAsia" w:cstheme="minorEastAsia"/>
          <w:color w:val="231F20"/>
          <w:sz w:val="24"/>
          <w:szCs w:val="24"/>
          <w:lang w:val="en-US"/>
        </w:rPr>
        <w:t xml:space="preserve"> </w:t>
      </w:r>
      <w:r>
        <w:rPr>
          <w:rFonts w:hint="eastAsia" w:asciiTheme="minorEastAsia" w:hAnsiTheme="minorEastAsia" w:eastAsiaTheme="minorEastAsia" w:cstheme="minorEastAsia"/>
          <w:color w:val="231F20"/>
          <w:sz w:val="24"/>
          <w:szCs w:val="24"/>
        </w:rPr>
        <w:t>所</w:t>
      </w:r>
      <w:r>
        <w:rPr>
          <w:rFonts w:hint="eastAsia" w:asciiTheme="minorEastAsia" w:hAnsiTheme="minorEastAsia" w:eastAsiaTheme="minorEastAsia" w:cstheme="minorEastAsia"/>
          <w:color w:val="231F20"/>
          <w:sz w:val="24"/>
          <w:szCs w:val="24"/>
          <w:lang w:val="en-US"/>
        </w:rPr>
        <w:t xml:space="preserve"> </w:t>
      </w:r>
      <w:r>
        <w:rPr>
          <w:rFonts w:hint="eastAsia" w:asciiTheme="minorEastAsia" w:hAnsiTheme="minorEastAsia" w:eastAsiaTheme="minorEastAsia" w:cstheme="minorEastAsia"/>
          <w:color w:val="231F20"/>
          <w:position w:val="1"/>
          <w:sz w:val="24"/>
          <w:szCs w:val="24"/>
          <w:lang w:val="en-US"/>
        </w:rPr>
        <w:t xml:space="preserve">). A doctor examined him </w:t>
      </w:r>
      <w:r>
        <w:rPr>
          <w:rFonts w:hint="eastAsia" w:asciiTheme="minorEastAsia" w:hAnsiTheme="minorEastAsia" w:eastAsiaTheme="minorEastAsia" w:cstheme="minorEastAsia"/>
          <w:color w:val="231F20"/>
          <w:sz w:val="24"/>
          <w:szCs w:val="24"/>
          <w:lang w:val="en-US"/>
        </w:rPr>
        <w:t xml:space="preserve">and said, “Well, boy, there is something wrong with you. I’m afraid you need to get injections( </w:t>
      </w:r>
      <w:r>
        <w:rPr>
          <w:rFonts w:hint="eastAsia" w:asciiTheme="minorEastAsia" w:hAnsiTheme="minorEastAsia" w:eastAsiaTheme="minorEastAsia" w:cstheme="minorEastAsia"/>
          <w:color w:val="231F20"/>
          <w:sz w:val="24"/>
          <w:szCs w:val="24"/>
        </w:rPr>
        <w:t>输</w:t>
      </w:r>
      <w:r>
        <w:rPr>
          <w:rFonts w:hint="eastAsia" w:asciiTheme="minorEastAsia" w:hAnsiTheme="minorEastAsia" w:eastAsiaTheme="minorEastAsia" w:cstheme="minorEastAsia"/>
          <w:color w:val="231F20"/>
          <w:sz w:val="24"/>
          <w:szCs w:val="24"/>
          <w:lang w:val="en-US"/>
        </w:rPr>
        <w:t xml:space="preserve"> </w:t>
      </w:r>
      <w:r>
        <w:rPr>
          <w:rFonts w:hint="eastAsia" w:asciiTheme="minorEastAsia" w:hAnsiTheme="minorEastAsia" w:eastAsiaTheme="minorEastAsia" w:cstheme="minorEastAsia"/>
          <w:color w:val="231F20"/>
          <w:sz w:val="24"/>
          <w:szCs w:val="24"/>
        </w:rPr>
        <w:t>液</w:t>
      </w:r>
      <w:r>
        <w:rPr>
          <w:rFonts w:hint="eastAsia" w:asciiTheme="minorEastAsia" w:hAnsiTheme="minorEastAsia" w:eastAsiaTheme="minorEastAsia" w:cstheme="minorEastAsia"/>
          <w:color w:val="231F20"/>
          <w:sz w:val="24"/>
          <w:szCs w:val="24"/>
          <w:lang w:val="en-US"/>
        </w:rPr>
        <w:t xml:space="preserve"> </w:t>
      </w:r>
      <w:r>
        <w:rPr>
          <w:rFonts w:hint="eastAsia" w:asciiTheme="minorEastAsia" w:hAnsiTheme="minorEastAsia" w:eastAsiaTheme="minorEastAsia" w:cstheme="minorEastAsia"/>
          <w:color w:val="231F20"/>
          <w:sz w:val="24"/>
          <w:szCs w:val="24"/>
          <w:lang w:val="en-US"/>
        </w:rPr>
        <w:t>) twice a day. Then you will feel better soon. A nurse will give you the injection later.” Roy thought it would hurt so he was afraid.</w:t>
      </w:r>
    </w:p>
    <w:p>
      <w:pPr>
        <w:pStyle w:val="4"/>
        <w:keepNext w:val="0"/>
        <w:keepLines w:val="0"/>
        <w:pageBreakBefore w:val="0"/>
        <w:widowControl w:val="0"/>
        <w:kinsoku/>
        <w:wordWrap/>
        <w:overflowPunct/>
        <w:topLinePunct w:val="0"/>
        <w:autoSpaceDE/>
        <w:autoSpaceDN/>
        <w:bidi w:val="0"/>
        <w:adjustRightInd/>
        <w:snapToGrid/>
        <w:spacing w:before="20" w:line="312" w:lineRule="auto"/>
        <w:ind w:left="542" w:right="640" w:firstLine="311"/>
        <w:jc w:val="both"/>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lang w:val="en-US"/>
        </w:rPr>
        <w:t>His mother wanted to comfort him, “Sweetie, don't be nervous. I'm here. If you're brave, I’ll take you to the zoo on weekends. I promise!”</w:t>
      </w:r>
    </w:p>
    <w:p>
      <w:pPr>
        <w:pStyle w:val="4"/>
        <w:keepNext w:val="0"/>
        <w:keepLines w:val="0"/>
        <w:pageBreakBefore w:val="0"/>
        <w:widowControl w:val="0"/>
        <w:kinsoku/>
        <w:wordWrap/>
        <w:overflowPunct/>
        <w:topLinePunct w:val="0"/>
        <w:autoSpaceDE/>
        <w:autoSpaceDN/>
        <w:bidi w:val="0"/>
        <w:adjustRightInd/>
        <w:snapToGrid/>
        <w:spacing w:before="92" w:line="312" w:lineRule="auto"/>
        <w:ind w:left="854"/>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lang w:val="en-US"/>
        </w:rPr>
        <w:t>“Great! Mum, I love animals!” said Roy.</w:t>
      </w:r>
    </w:p>
    <w:p>
      <w:pPr>
        <w:pStyle w:val="4"/>
        <w:keepNext w:val="0"/>
        <w:keepLines w:val="0"/>
        <w:pageBreakBefore w:val="0"/>
        <w:widowControl w:val="0"/>
        <w:kinsoku/>
        <w:wordWrap/>
        <w:overflowPunct/>
        <w:topLinePunct w:val="0"/>
        <w:autoSpaceDE/>
        <w:autoSpaceDN/>
        <w:bidi w:val="0"/>
        <w:adjustRightInd/>
        <w:snapToGrid/>
        <w:spacing w:before="20" w:line="312" w:lineRule="auto"/>
        <w:ind w:left="542" w:right="634" w:firstLine="311"/>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lang w:val="en-US"/>
        </w:rPr>
        <w:t>Just then a young nurse came and said to him with a smile, “I am going to give you the injection now, Roy. Where do you want it? Left arm or right arm?”</w:t>
      </w:r>
    </w:p>
    <w:p>
      <w:pPr>
        <w:pStyle w:val="4"/>
        <w:keepNext w:val="0"/>
        <w:keepLines w:val="0"/>
        <w:pageBreakBefore w:val="0"/>
        <w:widowControl w:val="0"/>
        <w:kinsoku/>
        <w:wordWrap/>
        <w:overflowPunct/>
        <w:topLinePunct w:val="0"/>
        <w:autoSpaceDE/>
        <w:autoSpaceDN/>
        <w:bidi w:val="0"/>
        <w:adjustRightInd/>
        <w:snapToGrid/>
        <w:spacing w:line="312" w:lineRule="auto"/>
        <w:ind w:left="542" w:right="634" w:firstLine="311"/>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lang w:val="en-US"/>
        </w:rPr>
        <w:t>But Roy got scared again. He thought for a while and asked, “Nobody has let me choose that before. Must I choose now?”</w:t>
      </w:r>
    </w:p>
    <w:p>
      <w:pPr>
        <w:pStyle w:val="4"/>
        <w:keepNext w:val="0"/>
        <w:keepLines w:val="0"/>
        <w:pageBreakBefore w:val="0"/>
        <w:widowControl w:val="0"/>
        <w:kinsoku/>
        <w:wordWrap/>
        <w:overflowPunct/>
        <w:topLinePunct w:val="0"/>
        <w:autoSpaceDE/>
        <w:autoSpaceDN/>
        <w:bidi w:val="0"/>
        <w:adjustRightInd/>
        <w:snapToGrid/>
        <w:spacing w:line="312" w:lineRule="auto"/>
        <w:ind w:left="854"/>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lang w:val="en-US"/>
        </w:rPr>
        <w:t>“Yes, Roy,” the nurse replied, “Where do you want it?”</w:t>
      </w:r>
    </w:p>
    <w:p>
      <w:pPr>
        <w:pStyle w:val="4"/>
        <w:keepNext w:val="0"/>
        <w:keepLines w:val="0"/>
        <w:pageBreakBefore w:val="0"/>
        <w:widowControl w:val="0"/>
        <w:kinsoku/>
        <w:wordWrap/>
        <w:overflowPunct/>
        <w:topLinePunct w:val="0"/>
        <w:autoSpaceDE/>
        <w:autoSpaceDN/>
        <w:bidi w:val="0"/>
        <w:adjustRightInd/>
        <w:snapToGrid/>
        <w:spacing w:before="19" w:line="312" w:lineRule="auto"/>
        <w:ind w:left="854"/>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lang w:val="en-US"/>
        </w:rPr>
        <w:t>“Well, ” Roy answered in a low voice, “I want it in your left arm, please.”</w:t>
      </w:r>
    </w:p>
    <w:p>
      <w:pPr>
        <w:pStyle w:val="21"/>
        <w:keepNext w:val="0"/>
        <w:keepLines w:val="0"/>
        <w:pageBreakBefore w:val="0"/>
        <w:widowControl w:val="0"/>
        <w:numPr>
          <w:ilvl w:val="0"/>
          <w:numId w:val="4"/>
        </w:numPr>
        <w:tabs>
          <w:tab w:val="left" w:pos="1126"/>
        </w:tabs>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pacing w:val="-3"/>
          <w:sz w:val="24"/>
          <w:szCs w:val="24"/>
          <w:lang w:val="en-US"/>
        </w:rPr>
        <w:t xml:space="preserve">Roy’s </w:t>
      </w:r>
      <w:r>
        <w:rPr>
          <w:rFonts w:hint="eastAsia" w:asciiTheme="minorEastAsia" w:hAnsiTheme="minorEastAsia" w:eastAsiaTheme="minorEastAsia" w:cstheme="minorEastAsia"/>
          <w:color w:val="231F20"/>
          <w:sz w:val="24"/>
          <w:szCs w:val="24"/>
          <w:lang w:val="en-US"/>
        </w:rPr>
        <w:t>mother took him to the clinic because of his</w:t>
      </w:r>
      <w:r>
        <w:rPr>
          <w:rFonts w:hint="eastAsia" w:asciiTheme="minorEastAsia" w:hAnsiTheme="minorEastAsia" w:eastAsiaTheme="minorEastAsia" w:cstheme="minorEastAsia"/>
          <w:color w:val="231F20"/>
          <w:spacing w:val="2"/>
          <w:sz w:val="24"/>
          <w:szCs w:val="24"/>
          <w:lang w:val="en-US"/>
        </w:rPr>
        <w:t xml:space="preserve"> </w:t>
      </w:r>
      <w:r>
        <w:rPr>
          <w:rFonts w:hint="eastAsia" w:asciiTheme="minorEastAsia" w:hAnsiTheme="minorEastAsia" w:eastAsiaTheme="minorEastAsia" w:cstheme="minorEastAsia"/>
          <w:color w:val="231F20"/>
          <w:sz w:val="24"/>
          <w:szCs w:val="24"/>
          <w:lang w:val="en-US"/>
        </w:rPr>
        <w:t>illness.</w:t>
      </w:r>
    </w:p>
    <w:p>
      <w:pPr>
        <w:pStyle w:val="21"/>
        <w:keepNext w:val="0"/>
        <w:keepLines w:val="0"/>
        <w:pageBreakBefore w:val="0"/>
        <w:widowControl w:val="0"/>
        <w:numPr>
          <w:ilvl w:val="0"/>
          <w:numId w:val="4"/>
        </w:numPr>
        <w:tabs>
          <w:tab w:val="left" w:pos="1123"/>
        </w:tabs>
        <w:kinsoku/>
        <w:wordWrap/>
        <w:overflowPunct/>
        <w:topLinePunct w:val="0"/>
        <w:autoSpaceDE/>
        <w:autoSpaceDN/>
        <w:bidi w:val="0"/>
        <w:adjustRightInd/>
        <w:snapToGrid/>
        <w:spacing w:line="312" w:lineRule="auto"/>
        <w:ind w:left="1122" w:hanging="297"/>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lang w:val="en-US"/>
        </w:rPr>
        <w:t xml:space="preserve">The doctor told Roy he needed to get injections twice a </w:t>
      </w:r>
      <w:r>
        <w:rPr>
          <w:rFonts w:hint="eastAsia" w:asciiTheme="minorEastAsia" w:hAnsiTheme="minorEastAsia" w:eastAsiaTheme="minorEastAsia" w:cstheme="minorEastAsia"/>
          <w:color w:val="231F20"/>
          <w:spacing w:val="-4"/>
          <w:sz w:val="24"/>
          <w:szCs w:val="24"/>
          <w:lang w:val="en-US"/>
        </w:rPr>
        <w:t>day.</w:t>
      </w:r>
    </w:p>
    <w:p>
      <w:pPr>
        <w:pStyle w:val="21"/>
        <w:keepNext w:val="0"/>
        <w:keepLines w:val="0"/>
        <w:pageBreakBefore w:val="0"/>
        <w:widowControl w:val="0"/>
        <w:numPr>
          <w:ilvl w:val="0"/>
          <w:numId w:val="4"/>
        </w:numPr>
        <w:tabs>
          <w:tab w:val="left" w:pos="1126"/>
        </w:tabs>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lang w:val="en-US"/>
        </w:rPr>
        <w:t>Roy thought the doctor would hurt him so he was</w:t>
      </w:r>
      <w:r>
        <w:rPr>
          <w:rFonts w:hint="eastAsia" w:asciiTheme="minorEastAsia" w:hAnsiTheme="minorEastAsia" w:eastAsiaTheme="minorEastAsia" w:cstheme="minorEastAsia"/>
          <w:color w:val="231F20"/>
          <w:spacing w:val="-4"/>
          <w:sz w:val="24"/>
          <w:szCs w:val="24"/>
          <w:lang w:val="en-US"/>
        </w:rPr>
        <w:t xml:space="preserve"> </w:t>
      </w:r>
      <w:r>
        <w:rPr>
          <w:rFonts w:hint="eastAsia" w:asciiTheme="minorEastAsia" w:hAnsiTheme="minorEastAsia" w:eastAsiaTheme="minorEastAsia" w:cstheme="minorEastAsia"/>
          <w:color w:val="231F20"/>
          <w:sz w:val="24"/>
          <w:szCs w:val="24"/>
          <w:lang w:val="en-US"/>
        </w:rPr>
        <w:t>afraid.</w:t>
      </w:r>
    </w:p>
    <w:p>
      <w:pPr>
        <w:pStyle w:val="21"/>
        <w:keepNext w:val="0"/>
        <w:keepLines w:val="0"/>
        <w:pageBreakBefore w:val="0"/>
        <w:widowControl w:val="0"/>
        <w:numPr>
          <w:ilvl w:val="0"/>
          <w:numId w:val="4"/>
        </w:numPr>
        <w:tabs>
          <w:tab w:val="left" w:pos="1126"/>
        </w:tabs>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lang w:val="en-US"/>
        </w:rPr>
        <w:t>His mother promised to take him to the zoo on</w:t>
      </w:r>
      <w:r>
        <w:rPr>
          <w:rFonts w:hint="eastAsia" w:asciiTheme="minorEastAsia" w:hAnsiTheme="minorEastAsia" w:eastAsiaTheme="minorEastAsia" w:cstheme="minorEastAsia"/>
          <w:color w:val="231F20"/>
          <w:spacing w:val="-3"/>
          <w:sz w:val="24"/>
          <w:szCs w:val="24"/>
          <w:lang w:val="en-US"/>
        </w:rPr>
        <w:t xml:space="preserve"> </w:t>
      </w:r>
      <w:r>
        <w:rPr>
          <w:rFonts w:hint="eastAsia" w:asciiTheme="minorEastAsia" w:hAnsiTheme="minorEastAsia" w:eastAsiaTheme="minorEastAsia" w:cstheme="minorEastAsia"/>
          <w:color w:val="231F20"/>
          <w:sz w:val="24"/>
          <w:szCs w:val="24"/>
          <w:lang w:val="en-US"/>
        </w:rPr>
        <w:t>weekdays.</w:t>
      </w:r>
    </w:p>
    <w:p>
      <w:pPr>
        <w:pStyle w:val="21"/>
        <w:keepNext w:val="0"/>
        <w:keepLines w:val="0"/>
        <w:pageBreakBefore w:val="0"/>
        <w:widowControl w:val="0"/>
        <w:numPr>
          <w:ilvl w:val="0"/>
          <w:numId w:val="4"/>
        </w:numPr>
        <w:tabs>
          <w:tab w:val="left" w:pos="1126"/>
        </w:tabs>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pacing w:val="-3"/>
          <w:sz w:val="24"/>
          <w:szCs w:val="24"/>
          <w:lang w:val="en-US"/>
        </w:rPr>
        <w:t xml:space="preserve">Finally, </w:t>
      </w:r>
      <w:r>
        <w:rPr>
          <w:rFonts w:hint="eastAsia" w:asciiTheme="minorEastAsia" w:hAnsiTheme="minorEastAsia" w:eastAsiaTheme="minorEastAsia" w:cstheme="minorEastAsia"/>
          <w:color w:val="231F20"/>
          <w:sz w:val="24"/>
          <w:szCs w:val="24"/>
          <w:lang w:val="en-US"/>
        </w:rPr>
        <w:t>the nurse gave the injection on her left</w:t>
      </w:r>
      <w:r>
        <w:rPr>
          <w:rFonts w:hint="eastAsia" w:asciiTheme="minorEastAsia" w:hAnsiTheme="minorEastAsia" w:eastAsiaTheme="minorEastAsia" w:cstheme="minorEastAsia"/>
          <w:color w:val="231F20"/>
          <w:spacing w:val="3"/>
          <w:sz w:val="24"/>
          <w:szCs w:val="24"/>
          <w:lang w:val="en-US"/>
        </w:rPr>
        <w:t xml:space="preserve"> </w:t>
      </w:r>
      <w:r>
        <w:rPr>
          <w:rFonts w:hint="eastAsia" w:asciiTheme="minorEastAsia" w:hAnsiTheme="minorEastAsia" w:eastAsiaTheme="minorEastAsia" w:cstheme="minorEastAsia"/>
          <w:color w:val="231F20"/>
          <w:sz w:val="24"/>
          <w:szCs w:val="24"/>
          <w:lang w:val="en-US"/>
        </w:rPr>
        <w:t>arm.</w:t>
      </w:r>
    </w:p>
    <w:p>
      <w:pPr>
        <w:pStyle w:val="25"/>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B</w:t>
      </w:r>
    </w:p>
    <w:p>
      <w:pPr>
        <w:pStyle w:val="4"/>
        <w:keepNext w:val="0"/>
        <w:keepLines w:val="0"/>
        <w:pageBreakBefore w:val="0"/>
        <w:widowControl w:val="0"/>
        <w:kinsoku/>
        <w:wordWrap/>
        <w:overflowPunct/>
        <w:topLinePunct w:val="0"/>
        <w:autoSpaceDE/>
        <w:autoSpaceDN/>
        <w:bidi w:val="0"/>
        <w:adjustRightInd/>
        <w:snapToGrid/>
        <w:spacing w:line="312" w:lineRule="auto"/>
        <w:ind w:left="825"/>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阅读下面短文，从题中所给的 A、B、C、D 四个选项中选出最佳选项。</w:t>
      </w:r>
    </w:p>
    <w:p>
      <w:pPr>
        <w:pStyle w:val="25"/>
        <w:keepNext w:val="0"/>
        <w:keepLines w:val="0"/>
        <w:pageBreakBefore w:val="0"/>
        <w:widowControl w:val="0"/>
        <w:kinsoku/>
        <w:wordWrap/>
        <w:overflowPunct/>
        <w:topLinePunct w:val="0"/>
        <w:autoSpaceDE/>
        <w:autoSpaceDN/>
        <w:bidi w:val="0"/>
        <w:adjustRightInd/>
        <w:snapToGrid/>
        <w:spacing w:before="35" w:line="312" w:lineRule="auto"/>
        <w:ind w:left="747" w:right="845"/>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position w:val="1"/>
          <w:sz w:val="24"/>
          <w:szCs w:val="24"/>
        </w:rPr>
        <w:t xml:space="preserve">Clothes Donation( </w:t>
      </w:r>
      <w:r>
        <w:rPr>
          <w:rFonts w:hint="eastAsia" w:asciiTheme="minorEastAsia" w:hAnsiTheme="minorEastAsia" w:eastAsiaTheme="minorEastAsia" w:cstheme="minorEastAsia"/>
          <w:color w:val="231F20"/>
          <w:sz w:val="24"/>
          <w:szCs w:val="24"/>
        </w:rPr>
        <w:t xml:space="preserve">捐赠 </w:t>
      </w:r>
      <w:r>
        <w:rPr>
          <w:rFonts w:hint="eastAsia" w:asciiTheme="minorEastAsia" w:hAnsiTheme="minorEastAsia" w:eastAsiaTheme="minorEastAsia" w:cstheme="minorEastAsia"/>
          <w:color w:val="231F20"/>
          <w:position w:val="1"/>
          <w:sz w:val="24"/>
          <w:szCs w:val="24"/>
        </w:rPr>
        <w:t>) Box</w:t>
      </w:r>
    </w:p>
    <w:p>
      <w:pPr>
        <w:pStyle w:val="4"/>
        <w:keepNext w:val="0"/>
        <w:keepLines w:val="0"/>
        <w:pageBreakBefore w:val="0"/>
        <w:widowControl w:val="0"/>
        <w:kinsoku/>
        <w:wordWrap/>
        <w:overflowPunct/>
        <w:topLinePunct w:val="0"/>
        <w:autoSpaceDE/>
        <w:autoSpaceDN/>
        <w:bidi w:val="0"/>
        <w:adjustRightInd/>
        <w:snapToGrid/>
        <w:spacing w:line="312" w:lineRule="auto"/>
        <w:ind w:left="542" w:right="634" w:firstLine="311"/>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 xml:space="preserve">Have you ever put your old clothes into the donation box in your neighborhood? If not, you can do it right now because the clothes donation is becoming a trend( </w:t>
      </w:r>
      <w:r>
        <w:rPr>
          <w:rFonts w:hint="eastAsia" w:asciiTheme="minorEastAsia" w:hAnsiTheme="minorEastAsia" w:eastAsiaTheme="minorEastAsia" w:cstheme="minorEastAsia"/>
          <w:color w:val="231F20"/>
          <w:sz w:val="24"/>
          <w:szCs w:val="24"/>
        </w:rPr>
        <w:t xml:space="preserve">趋势 </w:t>
      </w:r>
      <w:r>
        <w:rPr>
          <w:rFonts w:hint="eastAsia" w:asciiTheme="minorEastAsia" w:hAnsiTheme="minorEastAsia" w:eastAsiaTheme="minorEastAsia" w:cstheme="minorEastAsia"/>
          <w:color w:val="231F20"/>
          <w:sz w:val="24"/>
          <w:szCs w:val="24"/>
        </w:rPr>
        <w:t>) in Urumqi.</w:t>
      </w:r>
    </w:p>
    <w:p>
      <w:pPr>
        <w:pStyle w:val="4"/>
        <w:keepNext w:val="0"/>
        <w:keepLines w:val="0"/>
        <w:pageBreakBefore w:val="0"/>
        <w:widowControl w:val="0"/>
        <w:kinsoku/>
        <w:wordWrap/>
        <w:overflowPunct/>
        <w:topLinePunct w:val="0"/>
        <w:autoSpaceDE/>
        <w:autoSpaceDN/>
        <w:bidi w:val="0"/>
        <w:adjustRightInd/>
        <w:snapToGrid/>
        <w:spacing w:line="312" w:lineRule="auto"/>
        <w:ind w:left="854"/>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lang w:val="en-US"/>
        </w:rPr>
        <w:t>“From time to time, my mother clears out the clothes which I no longer wear. You know, we</w:t>
      </w:r>
    </w:p>
    <w:p>
      <w:pPr>
        <w:pStyle w:val="4"/>
        <w:keepNext w:val="0"/>
        <w:keepLines w:val="0"/>
        <w:pageBreakBefore w:val="0"/>
        <w:widowControl w:val="0"/>
        <w:kinsoku/>
        <w:wordWrap/>
        <w:overflowPunct/>
        <w:topLinePunct w:val="0"/>
        <w:autoSpaceDE/>
        <w:autoSpaceDN/>
        <w:bidi w:val="0"/>
        <w:adjustRightInd/>
        <w:snapToGrid/>
        <w:spacing w:line="312" w:lineRule="auto"/>
        <w:ind w:left="542"/>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lang w:val="en-US"/>
        </w:rPr>
        <w:t>teenagers are growing fast. I think it’s a good way to help others. ” Lin Tao, a junior student says.</w:t>
      </w:r>
    </w:p>
    <w:p>
      <w:pPr>
        <w:pStyle w:val="4"/>
        <w:keepNext w:val="0"/>
        <w:keepLines w:val="0"/>
        <w:pageBreakBefore w:val="0"/>
        <w:widowControl w:val="0"/>
        <w:kinsoku/>
        <w:wordWrap/>
        <w:overflowPunct/>
        <w:topLinePunct w:val="0"/>
        <w:autoSpaceDE/>
        <w:autoSpaceDN/>
        <w:bidi w:val="0"/>
        <w:adjustRightInd/>
        <w:snapToGrid/>
        <w:spacing w:before="6" w:line="312" w:lineRule="auto"/>
        <w:ind w:left="542" w:right="641" w:firstLine="311"/>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lang w:val="en-US"/>
        </w:rPr>
        <w:t>“I often pick out some of my clothes which are out of style after going shopping. Then I’ll put them into the donation box. ” Miss Li, a pretty young lady</w:t>
      </w:r>
      <w:r>
        <w:rPr>
          <w:rFonts w:hint="eastAsia" w:asciiTheme="minorEastAsia" w:hAnsiTheme="minorEastAsia" w:eastAsiaTheme="minorEastAsia" w:cstheme="minorEastAsia"/>
          <w:color w:val="231F20"/>
          <w:spacing w:val="-3"/>
          <w:sz w:val="24"/>
          <w:szCs w:val="24"/>
          <w:lang w:val="en-US"/>
        </w:rPr>
        <w:t xml:space="preserve"> </w:t>
      </w:r>
      <w:r>
        <w:rPr>
          <w:rFonts w:hint="eastAsia" w:asciiTheme="minorEastAsia" w:hAnsiTheme="minorEastAsia" w:eastAsiaTheme="minorEastAsia" w:cstheme="minorEastAsia"/>
          <w:color w:val="231F20"/>
          <w:sz w:val="24"/>
          <w:szCs w:val="24"/>
          <w:lang w:val="en-US"/>
        </w:rPr>
        <w:t>says.</w:t>
      </w:r>
    </w:p>
    <w:p>
      <w:pPr>
        <w:pStyle w:val="4"/>
        <w:keepNext w:val="0"/>
        <w:keepLines w:val="0"/>
        <w:pageBreakBefore w:val="0"/>
        <w:widowControl w:val="0"/>
        <w:kinsoku/>
        <w:wordWrap/>
        <w:overflowPunct/>
        <w:topLinePunct w:val="0"/>
        <w:autoSpaceDE/>
        <w:autoSpaceDN/>
        <w:bidi w:val="0"/>
        <w:adjustRightInd/>
        <w:snapToGrid/>
        <w:spacing w:before="2" w:line="312" w:lineRule="auto"/>
        <w:ind w:left="542" w:right="637" w:firstLine="311"/>
        <w:jc w:val="both"/>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lang w:val="en-US"/>
        </w:rPr>
        <w:t xml:space="preserve">“That seems like a good idea. Some clothes in the box are quite </w:t>
      </w:r>
      <w:r>
        <w:rPr>
          <w:rFonts w:hint="eastAsia" w:asciiTheme="minorEastAsia" w:hAnsiTheme="minorEastAsia" w:eastAsiaTheme="minorEastAsia" w:cstheme="minorEastAsia"/>
          <w:color w:val="231F20"/>
          <w:spacing w:val="-4"/>
          <w:sz w:val="24"/>
          <w:szCs w:val="24"/>
          <w:lang w:val="en-US"/>
        </w:rPr>
        <w:t xml:space="preserve">new. </w:t>
      </w:r>
      <w:r>
        <w:rPr>
          <w:rFonts w:hint="eastAsia" w:asciiTheme="minorEastAsia" w:hAnsiTheme="minorEastAsia" w:eastAsiaTheme="minorEastAsia" w:cstheme="minorEastAsia"/>
          <w:sz w:val="24"/>
          <w:szCs w:val="24"/>
          <w:lang w:val="en-US"/>
        </w:rPr>
        <w:t xml:space="preserve">People can either wear them or use </w:t>
      </w:r>
      <w:r>
        <w:rPr>
          <w:rFonts w:hint="eastAsia" w:asciiTheme="minorEastAsia" w:hAnsiTheme="minorEastAsia" w:eastAsiaTheme="minorEastAsia" w:cstheme="minorEastAsia"/>
          <w:b/>
          <w:color w:val="231F20"/>
          <w:sz w:val="24"/>
          <w:szCs w:val="24"/>
          <w:u w:val="single" w:color="231F20"/>
          <w:lang w:val="en-US"/>
        </w:rPr>
        <w:t>them</w:t>
      </w:r>
      <w:r>
        <w:rPr>
          <w:rFonts w:hint="eastAsia" w:asciiTheme="minorEastAsia" w:hAnsiTheme="minorEastAsia" w:eastAsiaTheme="minorEastAsia" w:cstheme="minorEastAsia"/>
          <w:b/>
          <w:color w:val="231F20"/>
          <w:sz w:val="24"/>
          <w:szCs w:val="24"/>
          <w:lang w:val="en-US"/>
        </w:rPr>
        <w:t xml:space="preserve"> </w:t>
      </w:r>
      <w:r>
        <w:rPr>
          <w:rFonts w:hint="eastAsia" w:asciiTheme="minorEastAsia" w:hAnsiTheme="minorEastAsia" w:eastAsiaTheme="minorEastAsia" w:cstheme="minorEastAsia"/>
          <w:sz w:val="24"/>
          <w:szCs w:val="24"/>
          <w:lang w:val="en-US"/>
        </w:rPr>
        <w:t xml:space="preserve">to make things such as handbags and pencil cases.” Mrs. </w:t>
      </w:r>
      <w:r>
        <w:rPr>
          <w:rFonts w:hint="eastAsia" w:asciiTheme="minorEastAsia" w:hAnsiTheme="minorEastAsia" w:eastAsiaTheme="minorEastAsia" w:cstheme="minorEastAsia"/>
          <w:color w:val="231F20"/>
          <w:sz w:val="24"/>
          <w:szCs w:val="24"/>
          <w:lang w:val="en-US"/>
        </w:rPr>
        <w:t>Wang, an old woman says, “Sometimes I also look through the box for some nice</w:t>
      </w:r>
      <w:r>
        <w:rPr>
          <w:rFonts w:hint="eastAsia" w:asciiTheme="minorEastAsia" w:hAnsiTheme="minorEastAsia" w:eastAsiaTheme="minorEastAsia" w:cstheme="minorEastAsia"/>
          <w:color w:val="231F20"/>
          <w:spacing w:val="-2"/>
          <w:sz w:val="24"/>
          <w:szCs w:val="24"/>
          <w:lang w:val="en-US"/>
        </w:rPr>
        <w:t xml:space="preserve"> </w:t>
      </w:r>
      <w:r>
        <w:rPr>
          <w:rFonts w:hint="eastAsia" w:asciiTheme="minorEastAsia" w:hAnsiTheme="minorEastAsia" w:eastAsiaTheme="minorEastAsia" w:cstheme="minorEastAsia"/>
          <w:color w:val="231F20"/>
          <w:sz w:val="24"/>
          <w:szCs w:val="24"/>
          <w:lang w:val="en-US"/>
        </w:rPr>
        <w:t>clothes.”</w:t>
      </w:r>
    </w:p>
    <w:p>
      <w:pPr>
        <w:pStyle w:val="4"/>
        <w:keepNext w:val="0"/>
        <w:keepLines w:val="0"/>
        <w:pageBreakBefore w:val="0"/>
        <w:widowControl w:val="0"/>
        <w:kinsoku/>
        <w:wordWrap/>
        <w:overflowPunct/>
        <w:topLinePunct w:val="0"/>
        <w:autoSpaceDE/>
        <w:autoSpaceDN/>
        <w:bidi w:val="0"/>
        <w:adjustRightInd/>
        <w:snapToGrid/>
        <w:spacing w:before="4" w:line="312" w:lineRule="auto"/>
        <w:ind w:left="542" w:right="634" w:firstLine="311"/>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lang w:val="en-US"/>
        </w:rPr>
        <w:t xml:space="preserve">However, there are some problems along with the popularity of clothes donation. Recently, a UTV reporter from </w:t>
      </w:r>
      <w:r>
        <w:rPr>
          <w:rFonts w:hint="eastAsia" w:asciiTheme="minorEastAsia" w:hAnsiTheme="minorEastAsia" w:eastAsiaTheme="minorEastAsia" w:cstheme="minorEastAsia"/>
          <w:i/>
          <w:color w:val="231F20"/>
          <w:sz w:val="24"/>
          <w:szCs w:val="24"/>
          <w:lang w:val="en-US"/>
        </w:rPr>
        <w:t xml:space="preserve">Focus on the City </w:t>
      </w:r>
      <w:r>
        <w:rPr>
          <w:rFonts w:hint="eastAsia" w:asciiTheme="minorEastAsia" w:hAnsiTheme="minorEastAsia" w:eastAsiaTheme="minorEastAsia" w:cstheme="minorEastAsia"/>
          <w:color w:val="231F20"/>
          <w:sz w:val="24"/>
          <w:szCs w:val="24"/>
          <w:lang w:val="en-US"/>
        </w:rPr>
        <w:t xml:space="preserve">has made a survey. </w:t>
      </w:r>
      <w:r>
        <w:rPr>
          <w:rFonts w:hint="eastAsia" w:asciiTheme="minorEastAsia" w:hAnsiTheme="minorEastAsia" w:eastAsiaTheme="minorEastAsia" w:cstheme="minorEastAsia"/>
          <w:color w:val="231F20"/>
          <w:sz w:val="24"/>
          <w:szCs w:val="24"/>
        </w:rPr>
        <w:t>Here are the results:</w:t>
      </w:r>
    </w:p>
    <w:p>
      <w:pPr>
        <w:pStyle w:val="21"/>
        <w:keepNext w:val="0"/>
        <w:keepLines w:val="0"/>
        <w:pageBreakBefore w:val="0"/>
        <w:widowControl w:val="0"/>
        <w:numPr>
          <w:ilvl w:val="1"/>
          <w:numId w:val="1"/>
        </w:numPr>
        <w:tabs>
          <w:tab w:val="left" w:pos="1105"/>
        </w:tabs>
        <w:kinsoku/>
        <w:wordWrap/>
        <w:overflowPunct/>
        <w:topLinePunct w:val="0"/>
        <w:autoSpaceDE/>
        <w:autoSpaceDN/>
        <w:bidi w:val="0"/>
        <w:adjustRightInd/>
        <w:snapToGrid/>
        <w:spacing w:before="0" w:line="312" w:lineRule="auto"/>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lang w:val="en-US"/>
        </w:rPr>
        <w:t>The</w:t>
      </w:r>
      <w:r>
        <w:rPr>
          <w:rFonts w:hint="eastAsia" w:asciiTheme="minorEastAsia" w:hAnsiTheme="minorEastAsia" w:eastAsiaTheme="minorEastAsia" w:cstheme="minorEastAsia"/>
          <w:color w:val="231F20"/>
          <w:spacing w:val="-5"/>
          <w:sz w:val="24"/>
          <w:szCs w:val="24"/>
          <w:lang w:val="en-US"/>
        </w:rPr>
        <w:t xml:space="preserve"> </w:t>
      </w:r>
      <w:r>
        <w:rPr>
          <w:rFonts w:hint="eastAsia" w:asciiTheme="minorEastAsia" w:hAnsiTheme="minorEastAsia" w:eastAsiaTheme="minorEastAsia" w:cstheme="minorEastAsia"/>
          <w:color w:val="231F20"/>
          <w:sz w:val="24"/>
          <w:szCs w:val="24"/>
          <w:lang w:val="en-US"/>
        </w:rPr>
        <w:t>box</w:t>
      </w:r>
      <w:r>
        <w:rPr>
          <w:rFonts w:hint="eastAsia" w:asciiTheme="minorEastAsia" w:hAnsiTheme="minorEastAsia" w:eastAsiaTheme="minorEastAsia" w:cstheme="minorEastAsia"/>
          <w:color w:val="231F20"/>
          <w:spacing w:val="-5"/>
          <w:sz w:val="24"/>
          <w:szCs w:val="24"/>
          <w:lang w:val="en-US"/>
        </w:rPr>
        <w:t xml:space="preserve"> </w:t>
      </w:r>
      <w:r>
        <w:rPr>
          <w:rFonts w:hint="eastAsia" w:asciiTheme="minorEastAsia" w:hAnsiTheme="minorEastAsia" w:eastAsiaTheme="minorEastAsia" w:cstheme="minorEastAsia"/>
          <w:color w:val="231F20"/>
          <w:sz w:val="24"/>
          <w:szCs w:val="24"/>
          <w:lang w:val="en-US"/>
        </w:rPr>
        <w:t>is</w:t>
      </w:r>
      <w:r>
        <w:rPr>
          <w:rFonts w:hint="eastAsia" w:asciiTheme="minorEastAsia" w:hAnsiTheme="minorEastAsia" w:eastAsiaTheme="minorEastAsia" w:cstheme="minorEastAsia"/>
          <w:color w:val="231F20"/>
          <w:spacing w:val="-5"/>
          <w:sz w:val="24"/>
          <w:szCs w:val="24"/>
          <w:lang w:val="en-US"/>
        </w:rPr>
        <w:t xml:space="preserve"> </w:t>
      </w:r>
      <w:r>
        <w:rPr>
          <w:rFonts w:hint="eastAsia" w:asciiTheme="minorEastAsia" w:hAnsiTheme="minorEastAsia" w:eastAsiaTheme="minorEastAsia" w:cstheme="minorEastAsia"/>
          <w:color w:val="231F20"/>
          <w:sz w:val="24"/>
          <w:szCs w:val="24"/>
          <w:lang w:val="en-US"/>
        </w:rPr>
        <w:t>full</w:t>
      </w:r>
      <w:r>
        <w:rPr>
          <w:rFonts w:hint="eastAsia" w:asciiTheme="minorEastAsia" w:hAnsiTheme="minorEastAsia" w:eastAsiaTheme="minorEastAsia" w:cstheme="minorEastAsia"/>
          <w:color w:val="231F20"/>
          <w:spacing w:val="-5"/>
          <w:sz w:val="24"/>
          <w:szCs w:val="24"/>
          <w:lang w:val="en-US"/>
        </w:rPr>
        <w:t xml:space="preserve"> </w:t>
      </w:r>
      <w:r>
        <w:rPr>
          <w:rFonts w:hint="eastAsia" w:asciiTheme="minorEastAsia" w:hAnsiTheme="minorEastAsia" w:eastAsiaTheme="minorEastAsia" w:cstheme="minorEastAsia"/>
          <w:color w:val="231F20"/>
          <w:sz w:val="24"/>
          <w:szCs w:val="24"/>
          <w:lang w:val="en-US"/>
        </w:rPr>
        <w:t>of</w:t>
      </w:r>
      <w:r>
        <w:rPr>
          <w:rFonts w:hint="eastAsia" w:asciiTheme="minorEastAsia" w:hAnsiTheme="minorEastAsia" w:eastAsiaTheme="minorEastAsia" w:cstheme="minorEastAsia"/>
          <w:color w:val="231F20"/>
          <w:spacing w:val="-5"/>
          <w:sz w:val="24"/>
          <w:szCs w:val="24"/>
          <w:lang w:val="en-US"/>
        </w:rPr>
        <w:t xml:space="preserve"> </w:t>
      </w:r>
      <w:r>
        <w:rPr>
          <w:rFonts w:hint="eastAsia" w:asciiTheme="minorEastAsia" w:hAnsiTheme="minorEastAsia" w:eastAsiaTheme="minorEastAsia" w:cstheme="minorEastAsia"/>
          <w:color w:val="231F20"/>
          <w:sz w:val="24"/>
          <w:szCs w:val="24"/>
          <w:lang w:val="en-US"/>
        </w:rPr>
        <w:t>clothes</w:t>
      </w:r>
      <w:r>
        <w:rPr>
          <w:rFonts w:hint="eastAsia" w:asciiTheme="minorEastAsia" w:hAnsiTheme="minorEastAsia" w:eastAsiaTheme="minorEastAsia" w:cstheme="minorEastAsia"/>
          <w:color w:val="231F20"/>
          <w:spacing w:val="-5"/>
          <w:sz w:val="24"/>
          <w:szCs w:val="24"/>
          <w:lang w:val="en-US"/>
        </w:rPr>
        <w:t xml:space="preserve"> </w:t>
      </w:r>
      <w:r>
        <w:rPr>
          <w:rFonts w:hint="eastAsia" w:asciiTheme="minorEastAsia" w:hAnsiTheme="minorEastAsia" w:eastAsiaTheme="minorEastAsia" w:cstheme="minorEastAsia"/>
          <w:color w:val="231F20"/>
          <w:sz w:val="24"/>
          <w:szCs w:val="24"/>
          <w:lang w:val="en-US"/>
        </w:rPr>
        <w:t>in</w:t>
      </w:r>
      <w:r>
        <w:rPr>
          <w:rFonts w:hint="eastAsia" w:asciiTheme="minorEastAsia" w:hAnsiTheme="minorEastAsia" w:eastAsiaTheme="minorEastAsia" w:cstheme="minorEastAsia"/>
          <w:color w:val="231F20"/>
          <w:spacing w:val="-5"/>
          <w:sz w:val="24"/>
          <w:szCs w:val="24"/>
          <w:lang w:val="en-US"/>
        </w:rPr>
        <w:t xml:space="preserve"> </w:t>
      </w:r>
      <w:r>
        <w:rPr>
          <w:rFonts w:hint="eastAsia" w:asciiTheme="minorEastAsia" w:hAnsiTheme="minorEastAsia" w:eastAsiaTheme="minorEastAsia" w:cstheme="minorEastAsia"/>
          <w:color w:val="231F20"/>
          <w:sz w:val="24"/>
          <w:szCs w:val="24"/>
          <w:lang w:val="en-US"/>
        </w:rPr>
        <w:t>a</w:t>
      </w:r>
      <w:r>
        <w:rPr>
          <w:rFonts w:hint="eastAsia" w:asciiTheme="minorEastAsia" w:hAnsiTheme="minorEastAsia" w:eastAsiaTheme="minorEastAsia" w:cstheme="minorEastAsia"/>
          <w:color w:val="231F20"/>
          <w:spacing w:val="-5"/>
          <w:sz w:val="24"/>
          <w:szCs w:val="24"/>
          <w:lang w:val="en-US"/>
        </w:rPr>
        <w:t xml:space="preserve"> </w:t>
      </w:r>
      <w:r>
        <w:rPr>
          <w:rFonts w:hint="eastAsia" w:asciiTheme="minorEastAsia" w:hAnsiTheme="minorEastAsia" w:eastAsiaTheme="minorEastAsia" w:cstheme="minorEastAsia"/>
          <w:color w:val="231F20"/>
          <w:sz w:val="24"/>
          <w:szCs w:val="24"/>
          <w:lang w:val="en-US"/>
        </w:rPr>
        <w:t>short</w:t>
      </w:r>
      <w:r>
        <w:rPr>
          <w:rFonts w:hint="eastAsia" w:asciiTheme="minorEastAsia" w:hAnsiTheme="minorEastAsia" w:eastAsiaTheme="minorEastAsia" w:cstheme="minorEastAsia"/>
          <w:color w:val="231F20"/>
          <w:spacing w:val="-6"/>
          <w:sz w:val="24"/>
          <w:szCs w:val="24"/>
          <w:lang w:val="en-US"/>
        </w:rPr>
        <w:t xml:space="preserve"> </w:t>
      </w:r>
      <w:r>
        <w:rPr>
          <w:rFonts w:hint="eastAsia" w:asciiTheme="minorEastAsia" w:hAnsiTheme="minorEastAsia" w:eastAsiaTheme="minorEastAsia" w:cstheme="minorEastAsia"/>
          <w:color w:val="231F20"/>
          <w:sz w:val="24"/>
          <w:szCs w:val="24"/>
          <w:lang w:val="en-US"/>
        </w:rPr>
        <w:t>time.</w:t>
      </w:r>
      <w:r>
        <w:rPr>
          <w:rFonts w:hint="eastAsia" w:asciiTheme="minorEastAsia" w:hAnsiTheme="minorEastAsia" w:eastAsiaTheme="minorEastAsia" w:cstheme="minorEastAsia"/>
          <w:color w:val="231F20"/>
          <w:spacing w:val="-9"/>
          <w:sz w:val="24"/>
          <w:szCs w:val="24"/>
          <w:lang w:val="en-US"/>
        </w:rPr>
        <w:t xml:space="preserve"> </w:t>
      </w:r>
      <w:r>
        <w:rPr>
          <w:rFonts w:hint="eastAsia" w:asciiTheme="minorEastAsia" w:hAnsiTheme="minorEastAsia" w:eastAsiaTheme="minorEastAsia" w:cstheme="minorEastAsia"/>
          <w:color w:val="231F20"/>
          <w:sz w:val="24"/>
          <w:szCs w:val="24"/>
          <w:lang w:val="en-US"/>
        </w:rPr>
        <w:t>There</w:t>
      </w:r>
      <w:r>
        <w:rPr>
          <w:rFonts w:hint="eastAsia" w:asciiTheme="minorEastAsia" w:hAnsiTheme="minorEastAsia" w:eastAsiaTheme="minorEastAsia" w:cstheme="minorEastAsia"/>
          <w:color w:val="231F20"/>
          <w:spacing w:val="-5"/>
          <w:sz w:val="24"/>
          <w:szCs w:val="24"/>
          <w:lang w:val="en-US"/>
        </w:rPr>
        <w:t xml:space="preserve"> </w:t>
      </w:r>
      <w:r>
        <w:rPr>
          <w:rFonts w:hint="eastAsia" w:asciiTheme="minorEastAsia" w:hAnsiTheme="minorEastAsia" w:eastAsiaTheme="minorEastAsia" w:cstheme="minorEastAsia"/>
          <w:color w:val="231F20"/>
          <w:sz w:val="24"/>
          <w:szCs w:val="24"/>
          <w:lang w:val="en-US"/>
        </w:rPr>
        <w:t>is</w:t>
      </w:r>
      <w:r>
        <w:rPr>
          <w:rFonts w:hint="eastAsia" w:asciiTheme="minorEastAsia" w:hAnsiTheme="minorEastAsia" w:eastAsiaTheme="minorEastAsia" w:cstheme="minorEastAsia"/>
          <w:color w:val="231F20"/>
          <w:spacing w:val="-5"/>
          <w:sz w:val="24"/>
          <w:szCs w:val="24"/>
          <w:lang w:val="en-US"/>
        </w:rPr>
        <w:t xml:space="preserve"> </w:t>
      </w:r>
      <w:r>
        <w:rPr>
          <w:rFonts w:hint="eastAsia" w:asciiTheme="minorEastAsia" w:hAnsiTheme="minorEastAsia" w:eastAsiaTheme="minorEastAsia" w:cstheme="minorEastAsia"/>
          <w:color w:val="231F20"/>
          <w:sz w:val="24"/>
          <w:szCs w:val="24"/>
          <w:lang w:val="en-US"/>
        </w:rPr>
        <w:t>no</w:t>
      </w:r>
      <w:r>
        <w:rPr>
          <w:rFonts w:hint="eastAsia" w:asciiTheme="minorEastAsia" w:hAnsiTheme="minorEastAsia" w:eastAsiaTheme="minorEastAsia" w:cstheme="minorEastAsia"/>
          <w:color w:val="231F20"/>
          <w:spacing w:val="-5"/>
          <w:sz w:val="24"/>
          <w:szCs w:val="24"/>
          <w:lang w:val="en-US"/>
        </w:rPr>
        <w:t xml:space="preserve"> </w:t>
      </w:r>
      <w:r>
        <w:rPr>
          <w:rFonts w:hint="eastAsia" w:asciiTheme="minorEastAsia" w:hAnsiTheme="minorEastAsia" w:eastAsiaTheme="minorEastAsia" w:cstheme="minorEastAsia"/>
          <w:color w:val="231F20"/>
          <w:sz w:val="24"/>
          <w:szCs w:val="24"/>
          <w:lang w:val="en-US"/>
        </w:rPr>
        <w:t>more</w:t>
      </w:r>
      <w:r>
        <w:rPr>
          <w:rFonts w:hint="eastAsia" w:asciiTheme="minorEastAsia" w:hAnsiTheme="minorEastAsia" w:eastAsiaTheme="minorEastAsia" w:cstheme="minorEastAsia"/>
          <w:color w:val="231F20"/>
          <w:spacing w:val="-5"/>
          <w:sz w:val="24"/>
          <w:szCs w:val="24"/>
          <w:lang w:val="en-US"/>
        </w:rPr>
        <w:t xml:space="preserve"> </w:t>
      </w:r>
      <w:r>
        <w:rPr>
          <w:rFonts w:hint="eastAsia" w:asciiTheme="minorEastAsia" w:hAnsiTheme="minorEastAsia" w:eastAsiaTheme="minorEastAsia" w:cstheme="minorEastAsia"/>
          <w:color w:val="231F20"/>
          <w:sz w:val="24"/>
          <w:szCs w:val="24"/>
          <w:lang w:val="en-US"/>
        </w:rPr>
        <w:t>room</w:t>
      </w:r>
      <w:r>
        <w:rPr>
          <w:rFonts w:hint="eastAsia" w:asciiTheme="minorEastAsia" w:hAnsiTheme="minorEastAsia" w:eastAsiaTheme="minorEastAsia" w:cstheme="minorEastAsia"/>
          <w:color w:val="231F20"/>
          <w:spacing w:val="-5"/>
          <w:sz w:val="24"/>
          <w:szCs w:val="24"/>
          <w:lang w:val="en-US"/>
        </w:rPr>
        <w:t xml:space="preserve"> </w:t>
      </w:r>
      <w:r>
        <w:rPr>
          <w:rFonts w:hint="eastAsia" w:asciiTheme="minorEastAsia" w:hAnsiTheme="minorEastAsia" w:eastAsiaTheme="minorEastAsia" w:cstheme="minorEastAsia"/>
          <w:color w:val="231F20"/>
          <w:sz w:val="24"/>
          <w:szCs w:val="24"/>
          <w:lang w:val="en-US"/>
        </w:rPr>
        <w:t>for</w:t>
      </w:r>
      <w:r>
        <w:rPr>
          <w:rFonts w:hint="eastAsia" w:asciiTheme="minorEastAsia" w:hAnsiTheme="minorEastAsia" w:eastAsiaTheme="minorEastAsia" w:cstheme="minorEastAsia"/>
          <w:color w:val="231F20"/>
          <w:spacing w:val="-5"/>
          <w:sz w:val="24"/>
          <w:szCs w:val="24"/>
          <w:lang w:val="en-US"/>
        </w:rPr>
        <w:t xml:space="preserve"> </w:t>
      </w:r>
      <w:r>
        <w:rPr>
          <w:rFonts w:hint="eastAsia" w:asciiTheme="minorEastAsia" w:hAnsiTheme="minorEastAsia" w:eastAsiaTheme="minorEastAsia" w:cstheme="minorEastAsia"/>
          <w:color w:val="231F20"/>
          <w:sz w:val="24"/>
          <w:szCs w:val="24"/>
          <w:lang w:val="en-US"/>
        </w:rPr>
        <w:t>people</w:t>
      </w:r>
      <w:r>
        <w:rPr>
          <w:rFonts w:hint="eastAsia" w:asciiTheme="minorEastAsia" w:hAnsiTheme="minorEastAsia" w:eastAsiaTheme="minorEastAsia" w:cstheme="minorEastAsia"/>
          <w:color w:val="231F20"/>
          <w:spacing w:val="-5"/>
          <w:sz w:val="24"/>
          <w:szCs w:val="24"/>
          <w:lang w:val="en-US"/>
        </w:rPr>
        <w:t xml:space="preserve"> </w:t>
      </w:r>
      <w:r>
        <w:rPr>
          <w:rFonts w:hint="eastAsia" w:asciiTheme="minorEastAsia" w:hAnsiTheme="minorEastAsia" w:eastAsiaTheme="minorEastAsia" w:cstheme="minorEastAsia"/>
          <w:color w:val="231F20"/>
          <w:sz w:val="24"/>
          <w:szCs w:val="24"/>
          <w:lang w:val="en-US"/>
        </w:rPr>
        <w:t>to</w:t>
      </w:r>
      <w:r>
        <w:rPr>
          <w:rFonts w:hint="eastAsia" w:asciiTheme="minorEastAsia" w:hAnsiTheme="minorEastAsia" w:eastAsiaTheme="minorEastAsia" w:cstheme="minorEastAsia"/>
          <w:color w:val="231F20"/>
          <w:spacing w:val="-5"/>
          <w:sz w:val="24"/>
          <w:szCs w:val="24"/>
          <w:lang w:val="en-US"/>
        </w:rPr>
        <w:t xml:space="preserve"> </w:t>
      </w:r>
      <w:r>
        <w:rPr>
          <w:rFonts w:hint="eastAsia" w:asciiTheme="minorEastAsia" w:hAnsiTheme="minorEastAsia" w:eastAsiaTheme="minorEastAsia" w:cstheme="minorEastAsia"/>
          <w:color w:val="231F20"/>
          <w:sz w:val="24"/>
          <w:szCs w:val="24"/>
          <w:lang w:val="en-US"/>
        </w:rPr>
        <w:t>give</w:t>
      </w:r>
      <w:r>
        <w:rPr>
          <w:rFonts w:hint="eastAsia" w:asciiTheme="minorEastAsia" w:hAnsiTheme="minorEastAsia" w:eastAsiaTheme="minorEastAsia" w:cstheme="minorEastAsia"/>
          <w:color w:val="231F20"/>
          <w:spacing w:val="-5"/>
          <w:sz w:val="24"/>
          <w:szCs w:val="24"/>
          <w:lang w:val="en-US"/>
        </w:rPr>
        <w:t xml:space="preserve"> </w:t>
      </w:r>
      <w:r>
        <w:rPr>
          <w:rFonts w:hint="eastAsia" w:asciiTheme="minorEastAsia" w:hAnsiTheme="minorEastAsia" w:eastAsiaTheme="minorEastAsia" w:cstheme="minorEastAsia"/>
          <w:color w:val="231F20"/>
          <w:sz w:val="24"/>
          <w:szCs w:val="24"/>
          <w:lang w:val="en-US"/>
        </w:rPr>
        <w:t>away</w:t>
      </w:r>
      <w:r>
        <w:rPr>
          <w:rFonts w:hint="eastAsia" w:asciiTheme="minorEastAsia" w:hAnsiTheme="minorEastAsia" w:eastAsiaTheme="minorEastAsia" w:cstheme="minorEastAsia"/>
          <w:color w:val="231F20"/>
          <w:spacing w:val="-5"/>
          <w:sz w:val="24"/>
          <w:szCs w:val="24"/>
          <w:lang w:val="en-US"/>
        </w:rPr>
        <w:t xml:space="preserve"> </w:t>
      </w:r>
      <w:r>
        <w:rPr>
          <w:rFonts w:hint="eastAsia" w:asciiTheme="minorEastAsia" w:hAnsiTheme="minorEastAsia" w:eastAsiaTheme="minorEastAsia" w:cstheme="minorEastAsia"/>
          <w:color w:val="231F20"/>
          <w:sz w:val="24"/>
          <w:szCs w:val="24"/>
          <w:lang w:val="en-US"/>
        </w:rPr>
        <w:t>clothes.</w:t>
      </w:r>
    </w:p>
    <w:p>
      <w:pPr>
        <w:pStyle w:val="21"/>
        <w:keepNext w:val="0"/>
        <w:keepLines w:val="0"/>
        <w:pageBreakBefore w:val="0"/>
        <w:widowControl w:val="0"/>
        <w:numPr>
          <w:ilvl w:val="1"/>
          <w:numId w:val="1"/>
        </w:numPr>
        <w:tabs>
          <w:tab w:val="left" w:pos="1105"/>
        </w:tabs>
        <w:kinsoku/>
        <w:wordWrap/>
        <w:overflowPunct/>
        <w:topLinePunct w:val="0"/>
        <w:autoSpaceDE/>
        <w:autoSpaceDN/>
        <w:bidi w:val="0"/>
        <w:adjustRightInd/>
        <w:snapToGrid/>
        <w:spacing w:before="0" w:line="312" w:lineRule="auto"/>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lang w:val="en-US"/>
        </w:rPr>
        <w:t>Some</w:t>
      </w:r>
      <w:r>
        <w:rPr>
          <w:rFonts w:hint="eastAsia" w:asciiTheme="minorEastAsia" w:hAnsiTheme="minorEastAsia" w:eastAsiaTheme="minorEastAsia" w:cstheme="minorEastAsia"/>
          <w:color w:val="231F20"/>
          <w:spacing w:val="14"/>
          <w:sz w:val="24"/>
          <w:szCs w:val="24"/>
          <w:lang w:val="en-US"/>
        </w:rPr>
        <w:t xml:space="preserve"> </w:t>
      </w:r>
      <w:r>
        <w:rPr>
          <w:rFonts w:hint="eastAsia" w:asciiTheme="minorEastAsia" w:hAnsiTheme="minorEastAsia" w:eastAsiaTheme="minorEastAsia" w:cstheme="minorEastAsia"/>
          <w:color w:val="231F20"/>
          <w:sz w:val="24"/>
          <w:szCs w:val="24"/>
          <w:lang w:val="en-US"/>
        </w:rPr>
        <w:t>people</w:t>
      </w:r>
      <w:r>
        <w:rPr>
          <w:rFonts w:hint="eastAsia" w:asciiTheme="minorEastAsia" w:hAnsiTheme="minorEastAsia" w:eastAsiaTheme="minorEastAsia" w:cstheme="minorEastAsia"/>
          <w:color w:val="231F20"/>
          <w:spacing w:val="15"/>
          <w:sz w:val="24"/>
          <w:szCs w:val="24"/>
          <w:lang w:val="en-US"/>
        </w:rPr>
        <w:t xml:space="preserve"> </w:t>
      </w:r>
      <w:r>
        <w:rPr>
          <w:rFonts w:hint="eastAsia" w:asciiTheme="minorEastAsia" w:hAnsiTheme="minorEastAsia" w:eastAsiaTheme="minorEastAsia" w:cstheme="minorEastAsia"/>
          <w:color w:val="231F20"/>
          <w:sz w:val="24"/>
          <w:szCs w:val="24"/>
          <w:lang w:val="en-US"/>
        </w:rPr>
        <w:t>sell</w:t>
      </w:r>
      <w:r>
        <w:rPr>
          <w:rFonts w:hint="eastAsia" w:asciiTheme="minorEastAsia" w:hAnsiTheme="minorEastAsia" w:eastAsiaTheme="minorEastAsia" w:cstheme="minorEastAsia"/>
          <w:color w:val="231F20"/>
          <w:spacing w:val="14"/>
          <w:sz w:val="24"/>
          <w:szCs w:val="24"/>
          <w:lang w:val="en-US"/>
        </w:rPr>
        <w:t xml:space="preserve"> </w:t>
      </w:r>
      <w:r>
        <w:rPr>
          <w:rFonts w:hint="eastAsia" w:asciiTheme="minorEastAsia" w:hAnsiTheme="minorEastAsia" w:eastAsiaTheme="minorEastAsia" w:cstheme="minorEastAsia"/>
          <w:color w:val="231F20"/>
          <w:sz w:val="24"/>
          <w:szCs w:val="24"/>
          <w:lang w:val="en-US"/>
        </w:rPr>
        <w:t>the</w:t>
      </w:r>
      <w:r>
        <w:rPr>
          <w:rFonts w:hint="eastAsia" w:asciiTheme="minorEastAsia" w:hAnsiTheme="minorEastAsia" w:eastAsiaTheme="minorEastAsia" w:cstheme="minorEastAsia"/>
          <w:color w:val="231F20"/>
          <w:spacing w:val="15"/>
          <w:sz w:val="24"/>
          <w:szCs w:val="24"/>
          <w:lang w:val="en-US"/>
        </w:rPr>
        <w:t xml:space="preserve"> </w:t>
      </w:r>
      <w:r>
        <w:rPr>
          <w:rFonts w:hint="eastAsia" w:asciiTheme="minorEastAsia" w:hAnsiTheme="minorEastAsia" w:eastAsiaTheme="minorEastAsia" w:cstheme="minorEastAsia"/>
          <w:color w:val="231F20"/>
          <w:sz w:val="24"/>
          <w:szCs w:val="24"/>
          <w:lang w:val="en-US"/>
        </w:rPr>
        <w:t>clothes</w:t>
      </w:r>
      <w:r>
        <w:rPr>
          <w:rFonts w:hint="eastAsia" w:asciiTheme="minorEastAsia" w:hAnsiTheme="minorEastAsia" w:eastAsiaTheme="minorEastAsia" w:cstheme="minorEastAsia"/>
          <w:color w:val="231F20"/>
          <w:spacing w:val="14"/>
          <w:sz w:val="24"/>
          <w:szCs w:val="24"/>
          <w:lang w:val="en-US"/>
        </w:rPr>
        <w:t xml:space="preserve"> </w:t>
      </w:r>
      <w:r>
        <w:rPr>
          <w:rFonts w:hint="eastAsia" w:asciiTheme="minorEastAsia" w:hAnsiTheme="minorEastAsia" w:eastAsiaTheme="minorEastAsia" w:cstheme="minorEastAsia"/>
          <w:color w:val="231F20"/>
          <w:sz w:val="24"/>
          <w:szCs w:val="24"/>
          <w:lang w:val="en-US"/>
        </w:rPr>
        <w:t>in</w:t>
      </w:r>
      <w:r>
        <w:rPr>
          <w:rFonts w:hint="eastAsia" w:asciiTheme="minorEastAsia" w:hAnsiTheme="minorEastAsia" w:eastAsiaTheme="minorEastAsia" w:cstheme="minorEastAsia"/>
          <w:color w:val="231F20"/>
          <w:spacing w:val="15"/>
          <w:sz w:val="24"/>
          <w:szCs w:val="24"/>
          <w:lang w:val="en-US"/>
        </w:rPr>
        <w:t xml:space="preserve"> </w:t>
      </w:r>
      <w:r>
        <w:rPr>
          <w:rFonts w:hint="eastAsia" w:asciiTheme="minorEastAsia" w:hAnsiTheme="minorEastAsia" w:eastAsiaTheme="minorEastAsia" w:cstheme="minorEastAsia"/>
          <w:color w:val="231F20"/>
          <w:sz w:val="24"/>
          <w:szCs w:val="24"/>
          <w:lang w:val="en-US"/>
        </w:rPr>
        <w:t>the</w:t>
      </w:r>
      <w:r>
        <w:rPr>
          <w:rFonts w:hint="eastAsia" w:asciiTheme="minorEastAsia" w:hAnsiTheme="minorEastAsia" w:eastAsiaTheme="minorEastAsia" w:cstheme="minorEastAsia"/>
          <w:color w:val="231F20"/>
          <w:spacing w:val="14"/>
          <w:sz w:val="24"/>
          <w:szCs w:val="24"/>
          <w:lang w:val="en-US"/>
        </w:rPr>
        <w:t xml:space="preserve"> </w:t>
      </w:r>
      <w:r>
        <w:rPr>
          <w:rFonts w:hint="eastAsia" w:asciiTheme="minorEastAsia" w:hAnsiTheme="minorEastAsia" w:eastAsiaTheme="minorEastAsia" w:cstheme="minorEastAsia"/>
          <w:color w:val="231F20"/>
          <w:sz w:val="24"/>
          <w:szCs w:val="24"/>
          <w:lang w:val="en-US"/>
        </w:rPr>
        <w:t>donation</w:t>
      </w:r>
      <w:r>
        <w:rPr>
          <w:rFonts w:hint="eastAsia" w:asciiTheme="minorEastAsia" w:hAnsiTheme="minorEastAsia" w:eastAsiaTheme="minorEastAsia" w:cstheme="minorEastAsia"/>
          <w:color w:val="231F20"/>
          <w:spacing w:val="15"/>
          <w:sz w:val="24"/>
          <w:szCs w:val="24"/>
          <w:lang w:val="en-US"/>
        </w:rPr>
        <w:t xml:space="preserve"> </w:t>
      </w:r>
      <w:r>
        <w:rPr>
          <w:rFonts w:hint="eastAsia" w:asciiTheme="minorEastAsia" w:hAnsiTheme="minorEastAsia" w:eastAsiaTheme="minorEastAsia" w:cstheme="minorEastAsia"/>
          <w:color w:val="231F20"/>
          <w:sz w:val="24"/>
          <w:szCs w:val="24"/>
          <w:lang w:val="en-US"/>
        </w:rPr>
        <w:t>box</w:t>
      </w:r>
      <w:r>
        <w:rPr>
          <w:rFonts w:hint="eastAsia" w:asciiTheme="minorEastAsia" w:hAnsiTheme="minorEastAsia" w:eastAsiaTheme="minorEastAsia" w:cstheme="minorEastAsia"/>
          <w:color w:val="231F20"/>
          <w:spacing w:val="14"/>
          <w:sz w:val="24"/>
          <w:szCs w:val="24"/>
          <w:lang w:val="en-US"/>
        </w:rPr>
        <w:t xml:space="preserve"> </w:t>
      </w:r>
      <w:r>
        <w:rPr>
          <w:rFonts w:hint="eastAsia" w:asciiTheme="minorEastAsia" w:hAnsiTheme="minorEastAsia" w:eastAsiaTheme="minorEastAsia" w:cstheme="minorEastAsia"/>
          <w:color w:val="231F20"/>
          <w:sz w:val="24"/>
          <w:szCs w:val="24"/>
          <w:lang w:val="en-US"/>
        </w:rPr>
        <w:t>for</w:t>
      </w:r>
      <w:r>
        <w:rPr>
          <w:rFonts w:hint="eastAsia" w:asciiTheme="minorEastAsia" w:hAnsiTheme="minorEastAsia" w:eastAsiaTheme="minorEastAsia" w:cstheme="minorEastAsia"/>
          <w:color w:val="231F20"/>
          <w:spacing w:val="15"/>
          <w:sz w:val="24"/>
          <w:szCs w:val="24"/>
          <w:lang w:val="en-US"/>
        </w:rPr>
        <w:t xml:space="preserve"> </w:t>
      </w:r>
      <w:r>
        <w:rPr>
          <w:rFonts w:hint="eastAsia" w:asciiTheme="minorEastAsia" w:hAnsiTheme="minorEastAsia" w:eastAsiaTheme="minorEastAsia" w:cstheme="minorEastAsia"/>
          <w:color w:val="231F20"/>
          <w:sz w:val="24"/>
          <w:szCs w:val="24"/>
          <w:lang w:val="en-US"/>
        </w:rPr>
        <w:t>making</w:t>
      </w:r>
      <w:r>
        <w:rPr>
          <w:rFonts w:hint="eastAsia" w:asciiTheme="minorEastAsia" w:hAnsiTheme="minorEastAsia" w:eastAsiaTheme="minorEastAsia" w:cstheme="minorEastAsia"/>
          <w:color w:val="231F20"/>
          <w:spacing w:val="14"/>
          <w:sz w:val="24"/>
          <w:szCs w:val="24"/>
          <w:lang w:val="en-US"/>
        </w:rPr>
        <w:t xml:space="preserve"> </w:t>
      </w:r>
      <w:r>
        <w:rPr>
          <w:rFonts w:hint="eastAsia" w:asciiTheme="minorEastAsia" w:hAnsiTheme="minorEastAsia" w:eastAsiaTheme="minorEastAsia" w:cstheme="minorEastAsia"/>
          <w:color w:val="231F20"/>
          <w:sz w:val="24"/>
          <w:szCs w:val="24"/>
          <w:lang w:val="en-US"/>
        </w:rPr>
        <w:t>money</w:t>
      </w:r>
      <w:r>
        <w:rPr>
          <w:rFonts w:hint="eastAsia" w:asciiTheme="minorEastAsia" w:hAnsiTheme="minorEastAsia" w:eastAsiaTheme="minorEastAsia" w:cstheme="minorEastAsia"/>
          <w:color w:val="231F20"/>
          <w:spacing w:val="15"/>
          <w:sz w:val="24"/>
          <w:szCs w:val="24"/>
          <w:lang w:val="en-US"/>
        </w:rPr>
        <w:t xml:space="preserve"> </w:t>
      </w:r>
      <w:r>
        <w:rPr>
          <w:rFonts w:hint="eastAsia" w:asciiTheme="minorEastAsia" w:hAnsiTheme="minorEastAsia" w:eastAsiaTheme="minorEastAsia" w:cstheme="minorEastAsia"/>
          <w:color w:val="231F20"/>
          <w:sz w:val="24"/>
          <w:szCs w:val="24"/>
          <w:lang w:val="en-US"/>
        </w:rPr>
        <w:t>instead</w:t>
      </w:r>
      <w:r>
        <w:rPr>
          <w:rFonts w:hint="eastAsia" w:asciiTheme="minorEastAsia" w:hAnsiTheme="minorEastAsia" w:eastAsiaTheme="minorEastAsia" w:cstheme="minorEastAsia"/>
          <w:color w:val="231F20"/>
          <w:spacing w:val="14"/>
          <w:sz w:val="24"/>
          <w:szCs w:val="24"/>
          <w:lang w:val="en-US"/>
        </w:rPr>
        <w:t xml:space="preserve"> </w:t>
      </w:r>
      <w:r>
        <w:rPr>
          <w:rFonts w:hint="eastAsia" w:asciiTheme="minorEastAsia" w:hAnsiTheme="minorEastAsia" w:eastAsiaTheme="minorEastAsia" w:cstheme="minorEastAsia"/>
          <w:color w:val="231F20"/>
          <w:sz w:val="24"/>
          <w:szCs w:val="24"/>
          <w:lang w:val="en-US"/>
        </w:rPr>
        <w:t>of</w:t>
      </w:r>
      <w:r>
        <w:rPr>
          <w:rFonts w:hint="eastAsia" w:asciiTheme="minorEastAsia" w:hAnsiTheme="minorEastAsia" w:eastAsiaTheme="minorEastAsia" w:cstheme="minorEastAsia"/>
          <w:color w:val="231F20"/>
          <w:spacing w:val="15"/>
          <w:sz w:val="24"/>
          <w:szCs w:val="24"/>
          <w:lang w:val="en-US"/>
        </w:rPr>
        <w:t xml:space="preserve"> </w:t>
      </w:r>
      <w:r>
        <w:rPr>
          <w:rFonts w:hint="eastAsia" w:asciiTheme="minorEastAsia" w:hAnsiTheme="minorEastAsia" w:eastAsiaTheme="minorEastAsia" w:cstheme="minorEastAsia"/>
          <w:color w:val="231F20"/>
          <w:sz w:val="24"/>
          <w:szCs w:val="24"/>
          <w:lang w:val="en-US"/>
        </w:rPr>
        <w:t>wearing</w:t>
      </w:r>
      <w:r>
        <w:rPr>
          <w:rFonts w:hint="eastAsia" w:asciiTheme="minorEastAsia" w:hAnsiTheme="minorEastAsia" w:eastAsiaTheme="minorEastAsia" w:cstheme="minorEastAsia"/>
          <w:color w:val="231F20"/>
          <w:spacing w:val="14"/>
          <w:sz w:val="24"/>
          <w:szCs w:val="24"/>
          <w:lang w:val="en-US"/>
        </w:rPr>
        <w:t xml:space="preserve"> </w:t>
      </w:r>
      <w:r>
        <w:rPr>
          <w:rFonts w:hint="eastAsia" w:asciiTheme="minorEastAsia" w:hAnsiTheme="minorEastAsia" w:eastAsiaTheme="minorEastAsia" w:cstheme="minorEastAsia"/>
          <w:color w:val="231F20"/>
          <w:sz w:val="24"/>
          <w:szCs w:val="24"/>
          <w:lang w:val="en-US"/>
        </w:rPr>
        <w:t>them.</w:t>
      </w:r>
    </w:p>
    <w:p>
      <w:pPr>
        <w:pStyle w:val="21"/>
        <w:keepNext w:val="0"/>
        <w:keepLines w:val="0"/>
        <w:pageBreakBefore w:val="0"/>
        <w:widowControl w:val="0"/>
        <w:numPr>
          <w:ilvl w:val="1"/>
          <w:numId w:val="1"/>
        </w:numPr>
        <w:tabs>
          <w:tab w:val="left" w:pos="1105"/>
        </w:tabs>
        <w:kinsoku/>
        <w:wordWrap/>
        <w:overflowPunct/>
        <w:topLinePunct w:val="0"/>
        <w:autoSpaceDE/>
        <w:autoSpaceDN/>
        <w:bidi w:val="0"/>
        <w:adjustRightInd/>
        <w:snapToGrid/>
        <w:spacing w:before="0" w:line="312" w:lineRule="auto"/>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lang w:val="en-US"/>
        </w:rPr>
        <w:t>Some communities set the box in unsuitable places. So there are few clothes in</w:t>
      </w:r>
      <w:r>
        <w:rPr>
          <w:rFonts w:hint="eastAsia" w:asciiTheme="minorEastAsia" w:hAnsiTheme="minorEastAsia" w:eastAsiaTheme="minorEastAsia" w:cstheme="minorEastAsia"/>
          <w:color w:val="231F20"/>
          <w:spacing w:val="-5"/>
          <w:sz w:val="24"/>
          <w:szCs w:val="24"/>
          <w:lang w:val="en-US"/>
        </w:rPr>
        <w:t xml:space="preserve"> </w:t>
      </w:r>
      <w:r>
        <w:rPr>
          <w:rFonts w:hint="eastAsia" w:asciiTheme="minorEastAsia" w:hAnsiTheme="minorEastAsia" w:eastAsiaTheme="minorEastAsia" w:cstheme="minorEastAsia"/>
          <w:color w:val="231F20"/>
          <w:sz w:val="24"/>
          <w:szCs w:val="24"/>
          <w:lang w:val="en-US"/>
        </w:rPr>
        <w:t>it.</w:t>
      </w:r>
    </w:p>
    <w:p>
      <w:pPr>
        <w:pStyle w:val="21"/>
        <w:keepNext w:val="0"/>
        <w:keepLines w:val="0"/>
        <w:pageBreakBefore w:val="0"/>
        <w:widowControl w:val="0"/>
        <w:numPr>
          <w:ilvl w:val="1"/>
          <w:numId w:val="1"/>
        </w:numPr>
        <w:tabs>
          <w:tab w:val="left" w:pos="1105"/>
        </w:tabs>
        <w:kinsoku/>
        <w:wordWrap/>
        <w:overflowPunct/>
        <w:topLinePunct w:val="0"/>
        <w:autoSpaceDE/>
        <w:autoSpaceDN/>
        <w:bidi w:val="0"/>
        <w:adjustRightInd/>
        <w:snapToGrid/>
        <w:spacing w:before="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Many</w:t>
      </w:r>
      <w:r>
        <w:rPr>
          <w:rFonts w:hint="eastAsia" w:asciiTheme="minorEastAsia" w:hAnsiTheme="minorEastAsia" w:eastAsiaTheme="minorEastAsia" w:cstheme="minorEastAsia"/>
          <w:color w:val="231F20"/>
          <w:spacing w:val="-2"/>
          <w:sz w:val="24"/>
          <w:szCs w:val="24"/>
        </w:rPr>
        <w:t xml:space="preserve"> </w:t>
      </w:r>
      <w:r>
        <w:rPr>
          <w:rFonts w:hint="eastAsia" w:asciiTheme="minorEastAsia" w:hAnsiTheme="minorEastAsia" w:eastAsiaTheme="minorEastAsia" w:cstheme="minorEastAsia"/>
          <w:color w:val="231F20"/>
          <w:sz w:val="24"/>
          <w:szCs w:val="24"/>
        </w:rPr>
        <w:t>clothes are too old and shabby</w:t>
      </w:r>
      <w:r>
        <w:rPr>
          <w:rFonts w:hint="eastAsia" w:asciiTheme="minorEastAsia" w:hAnsiTheme="minorEastAsia" w:eastAsiaTheme="minorEastAsia" w:cstheme="minorEastAsia"/>
          <w:color w:val="231F20"/>
          <w:spacing w:val="-1"/>
          <w:sz w:val="24"/>
          <w:szCs w:val="24"/>
        </w:rPr>
        <w:t xml:space="preserve">( </w:t>
      </w:r>
      <w:r>
        <w:rPr>
          <w:rFonts w:hint="eastAsia" w:asciiTheme="minorEastAsia" w:hAnsiTheme="minorEastAsia" w:eastAsiaTheme="minorEastAsia" w:cstheme="minorEastAsia"/>
          <w:color w:val="231F20"/>
          <w:spacing w:val="-1"/>
          <w:sz w:val="24"/>
          <w:szCs w:val="24"/>
        </w:rPr>
        <w:t>破烂的</w:t>
      </w:r>
      <w:r>
        <w:rPr>
          <w:rFonts w:hint="eastAsia" w:asciiTheme="minorEastAsia" w:hAnsiTheme="minorEastAsia" w:eastAsiaTheme="minorEastAsia" w:cstheme="minorEastAsia"/>
          <w:color w:val="231F20"/>
          <w:spacing w:val="-1"/>
          <w:sz w:val="24"/>
          <w:szCs w:val="24"/>
        </w:rPr>
        <w:t xml:space="preserve"> </w:t>
      </w:r>
      <w:r>
        <w:rPr>
          <w:rFonts w:hint="eastAsia" w:asciiTheme="minorEastAsia" w:hAnsiTheme="minorEastAsia" w:eastAsiaTheme="minorEastAsia" w:cstheme="minorEastAsia"/>
          <w:color w:val="231F20"/>
          <w:sz w:val="24"/>
          <w:szCs w:val="24"/>
        </w:rPr>
        <w:t>).</w:t>
      </w:r>
    </w:p>
    <w:p>
      <w:pPr>
        <w:pStyle w:val="4"/>
        <w:keepNext w:val="0"/>
        <w:keepLines w:val="0"/>
        <w:pageBreakBefore w:val="0"/>
        <w:widowControl w:val="0"/>
        <w:kinsoku/>
        <w:wordWrap/>
        <w:overflowPunct/>
        <w:topLinePunct w:val="0"/>
        <w:autoSpaceDE/>
        <w:autoSpaceDN/>
        <w:bidi w:val="0"/>
        <w:adjustRightInd/>
        <w:snapToGrid/>
        <w:spacing w:line="312" w:lineRule="auto"/>
        <w:ind w:left="854"/>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lang w:val="en-US"/>
        </w:rPr>
        <w:t>“What’s worse,” one of the staff in a community added, “We qutie often see people throw rubbish</w:t>
      </w:r>
    </w:p>
    <w:p>
      <w:pPr>
        <w:pStyle w:val="4"/>
        <w:keepNext w:val="0"/>
        <w:keepLines w:val="0"/>
        <w:pageBreakBefore w:val="0"/>
        <w:widowControl w:val="0"/>
        <w:kinsoku/>
        <w:wordWrap/>
        <w:overflowPunct/>
        <w:topLinePunct w:val="0"/>
        <w:autoSpaceDE/>
        <w:autoSpaceDN/>
        <w:bidi w:val="0"/>
        <w:adjustRightInd/>
        <w:snapToGrid/>
        <w:spacing w:before="8" w:line="312" w:lineRule="auto"/>
        <w:ind w:left="542" w:right="634"/>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lang w:val="en-US"/>
        </w:rPr>
        <w:t>into the box when they pass by. We’ve tried to stop them several times but failed. It has been the most serious problem since we set the box.”</w:t>
      </w:r>
    </w:p>
    <w:p>
      <w:pPr>
        <w:pStyle w:val="4"/>
        <w:keepNext w:val="0"/>
        <w:keepLines w:val="0"/>
        <w:pageBreakBefore w:val="0"/>
        <w:widowControl w:val="0"/>
        <w:kinsoku/>
        <w:wordWrap/>
        <w:overflowPunct/>
        <w:topLinePunct w:val="0"/>
        <w:autoSpaceDE/>
        <w:autoSpaceDN/>
        <w:bidi w:val="0"/>
        <w:adjustRightInd/>
        <w:snapToGrid/>
        <w:spacing w:before="3" w:line="312" w:lineRule="auto"/>
        <w:ind w:left="542" w:right="639" w:firstLine="311"/>
        <w:jc w:val="both"/>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lang w:val="en-US"/>
        </w:rPr>
        <w:t xml:space="preserve">In order to make the donation box work in an efficient( </w:t>
      </w:r>
      <w:r>
        <w:rPr>
          <w:rFonts w:hint="eastAsia" w:asciiTheme="minorEastAsia" w:hAnsiTheme="minorEastAsia" w:eastAsiaTheme="minorEastAsia" w:cstheme="minorEastAsia"/>
          <w:color w:val="231F20"/>
          <w:sz w:val="24"/>
          <w:szCs w:val="24"/>
        </w:rPr>
        <w:t>有</w:t>
      </w:r>
      <w:r>
        <w:rPr>
          <w:rFonts w:hint="eastAsia" w:asciiTheme="minorEastAsia" w:hAnsiTheme="minorEastAsia" w:eastAsiaTheme="minorEastAsia" w:cstheme="minorEastAsia"/>
          <w:color w:val="231F20"/>
          <w:sz w:val="24"/>
          <w:szCs w:val="24"/>
          <w:lang w:val="en-US"/>
        </w:rPr>
        <w:t xml:space="preserve"> </w:t>
      </w:r>
      <w:r>
        <w:rPr>
          <w:rFonts w:hint="eastAsia" w:asciiTheme="minorEastAsia" w:hAnsiTheme="minorEastAsia" w:eastAsiaTheme="minorEastAsia" w:cstheme="minorEastAsia"/>
          <w:color w:val="231F20"/>
          <w:sz w:val="24"/>
          <w:szCs w:val="24"/>
        </w:rPr>
        <w:t>效</w:t>
      </w:r>
      <w:r>
        <w:rPr>
          <w:rFonts w:hint="eastAsia" w:asciiTheme="minorEastAsia" w:hAnsiTheme="minorEastAsia" w:eastAsiaTheme="minorEastAsia" w:cstheme="minorEastAsia"/>
          <w:color w:val="231F20"/>
          <w:sz w:val="24"/>
          <w:szCs w:val="24"/>
          <w:lang w:val="en-US"/>
        </w:rPr>
        <w:t xml:space="preserve"> </w:t>
      </w:r>
      <w:r>
        <w:rPr>
          <w:rFonts w:hint="eastAsia" w:asciiTheme="minorEastAsia" w:hAnsiTheme="minorEastAsia" w:eastAsiaTheme="minorEastAsia" w:cstheme="minorEastAsia"/>
          <w:color w:val="231F20"/>
          <w:sz w:val="24"/>
          <w:szCs w:val="24"/>
        </w:rPr>
        <w:t>的</w:t>
      </w:r>
      <w:r>
        <w:rPr>
          <w:rFonts w:hint="eastAsia" w:asciiTheme="minorEastAsia" w:hAnsiTheme="minorEastAsia" w:eastAsiaTheme="minorEastAsia" w:cstheme="minorEastAsia"/>
          <w:color w:val="231F20"/>
          <w:sz w:val="24"/>
          <w:szCs w:val="24"/>
          <w:lang w:val="en-US"/>
        </w:rPr>
        <w:t xml:space="preserve"> </w:t>
      </w:r>
      <w:r>
        <w:rPr>
          <w:rFonts w:hint="eastAsia" w:asciiTheme="minorEastAsia" w:hAnsiTheme="minorEastAsia" w:eastAsiaTheme="minorEastAsia" w:cstheme="minorEastAsia"/>
          <w:color w:val="231F20"/>
          <w:sz w:val="24"/>
          <w:szCs w:val="24"/>
          <w:lang w:val="en-US"/>
        </w:rPr>
        <w:t>) way, our government is taking action. Clothes donation will be better-organized and it’ll be more convenient for people in need to take the clothes away.</w:t>
      </w:r>
    </w:p>
    <w:p>
      <w:pPr>
        <w:pStyle w:val="21"/>
        <w:keepNext w:val="0"/>
        <w:keepLines w:val="0"/>
        <w:pageBreakBefore w:val="0"/>
        <w:widowControl w:val="0"/>
        <w:numPr>
          <w:ilvl w:val="0"/>
          <w:numId w:val="4"/>
        </w:numPr>
        <w:tabs>
          <w:tab w:val="left" w:pos="1126"/>
          <w:tab w:val="left" w:pos="5042"/>
        </w:tabs>
        <w:kinsoku/>
        <w:wordWrap/>
        <w:overflowPunct/>
        <w:topLinePunct w:val="0"/>
        <w:autoSpaceDE/>
        <w:autoSpaceDN/>
        <w:bidi w:val="0"/>
        <w:adjustRightInd/>
        <w:snapToGrid/>
        <w:spacing w:before="10" w:line="312" w:lineRule="auto"/>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lang w:val="en-US"/>
        </w:rPr>
        <w:t>Miss Li gives away her</w:t>
      </w:r>
      <w:r>
        <w:rPr>
          <w:rFonts w:hint="eastAsia" w:asciiTheme="minorEastAsia" w:hAnsiTheme="minorEastAsia" w:eastAsiaTheme="minorEastAsia" w:cstheme="minorEastAsia"/>
          <w:color w:val="231F20"/>
          <w:spacing w:val="-3"/>
          <w:sz w:val="24"/>
          <w:szCs w:val="24"/>
          <w:lang w:val="en-US"/>
        </w:rPr>
        <w:t xml:space="preserve"> </w:t>
      </w:r>
      <w:r>
        <w:rPr>
          <w:rFonts w:hint="eastAsia" w:asciiTheme="minorEastAsia" w:hAnsiTheme="minorEastAsia" w:eastAsiaTheme="minorEastAsia" w:cstheme="minorEastAsia"/>
          <w:color w:val="231F20"/>
          <w:sz w:val="24"/>
          <w:szCs w:val="24"/>
          <w:lang w:val="en-US"/>
        </w:rPr>
        <w:t>clothes</w:t>
      </w:r>
      <w:r>
        <w:rPr>
          <w:rFonts w:hint="eastAsia" w:asciiTheme="minorEastAsia" w:hAnsiTheme="minorEastAsia" w:eastAsiaTheme="minorEastAsia" w:cstheme="minorEastAsia"/>
          <w:color w:val="231F20"/>
          <w:spacing w:val="-1"/>
          <w:sz w:val="24"/>
          <w:szCs w:val="24"/>
          <w:lang w:val="en-US"/>
        </w:rPr>
        <w:t xml:space="preserve"> </w:t>
      </w:r>
      <w:r>
        <w:rPr>
          <w:rFonts w:hint="eastAsia" w:asciiTheme="minorEastAsia" w:hAnsiTheme="minorEastAsia" w:eastAsiaTheme="minorEastAsia" w:cstheme="minorEastAsia"/>
          <w:color w:val="231F20"/>
          <w:sz w:val="24"/>
          <w:szCs w:val="24"/>
          <w:lang w:val="en-US"/>
        </w:rPr>
        <w:t>because</w:t>
      </w:r>
      <w:r>
        <w:rPr>
          <w:rFonts w:hint="eastAsia" w:asciiTheme="minorEastAsia" w:hAnsiTheme="minorEastAsia" w:eastAsiaTheme="minorEastAsia" w:cstheme="minorEastAsia"/>
          <w:color w:val="231F20"/>
          <w:sz w:val="24"/>
          <w:szCs w:val="24"/>
          <w:u w:val="single" w:color="221E1F"/>
          <w:lang w:val="en-US"/>
        </w:rPr>
        <w:t xml:space="preserve"> </w:t>
      </w:r>
      <w:r>
        <w:rPr>
          <w:rFonts w:hint="eastAsia" w:asciiTheme="minorEastAsia" w:hAnsiTheme="minorEastAsia" w:eastAsiaTheme="minorEastAsia" w:cstheme="minorEastAsia"/>
          <w:color w:val="231F20"/>
          <w:sz w:val="24"/>
          <w:szCs w:val="24"/>
          <w:u w:val="single" w:color="221E1F"/>
          <w:lang w:val="en-US"/>
        </w:rPr>
        <w:tab/>
      </w:r>
      <w:r>
        <w:rPr>
          <w:rFonts w:hint="eastAsia" w:asciiTheme="minorEastAsia" w:hAnsiTheme="minorEastAsia" w:eastAsiaTheme="minorEastAsia" w:cstheme="minorEastAsia"/>
          <w:color w:val="231F20"/>
          <w:sz w:val="24"/>
          <w:szCs w:val="24"/>
          <w:lang w:val="en-US"/>
        </w:rPr>
        <w:t>.</w:t>
      </w:r>
    </w:p>
    <w:p>
      <w:pPr>
        <w:pStyle w:val="4"/>
        <w:keepNext w:val="0"/>
        <w:keepLines w:val="0"/>
        <w:pageBreakBefore w:val="0"/>
        <w:widowControl w:val="0"/>
        <w:tabs>
          <w:tab w:val="left" w:pos="4862"/>
        </w:tabs>
        <w:kinsoku/>
        <w:wordWrap/>
        <w:overflowPunct/>
        <w:topLinePunct w:val="0"/>
        <w:autoSpaceDE/>
        <w:autoSpaceDN/>
        <w:bidi w:val="0"/>
        <w:adjustRightInd/>
        <w:snapToGrid/>
        <w:spacing w:before="20" w:line="312" w:lineRule="auto"/>
        <w:ind w:left="1137"/>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lang w:val="en-US"/>
        </w:rPr>
        <w:t>A. her clothes are out</w:t>
      </w:r>
      <w:r>
        <w:rPr>
          <w:rFonts w:hint="eastAsia" w:asciiTheme="minorEastAsia" w:hAnsiTheme="minorEastAsia" w:eastAsiaTheme="minorEastAsia" w:cstheme="minorEastAsia"/>
          <w:color w:val="231F20"/>
          <w:spacing w:val="-4"/>
          <w:sz w:val="24"/>
          <w:szCs w:val="24"/>
          <w:lang w:val="en-US"/>
        </w:rPr>
        <w:t xml:space="preserve"> </w:t>
      </w:r>
      <w:r>
        <w:rPr>
          <w:rFonts w:hint="eastAsia" w:asciiTheme="minorEastAsia" w:hAnsiTheme="minorEastAsia" w:eastAsiaTheme="minorEastAsia" w:cstheme="minorEastAsia"/>
          <w:color w:val="231F20"/>
          <w:sz w:val="24"/>
          <w:szCs w:val="24"/>
          <w:lang w:val="en-US"/>
        </w:rPr>
        <w:t>of</w:t>
      </w:r>
      <w:r>
        <w:rPr>
          <w:rFonts w:hint="eastAsia" w:asciiTheme="minorEastAsia" w:hAnsiTheme="minorEastAsia" w:eastAsiaTheme="minorEastAsia" w:cstheme="minorEastAsia"/>
          <w:color w:val="231F20"/>
          <w:spacing w:val="-1"/>
          <w:sz w:val="24"/>
          <w:szCs w:val="24"/>
          <w:lang w:val="en-US"/>
        </w:rPr>
        <w:t xml:space="preserve"> </w:t>
      </w:r>
      <w:r>
        <w:rPr>
          <w:rFonts w:hint="eastAsia" w:asciiTheme="minorEastAsia" w:hAnsiTheme="minorEastAsia" w:eastAsiaTheme="minorEastAsia" w:cstheme="minorEastAsia"/>
          <w:color w:val="231F20"/>
          <w:sz w:val="24"/>
          <w:szCs w:val="24"/>
          <w:lang w:val="en-US"/>
        </w:rPr>
        <w:t>style</w:t>
      </w:r>
      <w:r>
        <w:rPr>
          <w:rFonts w:hint="eastAsia" w:asciiTheme="minorEastAsia" w:hAnsiTheme="minorEastAsia" w:eastAsiaTheme="minorEastAsia" w:cstheme="minorEastAsia"/>
          <w:color w:val="231F20"/>
          <w:sz w:val="24"/>
          <w:szCs w:val="24"/>
          <w:lang w:val="en-US"/>
        </w:rPr>
        <w:tab/>
      </w:r>
      <w:r>
        <w:rPr>
          <w:rFonts w:hint="eastAsia" w:asciiTheme="minorEastAsia" w:hAnsiTheme="minorEastAsia" w:eastAsiaTheme="minorEastAsia" w:cstheme="minorEastAsia"/>
          <w:color w:val="231F20"/>
          <w:sz w:val="24"/>
          <w:szCs w:val="24"/>
          <w:lang w:val="en-US"/>
        </w:rPr>
        <w:t>B. her mother clears out her clothes</w:t>
      </w:r>
    </w:p>
    <w:p>
      <w:pPr>
        <w:pStyle w:val="4"/>
        <w:keepNext w:val="0"/>
        <w:keepLines w:val="0"/>
        <w:pageBreakBefore w:val="0"/>
        <w:widowControl w:val="0"/>
        <w:tabs>
          <w:tab w:val="left" w:pos="4862"/>
        </w:tabs>
        <w:kinsoku/>
        <w:wordWrap/>
        <w:overflowPunct/>
        <w:topLinePunct w:val="0"/>
        <w:autoSpaceDE/>
        <w:autoSpaceDN/>
        <w:bidi w:val="0"/>
        <w:adjustRightInd/>
        <w:snapToGrid/>
        <w:spacing w:before="20" w:line="312" w:lineRule="auto"/>
        <w:ind w:left="1137"/>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lang w:val="en-US"/>
        </w:rPr>
        <w:t>C. she is growing</w:t>
      </w:r>
      <w:r>
        <w:rPr>
          <w:rFonts w:hint="eastAsia" w:asciiTheme="minorEastAsia" w:hAnsiTheme="minorEastAsia" w:eastAsiaTheme="minorEastAsia" w:cstheme="minorEastAsia"/>
          <w:color w:val="231F20"/>
          <w:spacing w:val="-3"/>
          <w:sz w:val="24"/>
          <w:szCs w:val="24"/>
          <w:lang w:val="en-US"/>
        </w:rPr>
        <w:t xml:space="preserve"> </w:t>
      </w:r>
      <w:r>
        <w:rPr>
          <w:rFonts w:hint="eastAsia" w:asciiTheme="minorEastAsia" w:hAnsiTheme="minorEastAsia" w:eastAsiaTheme="minorEastAsia" w:cstheme="minorEastAsia"/>
          <w:color w:val="231F20"/>
          <w:sz w:val="24"/>
          <w:szCs w:val="24"/>
          <w:lang w:val="en-US"/>
        </w:rPr>
        <w:t>too fast</w:t>
      </w:r>
      <w:r>
        <w:rPr>
          <w:rFonts w:hint="eastAsia" w:asciiTheme="minorEastAsia" w:hAnsiTheme="minorEastAsia" w:eastAsiaTheme="minorEastAsia" w:cstheme="minorEastAsia"/>
          <w:color w:val="231F20"/>
          <w:sz w:val="24"/>
          <w:szCs w:val="24"/>
          <w:lang w:val="en-US"/>
        </w:rPr>
        <w:tab/>
      </w:r>
      <w:r>
        <w:rPr>
          <w:rFonts w:hint="eastAsia" w:asciiTheme="minorEastAsia" w:hAnsiTheme="minorEastAsia" w:eastAsiaTheme="minorEastAsia" w:cstheme="minorEastAsia"/>
          <w:color w:val="231F20"/>
          <w:sz w:val="24"/>
          <w:szCs w:val="24"/>
          <w:lang w:val="en-US"/>
        </w:rPr>
        <w:t>D. she wants to make</w:t>
      </w:r>
      <w:r>
        <w:rPr>
          <w:rFonts w:hint="eastAsia" w:asciiTheme="minorEastAsia" w:hAnsiTheme="minorEastAsia" w:eastAsiaTheme="minorEastAsia" w:cstheme="minorEastAsia"/>
          <w:color w:val="231F20"/>
          <w:spacing w:val="-5"/>
          <w:sz w:val="24"/>
          <w:szCs w:val="24"/>
          <w:lang w:val="en-US"/>
        </w:rPr>
        <w:t xml:space="preserve"> </w:t>
      </w:r>
      <w:r>
        <w:rPr>
          <w:rFonts w:hint="eastAsia" w:asciiTheme="minorEastAsia" w:hAnsiTheme="minorEastAsia" w:eastAsiaTheme="minorEastAsia" w:cstheme="minorEastAsia"/>
          <w:color w:val="231F20"/>
          <w:sz w:val="24"/>
          <w:szCs w:val="24"/>
          <w:lang w:val="en-US"/>
        </w:rPr>
        <w:t>something</w:t>
      </w:r>
    </w:p>
    <w:p>
      <w:pPr>
        <w:pStyle w:val="21"/>
        <w:keepNext w:val="0"/>
        <w:keepLines w:val="0"/>
        <w:pageBreakBefore w:val="0"/>
        <w:widowControl w:val="0"/>
        <w:numPr>
          <w:ilvl w:val="0"/>
          <w:numId w:val="4"/>
        </w:numPr>
        <w:tabs>
          <w:tab w:val="left" w:pos="1123"/>
          <w:tab w:val="left" w:pos="4851"/>
        </w:tabs>
        <w:kinsoku/>
        <w:wordWrap/>
        <w:overflowPunct/>
        <w:topLinePunct w:val="0"/>
        <w:autoSpaceDE/>
        <w:autoSpaceDN/>
        <w:bidi w:val="0"/>
        <w:adjustRightInd/>
        <w:snapToGrid/>
        <w:spacing w:line="312" w:lineRule="auto"/>
        <w:ind w:left="1122" w:hanging="297"/>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lang w:val="en-US"/>
        </w:rPr>
        <w:t>The reporter from UTV</w:t>
      </w:r>
      <w:r>
        <w:rPr>
          <w:rFonts w:hint="eastAsia" w:asciiTheme="minorEastAsia" w:hAnsiTheme="minorEastAsia" w:eastAsiaTheme="minorEastAsia" w:cstheme="minorEastAsia"/>
          <w:color w:val="231F20"/>
          <w:spacing w:val="-6"/>
          <w:sz w:val="24"/>
          <w:szCs w:val="24"/>
          <w:lang w:val="en-US"/>
        </w:rPr>
        <w:t xml:space="preserve"> </w:t>
      </w:r>
      <w:r>
        <w:rPr>
          <w:rFonts w:hint="eastAsia" w:asciiTheme="minorEastAsia" w:hAnsiTheme="minorEastAsia" w:eastAsiaTheme="minorEastAsia" w:cstheme="minorEastAsia"/>
          <w:color w:val="231F20"/>
          <w:sz w:val="24"/>
          <w:szCs w:val="24"/>
          <w:lang w:val="en-US"/>
        </w:rPr>
        <w:t>has collected</w:t>
      </w:r>
      <w:r>
        <w:rPr>
          <w:rFonts w:hint="eastAsia" w:asciiTheme="minorEastAsia" w:hAnsiTheme="minorEastAsia" w:eastAsiaTheme="minorEastAsia" w:cstheme="minorEastAsia"/>
          <w:color w:val="231F20"/>
          <w:sz w:val="24"/>
          <w:szCs w:val="24"/>
          <w:u w:val="single" w:color="221E1F"/>
          <w:lang w:val="en-US"/>
        </w:rPr>
        <w:t xml:space="preserve"> </w:t>
      </w:r>
      <w:r>
        <w:rPr>
          <w:rFonts w:hint="eastAsia" w:asciiTheme="minorEastAsia" w:hAnsiTheme="minorEastAsia" w:eastAsiaTheme="minorEastAsia" w:cstheme="minorEastAsia"/>
          <w:color w:val="231F20"/>
          <w:sz w:val="24"/>
          <w:szCs w:val="24"/>
          <w:u w:val="single" w:color="221E1F"/>
          <w:lang w:val="en-US"/>
        </w:rPr>
        <w:tab/>
      </w:r>
      <w:r>
        <w:rPr>
          <w:rFonts w:hint="eastAsia" w:asciiTheme="minorEastAsia" w:hAnsiTheme="minorEastAsia" w:eastAsiaTheme="minorEastAsia" w:cstheme="minorEastAsia"/>
          <w:color w:val="231F20"/>
          <w:sz w:val="24"/>
          <w:szCs w:val="24"/>
          <w:lang w:val="en-US"/>
        </w:rPr>
        <w:t>.</w:t>
      </w:r>
    </w:p>
    <w:p>
      <w:pPr>
        <w:pStyle w:val="4"/>
        <w:keepNext w:val="0"/>
        <w:keepLines w:val="0"/>
        <w:pageBreakBefore w:val="0"/>
        <w:widowControl w:val="0"/>
        <w:tabs>
          <w:tab w:val="left" w:pos="3002"/>
          <w:tab w:val="left" w:pos="4862"/>
          <w:tab w:val="left" w:pos="6502"/>
        </w:tabs>
        <w:kinsoku/>
        <w:wordWrap/>
        <w:overflowPunct/>
        <w:topLinePunct w:val="0"/>
        <w:autoSpaceDE/>
        <w:autoSpaceDN/>
        <w:bidi w:val="0"/>
        <w:adjustRightInd/>
        <w:snapToGrid/>
        <w:spacing w:before="20" w:line="312" w:lineRule="auto"/>
        <w:ind w:left="1137"/>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lang w:val="en-US"/>
        </w:rPr>
        <w:t>A.</w:t>
      </w:r>
      <w:r>
        <w:rPr>
          <w:rFonts w:hint="eastAsia" w:asciiTheme="minorEastAsia" w:hAnsiTheme="minorEastAsia" w:eastAsiaTheme="minorEastAsia" w:cstheme="minorEastAsia"/>
          <w:color w:val="231F20"/>
          <w:spacing w:val="-2"/>
          <w:sz w:val="24"/>
          <w:szCs w:val="24"/>
          <w:lang w:val="en-US"/>
        </w:rPr>
        <w:t xml:space="preserve"> </w:t>
      </w:r>
      <w:r>
        <w:rPr>
          <w:rFonts w:hint="eastAsia" w:asciiTheme="minorEastAsia" w:hAnsiTheme="minorEastAsia" w:eastAsiaTheme="minorEastAsia" w:cstheme="minorEastAsia"/>
          <w:color w:val="231F20"/>
          <w:sz w:val="24"/>
          <w:szCs w:val="24"/>
          <w:lang w:val="en-US"/>
        </w:rPr>
        <w:t>4 problems</w:t>
      </w:r>
      <w:r>
        <w:rPr>
          <w:rFonts w:hint="eastAsia" w:asciiTheme="minorEastAsia" w:hAnsiTheme="minorEastAsia" w:eastAsiaTheme="minorEastAsia" w:cstheme="minorEastAsia"/>
          <w:color w:val="231F20"/>
          <w:sz w:val="24"/>
          <w:szCs w:val="24"/>
          <w:lang w:val="en-US"/>
        </w:rPr>
        <w:tab/>
      </w:r>
      <w:r>
        <w:rPr>
          <w:rFonts w:hint="eastAsia" w:asciiTheme="minorEastAsia" w:hAnsiTheme="minorEastAsia" w:eastAsiaTheme="minorEastAsia" w:cstheme="minorEastAsia"/>
          <w:color w:val="231F20"/>
          <w:sz w:val="24"/>
          <w:szCs w:val="24"/>
          <w:lang w:val="en-US"/>
        </w:rPr>
        <w:t>B. 5 problems</w:t>
      </w:r>
      <w:r>
        <w:rPr>
          <w:rFonts w:hint="eastAsia" w:asciiTheme="minorEastAsia" w:hAnsiTheme="minorEastAsia" w:eastAsiaTheme="minorEastAsia" w:cstheme="minorEastAsia"/>
          <w:color w:val="231F20"/>
          <w:sz w:val="24"/>
          <w:szCs w:val="24"/>
          <w:lang w:val="en-US"/>
        </w:rPr>
        <w:tab/>
      </w:r>
      <w:r>
        <w:rPr>
          <w:rFonts w:hint="eastAsia" w:asciiTheme="minorEastAsia" w:hAnsiTheme="minorEastAsia" w:eastAsiaTheme="minorEastAsia" w:cstheme="minorEastAsia"/>
          <w:color w:val="231F20"/>
          <w:sz w:val="24"/>
          <w:szCs w:val="24"/>
          <w:lang w:val="en-US"/>
        </w:rPr>
        <w:t>C. 6 problems</w:t>
      </w:r>
      <w:r>
        <w:rPr>
          <w:rFonts w:hint="eastAsia" w:asciiTheme="minorEastAsia" w:hAnsiTheme="minorEastAsia" w:eastAsiaTheme="minorEastAsia" w:cstheme="minorEastAsia"/>
          <w:color w:val="231F20"/>
          <w:sz w:val="24"/>
          <w:szCs w:val="24"/>
          <w:lang w:val="en-US"/>
        </w:rPr>
        <w:tab/>
      </w:r>
      <w:r>
        <w:rPr>
          <w:rFonts w:hint="eastAsia" w:asciiTheme="minorEastAsia" w:hAnsiTheme="minorEastAsia" w:eastAsiaTheme="minorEastAsia" w:cstheme="minorEastAsia"/>
          <w:color w:val="231F20"/>
          <w:sz w:val="24"/>
          <w:szCs w:val="24"/>
          <w:lang w:val="en-US"/>
        </w:rPr>
        <w:t>D. 7</w:t>
      </w:r>
      <w:r>
        <w:rPr>
          <w:rFonts w:hint="eastAsia" w:asciiTheme="minorEastAsia" w:hAnsiTheme="minorEastAsia" w:eastAsiaTheme="minorEastAsia" w:cstheme="minorEastAsia"/>
          <w:color w:val="231F20"/>
          <w:spacing w:val="-1"/>
          <w:sz w:val="24"/>
          <w:szCs w:val="24"/>
          <w:lang w:val="en-US"/>
        </w:rPr>
        <w:t xml:space="preserve"> </w:t>
      </w:r>
      <w:r>
        <w:rPr>
          <w:rFonts w:hint="eastAsia" w:asciiTheme="minorEastAsia" w:hAnsiTheme="minorEastAsia" w:eastAsiaTheme="minorEastAsia" w:cstheme="minorEastAsia"/>
          <w:color w:val="231F20"/>
          <w:sz w:val="24"/>
          <w:szCs w:val="24"/>
          <w:lang w:val="en-US"/>
        </w:rPr>
        <w:t>problems</w:t>
      </w:r>
    </w:p>
    <w:p>
      <w:pPr>
        <w:pStyle w:val="21"/>
        <w:keepNext w:val="0"/>
        <w:keepLines w:val="0"/>
        <w:pageBreakBefore w:val="0"/>
        <w:widowControl w:val="0"/>
        <w:numPr>
          <w:ilvl w:val="0"/>
          <w:numId w:val="4"/>
        </w:numPr>
        <w:tabs>
          <w:tab w:val="left" w:pos="1115"/>
          <w:tab w:val="left" w:pos="6933"/>
        </w:tabs>
        <w:kinsoku/>
        <w:wordWrap/>
        <w:overflowPunct/>
        <w:topLinePunct w:val="0"/>
        <w:autoSpaceDE/>
        <w:autoSpaceDN/>
        <w:bidi w:val="0"/>
        <w:adjustRightInd/>
        <w:snapToGrid/>
        <w:spacing w:before="30" w:line="312" w:lineRule="auto"/>
        <w:ind w:left="1114" w:hanging="289"/>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lang w:val="en-US"/>
        </w:rPr>
        <w:t>All the problems about the donation box are</w:t>
      </w:r>
      <w:r>
        <w:rPr>
          <w:rFonts w:hint="eastAsia" w:asciiTheme="minorEastAsia" w:hAnsiTheme="minorEastAsia" w:eastAsiaTheme="minorEastAsia" w:cstheme="minorEastAsia"/>
          <w:color w:val="231F20"/>
          <w:spacing w:val="-3"/>
          <w:sz w:val="24"/>
          <w:szCs w:val="24"/>
          <w:lang w:val="en-US"/>
        </w:rPr>
        <w:t xml:space="preserve"> </w:t>
      </w:r>
      <w:r>
        <w:rPr>
          <w:rFonts w:hint="eastAsia" w:asciiTheme="minorEastAsia" w:hAnsiTheme="minorEastAsia" w:eastAsiaTheme="minorEastAsia" w:cstheme="minorEastAsia"/>
          <w:color w:val="231F20"/>
          <w:sz w:val="24"/>
          <w:szCs w:val="24"/>
          <w:lang w:val="en-US"/>
        </w:rPr>
        <w:t>included EXCEPT</w:t>
      </w:r>
      <w:r>
        <w:rPr>
          <w:rFonts w:hint="eastAsia" w:asciiTheme="minorEastAsia" w:hAnsiTheme="minorEastAsia" w:eastAsiaTheme="minorEastAsia" w:cstheme="minorEastAsia"/>
          <w:color w:val="231F20"/>
          <w:sz w:val="24"/>
          <w:szCs w:val="24"/>
          <w:u w:val="single" w:color="221E1F"/>
          <w:lang w:val="en-US"/>
        </w:rPr>
        <w:t xml:space="preserve"> </w:t>
      </w:r>
      <w:r>
        <w:rPr>
          <w:rFonts w:hint="eastAsia" w:asciiTheme="minorEastAsia" w:hAnsiTheme="minorEastAsia" w:eastAsiaTheme="minorEastAsia" w:cstheme="minorEastAsia"/>
          <w:color w:val="231F20"/>
          <w:sz w:val="24"/>
          <w:szCs w:val="24"/>
          <w:u w:val="single" w:color="221E1F"/>
          <w:lang w:val="en-US"/>
        </w:rPr>
        <w:tab/>
      </w:r>
      <w:r>
        <w:rPr>
          <w:rFonts w:hint="eastAsia" w:asciiTheme="minorEastAsia" w:hAnsiTheme="minorEastAsia" w:eastAsiaTheme="minorEastAsia" w:cstheme="minorEastAsia"/>
          <w:color w:val="231F20"/>
          <w:sz w:val="24"/>
          <w:szCs w:val="24"/>
          <w:lang w:val="en-US"/>
        </w:rPr>
        <w:t>.</w:t>
      </w:r>
    </w:p>
    <w:p>
      <w:pPr>
        <w:pStyle w:val="21"/>
        <w:keepNext w:val="0"/>
        <w:keepLines w:val="0"/>
        <w:pageBreakBefore w:val="0"/>
        <w:widowControl w:val="0"/>
        <w:numPr>
          <w:ilvl w:val="1"/>
          <w:numId w:val="4"/>
        </w:numPr>
        <w:tabs>
          <w:tab w:val="left" w:pos="1383"/>
        </w:tabs>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lang w:val="en-US"/>
        </w:rPr>
        <w:t>there's no more room for people to donate clothes</w:t>
      </w:r>
    </w:p>
    <w:p>
      <w:pPr>
        <w:pStyle w:val="21"/>
        <w:keepNext w:val="0"/>
        <w:keepLines w:val="0"/>
        <w:pageBreakBefore w:val="0"/>
        <w:widowControl w:val="0"/>
        <w:numPr>
          <w:ilvl w:val="1"/>
          <w:numId w:val="4"/>
        </w:numPr>
        <w:tabs>
          <w:tab w:val="left" w:pos="1372"/>
        </w:tabs>
        <w:kinsoku/>
        <w:wordWrap/>
        <w:overflowPunct/>
        <w:topLinePunct w:val="0"/>
        <w:autoSpaceDE/>
        <w:autoSpaceDN/>
        <w:bidi w:val="0"/>
        <w:adjustRightInd/>
        <w:snapToGrid/>
        <w:spacing w:line="312" w:lineRule="auto"/>
        <w:ind w:left="1371" w:hanging="234"/>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lang w:val="en-US"/>
        </w:rPr>
        <w:t>people choose unsuitable places to set the</w:t>
      </w:r>
      <w:r>
        <w:rPr>
          <w:rFonts w:hint="eastAsia" w:asciiTheme="minorEastAsia" w:hAnsiTheme="minorEastAsia" w:eastAsiaTheme="minorEastAsia" w:cstheme="minorEastAsia"/>
          <w:color w:val="231F20"/>
          <w:spacing w:val="-2"/>
          <w:sz w:val="24"/>
          <w:szCs w:val="24"/>
          <w:lang w:val="en-US"/>
        </w:rPr>
        <w:t xml:space="preserve"> </w:t>
      </w:r>
      <w:r>
        <w:rPr>
          <w:rFonts w:hint="eastAsia" w:asciiTheme="minorEastAsia" w:hAnsiTheme="minorEastAsia" w:eastAsiaTheme="minorEastAsia" w:cstheme="minorEastAsia"/>
          <w:color w:val="231F20"/>
          <w:sz w:val="24"/>
          <w:szCs w:val="24"/>
          <w:lang w:val="en-US"/>
        </w:rPr>
        <w:t>box</w:t>
      </w:r>
    </w:p>
    <w:p>
      <w:pPr>
        <w:pStyle w:val="21"/>
        <w:keepNext w:val="0"/>
        <w:keepLines w:val="0"/>
        <w:pageBreakBefore w:val="0"/>
        <w:widowControl w:val="0"/>
        <w:numPr>
          <w:ilvl w:val="1"/>
          <w:numId w:val="4"/>
        </w:numPr>
        <w:tabs>
          <w:tab w:val="left" w:pos="1372"/>
        </w:tabs>
        <w:kinsoku/>
        <w:wordWrap/>
        <w:overflowPunct/>
        <w:topLinePunct w:val="0"/>
        <w:autoSpaceDE/>
        <w:autoSpaceDN/>
        <w:bidi w:val="0"/>
        <w:adjustRightInd/>
        <w:snapToGrid/>
        <w:spacing w:line="312" w:lineRule="auto"/>
        <w:ind w:left="1371" w:hanging="234"/>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lang w:val="en-US"/>
        </w:rPr>
        <w:t>sometimes the box is broken by</w:t>
      </w:r>
      <w:r>
        <w:rPr>
          <w:rFonts w:hint="eastAsia" w:asciiTheme="minorEastAsia" w:hAnsiTheme="minorEastAsia" w:eastAsiaTheme="minorEastAsia" w:cstheme="minorEastAsia"/>
          <w:color w:val="231F20"/>
          <w:spacing w:val="-2"/>
          <w:sz w:val="24"/>
          <w:szCs w:val="24"/>
          <w:lang w:val="en-US"/>
        </w:rPr>
        <w:t xml:space="preserve"> </w:t>
      </w:r>
      <w:r>
        <w:rPr>
          <w:rFonts w:hint="eastAsia" w:asciiTheme="minorEastAsia" w:hAnsiTheme="minorEastAsia" w:eastAsiaTheme="minorEastAsia" w:cstheme="minorEastAsia"/>
          <w:color w:val="231F20"/>
          <w:sz w:val="24"/>
          <w:szCs w:val="24"/>
          <w:lang w:val="en-US"/>
        </w:rPr>
        <w:t>someone</w:t>
      </w:r>
    </w:p>
    <w:p>
      <w:pPr>
        <w:pStyle w:val="21"/>
        <w:keepNext w:val="0"/>
        <w:keepLines w:val="0"/>
        <w:pageBreakBefore w:val="0"/>
        <w:widowControl w:val="0"/>
        <w:numPr>
          <w:ilvl w:val="1"/>
          <w:numId w:val="4"/>
        </w:numPr>
        <w:tabs>
          <w:tab w:val="left" w:pos="1383"/>
        </w:tabs>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lang w:val="en-US"/>
        </w:rPr>
        <w:t>the clothes in the box are too old and</w:t>
      </w:r>
      <w:r>
        <w:rPr>
          <w:rFonts w:hint="eastAsia" w:asciiTheme="minorEastAsia" w:hAnsiTheme="minorEastAsia" w:eastAsiaTheme="minorEastAsia" w:cstheme="minorEastAsia"/>
          <w:color w:val="231F20"/>
          <w:spacing w:val="-6"/>
          <w:sz w:val="24"/>
          <w:szCs w:val="24"/>
          <w:lang w:val="en-US"/>
        </w:rPr>
        <w:t xml:space="preserve"> </w:t>
      </w:r>
      <w:r>
        <w:rPr>
          <w:rFonts w:hint="eastAsia" w:asciiTheme="minorEastAsia" w:hAnsiTheme="minorEastAsia" w:eastAsiaTheme="minorEastAsia" w:cstheme="minorEastAsia"/>
          <w:color w:val="231F20"/>
          <w:sz w:val="24"/>
          <w:szCs w:val="24"/>
          <w:lang w:val="en-US"/>
        </w:rPr>
        <w:t>shabby</w:t>
      </w:r>
    </w:p>
    <w:p>
      <w:pPr>
        <w:pStyle w:val="21"/>
        <w:keepNext w:val="0"/>
        <w:keepLines w:val="0"/>
        <w:pageBreakBefore w:val="0"/>
        <w:widowControl w:val="0"/>
        <w:numPr>
          <w:ilvl w:val="0"/>
          <w:numId w:val="4"/>
        </w:numPr>
        <w:tabs>
          <w:tab w:val="left" w:pos="1123"/>
          <w:tab w:val="left" w:pos="5987"/>
        </w:tabs>
        <w:kinsoku/>
        <w:wordWrap/>
        <w:overflowPunct/>
        <w:topLinePunct w:val="0"/>
        <w:autoSpaceDE/>
        <w:autoSpaceDN/>
        <w:bidi w:val="0"/>
        <w:adjustRightInd/>
        <w:snapToGrid/>
        <w:spacing w:line="312" w:lineRule="auto"/>
        <w:ind w:left="1122" w:hanging="297"/>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lang w:val="en-US"/>
        </w:rPr>
        <w:t>The underlined word “</w:t>
      </w:r>
      <w:r>
        <w:rPr>
          <w:rFonts w:hint="eastAsia" w:asciiTheme="minorEastAsia" w:hAnsiTheme="minorEastAsia" w:eastAsiaTheme="minorEastAsia" w:cstheme="minorEastAsia"/>
          <w:b/>
          <w:color w:val="231F20"/>
          <w:sz w:val="24"/>
          <w:szCs w:val="24"/>
          <w:u w:val="single" w:color="231F20"/>
          <w:lang w:val="en-US"/>
        </w:rPr>
        <w:t>them</w:t>
      </w:r>
      <w:r>
        <w:rPr>
          <w:rFonts w:hint="eastAsia" w:asciiTheme="minorEastAsia" w:hAnsiTheme="minorEastAsia" w:eastAsiaTheme="minorEastAsia" w:cstheme="minorEastAsia"/>
          <w:color w:val="231F20"/>
          <w:sz w:val="24"/>
          <w:szCs w:val="24"/>
          <w:lang w:val="en-US"/>
        </w:rPr>
        <w:t>” in Paragraph</w:t>
      </w:r>
      <w:r>
        <w:rPr>
          <w:rFonts w:hint="eastAsia" w:asciiTheme="minorEastAsia" w:hAnsiTheme="minorEastAsia" w:eastAsiaTheme="minorEastAsia" w:cstheme="minorEastAsia"/>
          <w:color w:val="231F20"/>
          <w:spacing w:val="-10"/>
          <w:sz w:val="24"/>
          <w:szCs w:val="24"/>
          <w:lang w:val="en-US"/>
        </w:rPr>
        <w:t xml:space="preserve"> </w:t>
      </w:r>
      <w:r>
        <w:rPr>
          <w:rFonts w:hint="eastAsia" w:asciiTheme="minorEastAsia" w:hAnsiTheme="minorEastAsia" w:eastAsiaTheme="minorEastAsia" w:cstheme="minorEastAsia"/>
          <w:color w:val="231F20"/>
          <w:sz w:val="24"/>
          <w:szCs w:val="24"/>
          <w:lang w:val="en-US"/>
        </w:rPr>
        <w:t>4</w:t>
      </w:r>
      <w:r>
        <w:rPr>
          <w:rFonts w:hint="eastAsia" w:asciiTheme="minorEastAsia" w:hAnsiTheme="minorEastAsia" w:eastAsiaTheme="minorEastAsia" w:cstheme="minorEastAsia"/>
          <w:color w:val="231F20"/>
          <w:spacing w:val="-1"/>
          <w:sz w:val="24"/>
          <w:szCs w:val="24"/>
          <w:lang w:val="en-US"/>
        </w:rPr>
        <w:t xml:space="preserve"> </w:t>
      </w:r>
      <w:r>
        <w:rPr>
          <w:rFonts w:hint="eastAsia" w:asciiTheme="minorEastAsia" w:hAnsiTheme="minorEastAsia" w:eastAsiaTheme="minorEastAsia" w:cstheme="minorEastAsia"/>
          <w:color w:val="231F20"/>
          <w:sz w:val="24"/>
          <w:szCs w:val="24"/>
          <w:lang w:val="en-US"/>
        </w:rPr>
        <w:t>means</w:t>
      </w:r>
      <w:r>
        <w:rPr>
          <w:rFonts w:hint="eastAsia" w:asciiTheme="minorEastAsia" w:hAnsiTheme="minorEastAsia" w:eastAsiaTheme="minorEastAsia" w:cstheme="minorEastAsia"/>
          <w:color w:val="231F20"/>
          <w:sz w:val="24"/>
          <w:szCs w:val="24"/>
          <w:u w:val="single" w:color="221E1F"/>
          <w:lang w:val="en-US"/>
        </w:rPr>
        <w:t xml:space="preserve"> </w:t>
      </w:r>
      <w:r>
        <w:rPr>
          <w:rFonts w:hint="eastAsia" w:asciiTheme="minorEastAsia" w:hAnsiTheme="minorEastAsia" w:eastAsiaTheme="minorEastAsia" w:cstheme="minorEastAsia"/>
          <w:color w:val="231F20"/>
          <w:sz w:val="24"/>
          <w:szCs w:val="24"/>
          <w:u w:val="single" w:color="221E1F"/>
          <w:lang w:val="en-US"/>
        </w:rPr>
        <w:tab/>
      </w:r>
      <w:r>
        <w:rPr>
          <w:rFonts w:hint="eastAsia" w:asciiTheme="minorEastAsia" w:hAnsiTheme="minorEastAsia" w:eastAsiaTheme="minorEastAsia" w:cstheme="minorEastAsia"/>
          <w:color w:val="231F20"/>
          <w:sz w:val="24"/>
          <w:szCs w:val="24"/>
          <w:lang w:val="en-US"/>
        </w:rPr>
        <w:t>.</w:t>
      </w:r>
    </w:p>
    <w:p>
      <w:pPr>
        <w:pStyle w:val="4"/>
        <w:keepNext w:val="0"/>
        <w:keepLines w:val="0"/>
        <w:pageBreakBefore w:val="0"/>
        <w:widowControl w:val="0"/>
        <w:tabs>
          <w:tab w:val="left" w:pos="4862"/>
        </w:tabs>
        <w:kinsoku/>
        <w:wordWrap/>
        <w:overflowPunct/>
        <w:topLinePunct w:val="0"/>
        <w:autoSpaceDE/>
        <w:autoSpaceDN/>
        <w:bidi w:val="0"/>
        <w:adjustRightInd/>
        <w:snapToGrid/>
        <w:spacing w:before="21" w:line="312" w:lineRule="auto"/>
        <w:ind w:left="1137"/>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lang w:val="en-US"/>
        </w:rPr>
        <w:t>A. the clothes</w:t>
      </w:r>
      <w:r>
        <w:rPr>
          <w:rFonts w:hint="eastAsia" w:asciiTheme="minorEastAsia" w:hAnsiTheme="minorEastAsia" w:eastAsiaTheme="minorEastAsia" w:cstheme="minorEastAsia"/>
          <w:color w:val="231F20"/>
          <w:spacing w:val="-2"/>
          <w:sz w:val="24"/>
          <w:szCs w:val="24"/>
          <w:lang w:val="en-US"/>
        </w:rPr>
        <w:t xml:space="preserve"> </w:t>
      </w:r>
      <w:r>
        <w:rPr>
          <w:rFonts w:hint="eastAsia" w:asciiTheme="minorEastAsia" w:hAnsiTheme="minorEastAsia" w:eastAsiaTheme="minorEastAsia" w:cstheme="minorEastAsia"/>
          <w:color w:val="231F20"/>
          <w:sz w:val="24"/>
          <w:szCs w:val="24"/>
          <w:lang w:val="en-US"/>
        </w:rPr>
        <w:t>donation boxes</w:t>
      </w:r>
      <w:r>
        <w:rPr>
          <w:rFonts w:hint="eastAsia" w:asciiTheme="minorEastAsia" w:hAnsiTheme="minorEastAsia" w:eastAsiaTheme="minorEastAsia" w:cstheme="minorEastAsia"/>
          <w:color w:val="231F20"/>
          <w:sz w:val="24"/>
          <w:szCs w:val="24"/>
          <w:lang w:val="en-US"/>
        </w:rPr>
        <w:tab/>
      </w:r>
      <w:r>
        <w:rPr>
          <w:rFonts w:hint="eastAsia" w:asciiTheme="minorEastAsia" w:hAnsiTheme="minorEastAsia" w:eastAsiaTheme="minorEastAsia" w:cstheme="minorEastAsia"/>
          <w:color w:val="231F20"/>
          <w:sz w:val="24"/>
          <w:szCs w:val="24"/>
          <w:lang w:val="en-US"/>
        </w:rPr>
        <w:t>B. the old people</w:t>
      </w:r>
    </w:p>
    <w:p>
      <w:pPr>
        <w:pStyle w:val="4"/>
        <w:keepNext w:val="0"/>
        <w:keepLines w:val="0"/>
        <w:pageBreakBefore w:val="0"/>
        <w:widowControl w:val="0"/>
        <w:tabs>
          <w:tab w:val="left" w:pos="4862"/>
        </w:tabs>
        <w:kinsoku/>
        <w:wordWrap/>
        <w:overflowPunct/>
        <w:topLinePunct w:val="0"/>
        <w:autoSpaceDE/>
        <w:autoSpaceDN/>
        <w:bidi w:val="0"/>
        <w:adjustRightInd/>
        <w:snapToGrid/>
        <w:spacing w:before="20" w:line="312" w:lineRule="auto"/>
        <w:ind w:left="1137"/>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lang w:val="en-US"/>
        </w:rPr>
        <w:t>C. handbags and pencil cases</w:t>
      </w:r>
      <w:r>
        <w:rPr>
          <w:rFonts w:hint="eastAsia" w:asciiTheme="minorEastAsia" w:hAnsiTheme="minorEastAsia" w:eastAsiaTheme="minorEastAsia" w:cstheme="minorEastAsia"/>
          <w:color w:val="231F20"/>
          <w:sz w:val="24"/>
          <w:szCs w:val="24"/>
          <w:lang w:val="en-US"/>
        </w:rPr>
        <w:tab/>
      </w:r>
      <w:r>
        <w:rPr>
          <w:rFonts w:hint="eastAsia" w:asciiTheme="minorEastAsia" w:hAnsiTheme="minorEastAsia" w:eastAsiaTheme="minorEastAsia" w:cstheme="minorEastAsia"/>
          <w:color w:val="231F20"/>
          <w:sz w:val="24"/>
          <w:szCs w:val="24"/>
          <w:lang w:val="en-US"/>
        </w:rPr>
        <w:t>D. some clothes in the</w:t>
      </w:r>
      <w:r>
        <w:rPr>
          <w:rFonts w:hint="eastAsia" w:asciiTheme="minorEastAsia" w:hAnsiTheme="minorEastAsia" w:eastAsiaTheme="minorEastAsia" w:cstheme="minorEastAsia"/>
          <w:color w:val="231F20"/>
          <w:spacing w:val="-4"/>
          <w:sz w:val="24"/>
          <w:szCs w:val="24"/>
          <w:lang w:val="en-US"/>
        </w:rPr>
        <w:t xml:space="preserve"> </w:t>
      </w:r>
      <w:r>
        <w:rPr>
          <w:rFonts w:hint="eastAsia" w:asciiTheme="minorEastAsia" w:hAnsiTheme="minorEastAsia" w:eastAsiaTheme="minorEastAsia" w:cstheme="minorEastAsia"/>
          <w:color w:val="231F20"/>
          <w:sz w:val="24"/>
          <w:szCs w:val="24"/>
          <w:lang w:val="en-US"/>
        </w:rPr>
        <w:t>box</w:t>
      </w:r>
    </w:p>
    <w:p>
      <w:pPr>
        <w:pStyle w:val="21"/>
        <w:keepNext w:val="0"/>
        <w:keepLines w:val="0"/>
        <w:pageBreakBefore w:val="0"/>
        <w:widowControl w:val="0"/>
        <w:numPr>
          <w:ilvl w:val="0"/>
          <w:numId w:val="4"/>
        </w:numPr>
        <w:tabs>
          <w:tab w:val="left" w:pos="1123"/>
          <w:tab w:val="left" w:pos="5277"/>
        </w:tabs>
        <w:kinsoku/>
        <w:wordWrap/>
        <w:overflowPunct/>
        <w:topLinePunct w:val="0"/>
        <w:autoSpaceDE/>
        <w:autoSpaceDN/>
        <w:bidi w:val="0"/>
        <w:adjustRightInd/>
        <w:snapToGrid/>
        <w:spacing w:before="83" w:line="312" w:lineRule="auto"/>
        <w:ind w:left="1122" w:hanging="29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pacing w:val="-8"/>
          <w:sz w:val="24"/>
          <w:szCs w:val="24"/>
        </w:rPr>
        <w:t>We</w:t>
      </w:r>
      <w:r>
        <w:rPr>
          <w:rFonts w:hint="eastAsia" w:asciiTheme="minorEastAsia" w:hAnsiTheme="minorEastAsia" w:eastAsiaTheme="minorEastAsia" w:cstheme="minorEastAsia"/>
          <w:color w:val="231F20"/>
          <w:sz w:val="24"/>
          <w:szCs w:val="24"/>
        </w:rPr>
        <w:t xml:space="preserve"> can infer(</w:t>
      </w:r>
      <w:r>
        <w:rPr>
          <w:rFonts w:hint="eastAsia" w:asciiTheme="minorEastAsia" w:hAnsiTheme="minorEastAsia" w:eastAsiaTheme="minorEastAsia" w:cstheme="minorEastAsia"/>
          <w:color w:val="231F20"/>
          <w:spacing w:val="-1"/>
          <w:sz w:val="24"/>
          <w:szCs w:val="24"/>
        </w:rPr>
        <w:t xml:space="preserve"> </w:t>
      </w:r>
      <w:r>
        <w:rPr>
          <w:rFonts w:hint="eastAsia" w:asciiTheme="minorEastAsia" w:hAnsiTheme="minorEastAsia" w:eastAsiaTheme="minorEastAsia" w:cstheme="minorEastAsia"/>
          <w:color w:val="231F20"/>
          <w:sz w:val="24"/>
          <w:szCs w:val="24"/>
        </w:rPr>
        <w:t>推断</w:t>
      </w:r>
      <w:r>
        <w:rPr>
          <w:rFonts w:hint="eastAsia" w:asciiTheme="minorEastAsia" w:hAnsiTheme="minorEastAsia" w:eastAsiaTheme="minorEastAsia" w:cstheme="minorEastAsia"/>
          <w:color w:val="231F20"/>
          <w:spacing w:val="-2"/>
          <w:sz w:val="24"/>
          <w:szCs w:val="24"/>
        </w:rPr>
        <w:t xml:space="preserve"> </w:t>
      </w:r>
      <w:r>
        <w:rPr>
          <w:rFonts w:hint="eastAsia" w:asciiTheme="minorEastAsia" w:hAnsiTheme="minorEastAsia" w:eastAsiaTheme="minorEastAsia" w:cstheme="minorEastAsia"/>
          <w:color w:val="231F20"/>
          <w:sz w:val="24"/>
          <w:szCs w:val="24"/>
        </w:rPr>
        <w:t>) from the passage that</w:t>
      </w:r>
      <w:r>
        <w:rPr>
          <w:rFonts w:hint="eastAsia" w:asciiTheme="minorEastAsia" w:hAnsiTheme="minorEastAsia" w:eastAsiaTheme="minorEastAsia" w:cstheme="minorEastAsia"/>
          <w:color w:val="231F20"/>
          <w:sz w:val="24"/>
          <w:szCs w:val="24"/>
          <w:u w:val="single" w:color="221E1F"/>
        </w:rPr>
        <w:t xml:space="preserve"> </w:t>
      </w:r>
      <w:r>
        <w:rPr>
          <w:rFonts w:hint="eastAsia" w:asciiTheme="minorEastAsia" w:hAnsiTheme="minorEastAsia" w:eastAsiaTheme="minorEastAsia" w:cstheme="minorEastAsia"/>
          <w:color w:val="231F20"/>
          <w:sz w:val="24"/>
          <w:szCs w:val="24"/>
          <w:u w:val="single" w:color="221E1F"/>
        </w:rPr>
        <w:tab/>
      </w:r>
      <w:r>
        <w:rPr>
          <w:rFonts w:hint="eastAsia" w:asciiTheme="minorEastAsia" w:hAnsiTheme="minorEastAsia" w:eastAsiaTheme="minorEastAsia" w:cstheme="minorEastAsia"/>
          <w:color w:val="231F20"/>
          <w:sz w:val="24"/>
          <w:szCs w:val="24"/>
        </w:rPr>
        <w:t>.</w:t>
      </w:r>
    </w:p>
    <w:p>
      <w:pPr>
        <w:pStyle w:val="21"/>
        <w:keepNext w:val="0"/>
        <w:keepLines w:val="0"/>
        <w:pageBreakBefore w:val="0"/>
        <w:widowControl w:val="0"/>
        <w:numPr>
          <w:ilvl w:val="1"/>
          <w:numId w:val="4"/>
        </w:numPr>
        <w:tabs>
          <w:tab w:val="left" w:pos="1383"/>
        </w:tabs>
        <w:kinsoku/>
        <w:wordWrap/>
        <w:overflowPunct/>
        <w:topLinePunct w:val="0"/>
        <w:autoSpaceDE/>
        <w:autoSpaceDN/>
        <w:bidi w:val="0"/>
        <w:adjustRightInd/>
        <w:snapToGrid/>
        <w:spacing w:before="0" w:line="312" w:lineRule="auto"/>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lang w:val="en-US"/>
        </w:rPr>
        <w:t>the clothes donation will be better-organized to help donators and people in</w:t>
      </w:r>
      <w:r>
        <w:rPr>
          <w:rFonts w:hint="eastAsia" w:asciiTheme="minorEastAsia" w:hAnsiTheme="minorEastAsia" w:eastAsiaTheme="minorEastAsia" w:cstheme="minorEastAsia"/>
          <w:color w:val="231F20"/>
          <w:spacing w:val="-5"/>
          <w:sz w:val="24"/>
          <w:szCs w:val="24"/>
          <w:lang w:val="en-US"/>
        </w:rPr>
        <w:t xml:space="preserve"> </w:t>
      </w:r>
      <w:r>
        <w:rPr>
          <w:rFonts w:hint="eastAsia" w:asciiTheme="minorEastAsia" w:hAnsiTheme="minorEastAsia" w:eastAsiaTheme="minorEastAsia" w:cstheme="minorEastAsia"/>
          <w:color w:val="231F20"/>
          <w:sz w:val="24"/>
          <w:szCs w:val="24"/>
          <w:lang w:val="en-US"/>
        </w:rPr>
        <w:t>need</w:t>
      </w:r>
    </w:p>
    <w:p>
      <w:pPr>
        <w:pStyle w:val="21"/>
        <w:keepNext w:val="0"/>
        <w:keepLines w:val="0"/>
        <w:pageBreakBefore w:val="0"/>
        <w:widowControl w:val="0"/>
        <w:numPr>
          <w:ilvl w:val="1"/>
          <w:numId w:val="4"/>
        </w:numPr>
        <w:tabs>
          <w:tab w:val="left" w:pos="1372"/>
        </w:tabs>
        <w:kinsoku/>
        <w:wordWrap/>
        <w:overflowPunct/>
        <w:topLinePunct w:val="0"/>
        <w:autoSpaceDE/>
        <w:autoSpaceDN/>
        <w:bidi w:val="0"/>
        <w:adjustRightInd/>
        <w:snapToGrid/>
        <w:spacing w:line="312" w:lineRule="auto"/>
        <w:ind w:left="1371" w:hanging="234"/>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lang w:val="en-US"/>
        </w:rPr>
        <w:t>the clothes donation becomes less popular than before because of serious</w:t>
      </w:r>
      <w:r>
        <w:rPr>
          <w:rFonts w:hint="eastAsia" w:asciiTheme="minorEastAsia" w:hAnsiTheme="minorEastAsia" w:eastAsiaTheme="minorEastAsia" w:cstheme="minorEastAsia"/>
          <w:color w:val="231F20"/>
          <w:spacing w:val="-3"/>
          <w:sz w:val="24"/>
          <w:szCs w:val="24"/>
          <w:lang w:val="en-US"/>
        </w:rPr>
        <w:t xml:space="preserve"> </w:t>
      </w:r>
      <w:r>
        <w:rPr>
          <w:rFonts w:hint="eastAsia" w:asciiTheme="minorEastAsia" w:hAnsiTheme="minorEastAsia" w:eastAsiaTheme="minorEastAsia" w:cstheme="minorEastAsia"/>
          <w:color w:val="231F20"/>
          <w:sz w:val="24"/>
          <w:szCs w:val="24"/>
          <w:lang w:val="en-US"/>
        </w:rPr>
        <w:t>problems</w:t>
      </w:r>
    </w:p>
    <w:p>
      <w:pPr>
        <w:pStyle w:val="21"/>
        <w:keepNext w:val="0"/>
        <w:keepLines w:val="0"/>
        <w:pageBreakBefore w:val="0"/>
        <w:widowControl w:val="0"/>
        <w:numPr>
          <w:ilvl w:val="1"/>
          <w:numId w:val="4"/>
        </w:numPr>
        <w:tabs>
          <w:tab w:val="left" w:pos="1372"/>
        </w:tabs>
        <w:kinsoku/>
        <w:wordWrap/>
        <w:overflowPunct/>
        <w:topLinePunct w:val="0"/>
        <w:autoSpaceDE/>
        <w:autoSpaceDN/>
        <w:bidi w:val="0"/>
        <w:adjustRightInd/>
        <w:snapToGrid/>
        <w:spacing w:line="312" w:lineRule="auto"/>
        <w:ind w:left="1371" w:hanging="234"/>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lang w:val="en-US"/>
        </w:rPr>
        <w:t>the clothes donation can prevent some girls from wearing clothes that are out of</w:t>
      </w:r>
      <w:r>
        <w:rPr>
          <w:rFonts w:hint="eastAsia" w:asciiTheme="minorEastAsia" w:hAnsiTheme="minorEastAsia" w:eastAsiaTheme="minorEastAsia" w:cstheme="minorEastAsia"/>
          <w:color w:val="231F20"/>
          <w:spacing w:val="-8"/>
          <w:sz w:val="24"/>
          <w:szCs w:val="24"/>
          <w:lang w:val="en-US"/>
        </w:rPr>
        <w:t xml:space="preserve"> </w:t>
      </w:r>
      <w:r>
        <w:rPr>
          <w:rFonts w:hint="eastAsia" w:asciiTheme="minorEastAsia" w:hAnsiTheme="minorEastAsia" w:eastAsiaTheme="minorEastAsia" w:cstheme="minorEastAsia"/>
          <w:color w:val="231F20"/>
          <w:sz w:val="24"/>
          <w:szCs w:val="24"/>
          <w:lang w:val="en-US"/>
        </w:rPr>
        <w:t>style</w:t>
      </w:r>
    </w:p>
    <w:p>
      <w:pPr>
        <w:pStyle w:val="21"/>
        <w:keepNext w:val="0"/>
        <w:keepLines w:val="0"/>
        <w:pageBreakBefore w:val="0"/>
        <w:widowControl w:val="0"/>
        <w:numPr>
          <w:ilvl w:val="1"/>
          <w:numId w:val="4"/>
        </w:numPr>
        <w:tabs>
          <w:tab w:val="left" w:pos="1383"/>
        </w:tabs>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lang w:val="en-US"/>
        </w:rPr>
        <w:t>the clothes donation gives the traders a good idea to sell old clothes for making</w:t>
      </w:r>
      <w:r>
        <w:rPr>
          <w:rFonts w:hint="eastAsia" w:asciiTheme="minorEastAsia" w:hAnsiTheme="minorEastAsia" w:eastAsiaTheme="minorEastAsia" w:cstheme="minorEastAsia"/>
          <w:color w:val="231F20"/>
          <w:spacing w:val="-3"/>
          <w:sz w:val="24"/>
          <w:szCs w:val="24"/>
          <w:lang w:val="en-US"/>
        </w:rPr>
        <w:t xml:space="preserve"> </w:t>
      </w:r>
      <w:r>
        <w:rPr>
          <w:rFonts w:hint="eastAsia" w:asciiTheme="minorEastAsia" w:hAnsiTheme="minorEastAsia" w:eastAsiaTheme="minorEastAsia" w:cstheme="minorEastAsia"/>
          <w:color w:val="231F20"/>
          <w:sz w:val="24"/>
          <w:szCs w:val="24"/>
          <w:lang w:val="en-US"/>
        </w:rPr>
        <w:t>money</w:t>
      </w:r>
    </w:p>
    <w:p>
      <w:pPr>
        <w:pStyle w:val="25"/>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C</w:t>
      </w:r>
    </w:p>
    <w:p>
      <w:pPr>
        <w:pStyle w:val="4"/>
        <w:keepNext w:val="0"/>
        <w:keepLines w:val="0"/>
        <w:pageBreakBefore w:val="0"/>
        <w:widowControl w:val="0"/>
        <w:kinsoku/>
        <w:wordWrap/>
        <w:overflowPunct/>
        <w:topLinePunct w:val="0"/>
        <w:autoSpaceDE/>
        <w:autoSpaceDN/>
        <w:bidi w:val="0"/>
        <w:adjustRightInd/>
        <w:snapToGrid/>
        <w:spacing w:line="312" w:lineRule="auto"/>
        <w:ind w:left="825"/>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阅读下面短文，从题中所给的 A、B、C、D 四个选项中选出最佳选项。</w:t>
      </w:r>
    </w:p>
    <w:p>
      <w:pPr>
        <w:pStyle w:val="4"/>
        <w:keepNext w:val="0"/>
        <w:keepLines w:val="0"/>
        <w:pageBreakBefore w:val="0"/>
        <w:widowControl w:val="0"/>
        <w:kinsoku/>
        <w:wordWrap/>
        <w:overflowPunct/>
        <w:topLinePunct w:val="0"/>
        <w:autoSpaceDE/>
        <w:autoSpaceDN/>
        <w:bidi w:val="0"/>
        <w:adjustRightInd/>
        <w:snapToGrid/>
        <w:spacing w:before="51" w:line="312" w:lineRule="auto"/>
        <w:ind w:left="542" w:right="634" w:firstLine="311"/>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lang w:val="en-US"/>
        </w:rPr>
        <w:t>A young girl named Malala, born in 1997 in the northwest of Pakistan, is famous for supporting children and women to get education.</w:t>
      </w:r>
    </w:p>
    <w:p>
      <w:pPr>
        <w:pStyle w:val="4"/>
        <w:keepNext w:val="0"/>
        <w:keepLines w:val="0"/>
        <w:pageBreakBefore w:val="0"/>
        <w:widowControl w:val="0"/>
        <w:kinsoku/>
        <w:wordWrap/>
        <w:overflowPunct/>
        <w:topLinePunct w:val="0"/>
        <w:autoSpaceDE/>
        <w:autoSpaceDN/>
        <w:bidi w:val="0"/>
        <w:adjustRightInd/>
        <w:snapToGrid/>
        <w:spacing w:before="1" w:line="312" w:lineRule="auto"/>
        <w:ind w:left="542" w:right="634" w:firstLine="311"/>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lang w:val="en-US"/>
        </w:rPr>
        <w:t>In 2012, she was shot and seriously injured when she returned home on the school bus. Luckily, she was sent to the hospital in time and saved. After that, she went back to school and began to</w:t>
      </w:r>
    </w:p>
    <w:p>
      <w:pPr>
        <w:pStyle w:val="4"/>
        <w:keepNext w:val="0"/>
        <w:keepLines w:val="0"/>
        <w:pageBreakBefore w:val="0"/>
        <w:widowControl w:val="0"/>
        <w:kinsoku/>
        <w:wordWrap/>
        <w:overflowPunct/>
        <w:topLinePunct w:val="0"/>
        <w:autoSpaceDE/>
        <w:autoSpaceDN/>
        <w:bidi w:val="0"/>
        <w:adjustRightInd/>
        <w:snapToGrid/>
        <w:spacing w:line="312" w:lineRule="auto"/>
        <w:ind w:left="542"/>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lang w:val="en-US"/>
        </w:rPr>
        <w:t xml:space="preserve">strive( </w:t>
      </w:r>
      <w:r>
        <w:rPr>
          <w:rFonts w:hint="eastAsia" w:asciiTheme="minorEastAsia" w:hAnsiTheme="minorEastAsia" w:eastAsiaTheme="minorEastAsia" w:cstheme="minorEastAsia"/>
          <w:color w:val="231F20"/>
          <w:sz w:val="24"/>
          <w:szCs w:val="24"/>
        </w:rPr>
        <w:t>奋斗</w:t>
      </w:r>
      <w:r>
        <w:rPr>
          <w:rFonts w:hint="eastAsia" w:asciiTheme="minorEastAsia" w:hAnsiTheme="minorEastAsia" w:eastAsiaTheme="minorEastAsia" w:cstheme="minorEastAsia"/>
          <w:color w:val="231F20"/>
          <w:sz w:val="24"/>
          <w:szCs w:val="24"/>
          <w:lang w:val="en-US"/>
        </w:rPr>
        <w:t xml:space="preserve"> </w:t>
      </w:r>
      <w:r>
        <w:rPr>
          <w:rFonts w:hint="eastAsia" w:asciiTheme="minorEastAsia" w:hAnsiTheme="minorEastAsia" w:eastAsiaTheme="minorEastAsia" w:cstheme="minorEastAsia"/>
          <w:color w:val="231F20"/>
          <w:sz w:val="24"/>
          <w:szCs w:val="24"/>
          <w:lang w:val="en-US"/>
        </w:rPr>
        <w:t>) for children and women to receive education.</w:t>
      </w:r>
    </w:p>
    <w:p>
      <w:pPr>
        <w:pStyle w:val="4"/>
        <w:keepNext w:val="0"/>
        <w:keepLines w:val="0"/>
        <w:pageBreakBefore w:val="0"/>
        <w:widowControl w:val="0"/>
        <w:kinsoku/>
        <w:wordWrap/>
        <w:overflowPunct/>
        <w:topLinePunct w:val="0"/>
        <w:autoSpaceDE/>
        <w:autoSpaceDN/>
        <w:bidi w:val="0"/>
        <w:adjustRightInd/>
        <w:snapToGrid/>
        <w:spacing w:line="312" w:lineRule="auto"/>
        <w:ind w:left="542" w:right="640" w:firstLine="311"/>
        <w:jc w:val="both"/>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lang w:val="en-US"/>
        </w:rPr>
        <w:t xml:space="preserve">On October 10, 2014, the Nobel Prize for peace was awarded ( </w:t>
      </w:r>
      <w:r>
        <w:rPr>
          <w:rFonts w:hint="eastAsia" w:asciiTheme="minorEastAsia" w:hAnsiTheme="minorEastAsia" w:eastAsiaTheme="minorEastAsia" w:cstheme="minorEastAsia"/>
          <w:color w:val="231F20"/>
          <w:sz w:val="24"/>
          <w:szCs w:val="24"/>
        </w:rPr>
        <w:t>授</w:t>
      </w:r>
      <w:r>
        <w:rPr>
          <w:rFonts w:hint="eastAsia" w:asciiTheme="minorEastAsia" w:hAnsiTheme="minorEastAsia" w:eastAsiaTheme="minorEastAsia" w:cstheme="minorEastAsia"/>
          <w:color w:val="231F20"/>
          <w:sz w:val="24"/>
          <w:szCs w:val="24"/>
          <w:lang w:val="en-US"/>
        </w:rPr>
        <w:t xml:space="preserve"> </w:t>
      </w:r>
      <w:r>
        <w:rPr>
          <w:rFonts w:hint="eastAsia" w:asciiTheme="minorEastAsia" w:hAnsiTheme="minorEastAsia" w:eastAsiaTheme="minorEastAsia" w:cstheme="minorEastAsia"/>
          <w:color w:val="231F20"/>
          <w:sz w:val="24"/>
          <w:szCs w:val="24"/>
        </w:rPr>
        <w:t>予</w:t>
      </w:r>
      <w:r>
        <w:rPr>
          <w:rFonts w:hint="eastAsia" w:asciiTheme="minorEastAsia" w:hAnsiTheme="minorEastAsia" w:eastAsiaTheme="minorEastAsia" w:cstheme="minorEastAsia"/>
          <w:color w:val="231F20"/>
          <w:sz w:val="24"/>
          <w:szCs w:val="24"/>
          <w:lang w:val="en-US"/>
        </w:rPr>
        <w:t xml:space="preserve"> </w:t>
      </w:r>
      <w:r>
        <w:rPr>
          <w:rFonts w:hint="eastAsia" w:asciiTheme="minorEastAsia" w:hAnsiTheme="minorEastAsia" w:eastAsiaTheme="minorEastAsia" w:cstheme="minorEastAsia"/>
          <w:color w:val="231F20"/>
          <w:sz w:val="24"/>
          <w:szCs w:val="24"/>
          <w:lang w:val="en-US"/>
        </w:rPr>
        <w:t>) to Malala. She became the youngest winner in the history of Nobel Prize. However, Malala missed the most important event of being announced to be the winner of the prize. At the very moment, she was taking chemistry lessons</w:t>
      </w:r>
    </w:p>
    <w:p>
      <w:pPr>
        <w:pStyle w:val="4"/>
        <w:keepNext w:val="0"/>
        <w:keepLines w:val="0"/>
        <w:pageBreakBefore w:val="0"/>
        <w:widowControl w:val="0"/>
        <w:kinsoku/>
        <w:wordWrap/>
        <w:overflowPunct/>
        <w:topLinePunct w:val="0"/>
        <w:autoSpaceDE/>
        <w:autoSpaceDN/>
        <w:bidi w:val="0"/>
        <w:adjustRightInd/>
        <w:snapToGrid/>
        <w:spacing w:line="312" w:lineRule="auto"/>
        <w:ind w:left="542" w:right="638"/>
        <w:jc w:val="both"/>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lang w:val="en-US"/>
        </w:rPr>
        <w:t xml:space="preserve">in the classroom! After hearing the news, Malala chose to take her history and physics lessons as usual. She said calmly to the reporter, “I’m proud of getting this prize. Although the unforgettable  date itself means something to me, </w:t>
      </w:r>
      <w:r>
        <w:rPr>
          <w:rFonts w:hint="eastAsia" w:asciiTheme="minorEastAsia" w:hAnsiTheme="minorEastAsia" w:eastAsiaTheme="minorEastAsia" w:cstheme="minorEastAsia"/>
          <w:color w:val="231F20"/>
          <w:spacing w:val="-3"/>
          <w:sz w:val="24"/>
          <w:szCs w:val="24"/>
          <w:lang w:val="en-US"/>
        </w:rPr>
        <w:t xml:space="preserve">it’s </w:t>
      </w:r>
      <w:r>
        <w:rPr>
          <w:rFonts w:hint="eastAsia" w:asciiTheme="minorEastAsia" w:hAnsiTheme="minorEastAsia" w:eastAsiaTheme="minorEastAsia" w:cstheme="minorEastAsia"/>
          <w:color w:val="231F20"/>
          <w:sz w:val="24"/>
          <w:szCs w:val="24"/>
          <w:lang w:val="en-US"/>
        </w:rPr>
        <w:t xml:space="preserve">more important to finish the rest lessons </w:t>
      </w:r>
      <w:r>
        <w:rPr>
          <w:rFonts w:hint="eastAsia" w:asciiTheme="minorEastAsia" w:hAnsiTheme="minorEastAsia" w:eastAsiaTheme="minorEastAsia" w:cstheme="minorEastAsia"/>
          <w:color w:val="231F20"/>
          <w:spacing w:val="-3"/>
          <w:sz w:val="24"/>
          <w:szCs w:val="24"/>
          <w:lang w:val="en-US"/>
        </w:rPr>
        <w:t xml:space="preserve">today. </w:t>
      </w:r>
      <w:r>
        <w:rPr>
          <w:rFonts w:hint="eastAsia" w:asciiTheme="minorEastAsia" w:hAnsiTheme="minorEastAsia" w:eastAsiaTheme="minorEastAsia" w:cstheme="minorEastAsia"/>
          <w:color w:val="231F20"/>
          <w:sz w:val="24"/>
          <w:szCs w:val="24"/>
          <w:lang w:val="en-US"/>
        </w:rPr>
        <w:t xml:space="preserve">After all, </w:t>
      </w:r>
      <w:r>
        <w:rPr>
          <w:rFonts w:hint="eastAsia" w:asciiTheme="minorEastAsia" w:hAnsiTheme="minorEastAsia" w:eastAsiaTheme="minorEastAsia" w:cstheme="minorEastAsia"/>
          <w:color w:val="231F20"/>
          <w:spacing w:val="-3"/>
          <w:sz w:val="24"/>
          <w:szCs w:val="24"/>
          <w:lang w:val="en-US"/>
        </w:rPr>
        <w:t xml:space="preserve">it’s </w:t>
      </w:r>
      <w:r>
        <w:rPr>
          <w:rFonts w:hint="eastAsia" w:asciiTheme="minorEastAsia" w:hAnsiTheme="minorEastAsia" w:eastAsiaTheme="minorEastAsia" w:cstheme="minorEastAsia"/>
          <w:color w:val="231F20"/>
          <w:sz w:val="24"/>
          <w:szCs w:val="24"/>
          <w:lang w:val="en-US"/>
        </w:rPr>
        <w:t>a normal school</w:t>
      </w:r>
      <w:r>
        <w:rPr>
          <w:rFonts w:hint="eastAsia" w:asciiTheme="minorEastAsia" w:hAnsiTheme="minorEastAsia" w:eastAsiaTheme="minorEastAsia" w:cstheme="minorEastAsia"/>
          <w:color w:val="231F20"/>
          <w:spacing w:val="-2"/>
          <w:sz w:val="24"/>
          <w:szCs w:val="24"/>
          <w:lang w:val="en-US"/>
        </w:rPr>
        <w:t xml:space="preserve"> </w:t>
      </w:r>
      <w:r>
        <w:rPr>
          <w:rFonts w:hint="eastAsia" w:asciiTheme="minorEastAsia" w:hAnsiTheme="minorEastAsia" w:eastAsiaTheme="minorEastAsia" w:cstheme="minorEastAsia"/>
          <w:color w:val="231F20"/>
          <w:spacing w:val="-3"/>
          <w:sz w:val="24"/>
          <w:szCs w:val="24"/>
          <w:lang w:val="en-US"/>
        </w:rPr>
        <w:t>day.”</w:t>
      </w:r>
    </w:p>
    <w:p>
      <w:pPr>
        <w:pStyle w:val="4"/>
        <w:keepNext w:val="0"/>
        <w:keepLines w:val="0"/>
        <w:pageBreakBefore w:val="0"/>
        <w:widowControl w:val="0"/>
        <w:kinsoku/>
        <w:wordWrap/>
        <w:overflowPunct/>
        <w:topLinePunct w:val="0"/>
        <w:autoSpaceDE/>
        <w:autoSpaceDN/>
        <w:bidi w:val="0"/>
        <w:adjustRightInd/>
        <w:snapToGrid/>
        <w:spacing w:before="3" w:line="312" w:lineRule="auto"/>
        <w:ind w:left="542" w:right="640" w:firstLine="311"/>
        <w:jc w:val="both"/>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lang w:val="en-US"/>
        </w:rPr>
        <w:t>One</w:t>
      </w:r>
      <w:r>
        <w:rPr>
          <w:rFonts w:hint="eastAsia" w:asciiTheme="minorEastAsia" w:hAnsiTheme="minorEastAsia" w:eastAsiaTheme="minorEastAsia" w:cstheme="minorEastAsia"/>
          <w:color w:val="231F20"/>
          <w:spacing w:val="-3"/>
          <w:sz w:val="24"/>
          <w:szCs w:val="24"/>
          <w:lang w:val="en-US"/>
        </w:rPr>
        <w:t xml:space="preserve"> </w:t>
      </w:r>
      <w:r>
        <w:rPr>
          <w:rFonts w:hint="eastAsia" w:asciiTheme="minorEastAsia" w:hAnsiTheme="minorEastAsia" w:eastAsiaTheme="minorEastAsia" w:cstheme="minorEastAsia"/>
          <w:color w:val="231F20"/>
          <w:sz w:val="24"/>
          <w:szCs w:val="24"/>
          <w:lang w:val="en-US"/>
        </w:rPr>
        <w:t>year</w:t>
      </w:r>
      <w:r>
        <w:rPr>
          <w:rFonts w:hint="eastAsia" w:asciiTheme="minorEastAsia" w:hAnsiTheme="minorEastAsia" w:eastAsiaTheme="minorEastAsia" w:cstheme="minorEastAsia"/>
          <w:color w:val="231F20"/>
          <w:spacing w:val="-3"/>
          <w:sz w:val="24"/>
          <w:szCs w:val="24"/>
          <w:lang w:val="en-US"/>
        </w:rPr>
        <w:t xml:space="preserve"> </w:t>
      </w:r>
      <w:r>
        <w:rPr>
          <w:rFonts w:hint="eastAsia" w:asciiTheme="minorEastAsia" w:hAnsiTheme="minorEastAsia" w:eastAsiaTheme="minorEastAsia" w:cstheme="minorEastAsia"/>
          <w:color w:val="231F20"/>
          <w:sz w:val="24"/>
          <w:szCs w:val="24"/>
          <w:lang w:val="en-US"/>
        </w:rPr>
        <w:t>later,</w:t>
      </w:r>
      <w:r>
        <w:rPr>
          <w:rFonts w:hint="eastAsia" w:asciiTheme="minorEastAsia" w:hAnsiTheme="minorEastAsia" w:eastAsiaTheme="minorEastAsia" w:cstheme="minorEastAsia"/>
          <w:color w:val="231F20"/>
          <w:spacing w:val="-14"/>
          <w:sz w:val="24"/>
          <w:szCs w:val="24"/>
          <w:lang w:val="en-US"/>
        </w:rPr>
        <w:t xml:space="preserve"> </w:t>
      </w:r>
      <w:r>
        <w:rPr>
          <w:rFonts w:hint="eastAsia" w:asciiTheme="minorEastAsia" w:hAnsiTheme="minorEastAsia" w:eastAsiaTheme="minorEastAsia" w:cstheme="minorEastAsia"/>
          <w:color w:val="231F20"/>
          <w:sz w:val="24"/>
          <w:szCs w:val="24"/>
          <w:lang w:val="en-US"/>
        </w:rPr>
        <w:t>Amy</w:t>
      </w:r>
      <w:r>
        <w:rPr>
          <w:rFonts w:hint="eastAsia" w:asciiTheme="minorEastAsia" w:hAnsiTheme="minorEastAsia" w:eastAsiaTheme="minorEastAsia" w:cstheme="minorEastAsia"/>
          <w:color w:val="231F20"/>
          <w:spacing w:val="-3"/>
          <w:sz w:val="24"/>
          <w:szCs w:val="24"/>
          <w:lang w:val="en-US"/>
        </w:rPr>
        <w:t xml:space="preserve"> </w:t>
      </w:r>
      <w:r>
        <w:rPr>
          <w:rFonts w:hint="eastAsia" w:asciiTheme="minorEastAsia" w:hAnsiTheme="minorEastAsia" w:eastAsiaTheme="minorEastAsia" w:cstheme="minorEastAsia"/>
          <w:color w:val="231F20"/>
          <w:sz w:val="24"/>
          <w:szCs w:val="24"/>
          <w:lang w:val="en-US"/>
        </w:rPr>
        <w:t>Mainzer,</w:t>
      </w:r>
      <w:r>
        <w:rPr>
          <w:rFonts w:hint="eastAsia" w:asciiTheme="minorEastAsia" w:hAnsiTheme="minorEastAsia" w:eastAsiaTheme="minorEastAsia" w:cstheme="minorEastAsia"/>
          <w:color w:val="231F20"/>
          <w:spacing w:val="-1"/>
          <w:sz w:val="24"/>
          <w:szCs w:val="24"/>
          <w:lang w:val="en-US"/>
        </w:rPr>
        <w:t xml:space="preserve"> </w:t>
      </w:r>
      <w:r>
        <w:rPr>
          <w:rFonts w:hint="eastAsia" w:asciiTheme="minorEastAsia" w:hAnsiTheme="minorEastAsia" w:eastAsiaTheme="minorEastAsia" w:cstheme="minorEastAsia"/>
          <w:color w:val="231F20"/>
          <w:sz w:val="24"/>
          <w:szCs w:val="24"/>
          <w:lang w:val="en-US"/>
        </w:rPr>
        <w:t>an</w:t>
      </w:r>
      <w:r>
        <w:rPr>
          <w:rFonts w:hint="eastAsia" w:asciiTheme="minorEastAsia" w:hAnsiTheme="minorEastAsia" w:eastAsiaTheme="minorEastAsia" w:cstheme="minorEastAsia"/>
          <w:color w:val="231F20"/>
          <w:spacing w:val="-2"/>
          <w:sz w:val="24"/>
          <w:szCs w:val="24"/>
          <w:lang w:val="en-US"/>
        </w:rPr>
        <w:t xml:space="preserve"> </w:t>
      </w:r>
      <w:r>
        <w:rPr>
          <w:rFonts w:hint="eastAsia" w:asciiTheme="minorEastAsia" w:hAnsiTheme="minorEastAsia" w:eastAsiaTheme="minorEastAsia" w:cstheme="minorEastAsia"/>
          <w:b/>
          <w:color w:val="231F20"/>
          <w:sz w:val="24"/>
          <w:szCs w:val="24"/>
          <w:u w:val="single" w:color="231F20"/>
          <w:lang w:val="en-US"/>
        </w:rPr>
        <w:t>astronomical</w:t>
      </w:r>
      <w:r>
        <w:rPr>
          <w:rFonts w:hint="eastAsia" w:asciiTheme="minorEastAsia" w:hAnsiTheme="minorEastAsia" w:eastAsiaTheme="minorEastAsia" w:cstheme="minorEastAsia"/>
          <w:b/>
          <w:color w:val="231F20"/>
          <w:spacing w:val="-2"/>
          <w:sz w:val="24"/>
          <w:szCs w:val="24"/>
          <w:lang w:val="en-US"/>
        </w:rPr>
        <w:t xml:space="preserve"> </w:t>
      </w:r>
      <w:r>
        <w:rPr>
          <w:rFonts w:hint="eastAsia" w:asciiTheme="minorEastAsia" w:hAnsiTheme="minorEastAsia" w:eastAsiaTheme="minorEastAsia" w:cstheme="minorEastAsia"/>
          <w:color w:val="231F20"/>
          <w:sz w:val="24"/>
          <w:szCs w:val="24"/>
          <w:lang w:val="en-US"/>
        </w:rPr>
        <w:t>scientist</w:t>
      </w:r>
      <w:r>
        <w:rPr>
          <w:rFonts w:hint="eastAsia" w:asciiTheme="minorEastAsia" w:hAnsiTheme="minorEastAsia" w:eastAsiaTheme="minorEastAsia" w:cstheme="minorEastAsia"/>
          <w:color w:val="231F20"/>
          <w:spacing w:val="-3"/>
          <w:sz w:val="24"/>
          <w:szCs w:val="24"/>
          <w:lang w:val="en-US"/>
        </w:rPr>
        <w:t xml:space="preserve"> </w:t>
      </w:r>
      <w:r>
        <w:rPr>
          <w:rFonts w:hint="eastAsia" w:asciiTheme="minorEastAsia" w:hAnsiTheme="minorEastAsia" w:eastAsiaTheme="minorEastAsia" w:cstheme="minorEastAsia"/>
          <w:color w:val="231F20"/>
          <w:sz w:val="24"/>
          <w:szCs w:val="24"/>
          <w:lang w:val="en-US"/>
        </w:rPr>
        <w:t>of</w:t>
      </w:r>
      <w:r>
        <w:rPr>
          <w:rFonts w:hint="eastAsia" w:asciiTheme="minorEastAsia" w:hAnsiTheme="minorEastAsia" w:eastAsiaTheme="minorEastAsia" w:cstheme="minorEastAsia"/>
          <w:color w:val="231F20"/>
          <w:spacing w:val="-2"/>
          <w:sz w:val="24"/>
          <w:szCs w:val="24"/>
          <w:lang w:val="en-US"/>
        </w:rPr>
        <w:t xml:space="preserve"> </w:t>
      </w:r>
      <w:r>
        <w:rPr>
          <w:rFonts w:hint="eastAsia" w:asciiTheme="minorEastAsia" w:hAnsiTheme="minorEastAsia" w:eastAsiaTheme="minorEastAsia" w:cstheme="minorEastAsia"/>
          <w:color w:val="231F20"/>
          <w:sz w:val="24"/>
          <w:szCs w:val="24"/>
          <w:lang w:val="en-US"/>
        </w:rPr>
        <w:t>NASA,</w:t>
      </w:r>
      <w:r>
        <w:rPr>
          <w:rFonts w:hint="eastAsia" w:asciiTheme="minorEastAsia" w:hAnsiTheme="minorEastAsia" w:eastAsiaTheme="minorEastAsia" w:cstheme="minorEastAsia"/>
          <w:color w:val="231F20"/>
          <w:spacing w:val="-3"/>
          <w:sz w:val="24"/>
          <w:szCs w:val="24"/>
          <w:lang w:val="en-US"/>
        </w:rPr>
        <w:t xml:space="preserve"> </w:t>
      </w:r>
      <w:r>
        <w:rPr>
          <w:rFonts w:hint="eastAsia" w:asciiTheme="minorEastAsia" w:hAnsiTheme="minorEastAsia" w:eastAsiaTheme="minorEastAsia" w:cstheme="minorEastAsia"/>
          <w:color w:val="231F20"/>
          <w:sz w:val="24"/>
          <w:szCs w:val="24"/>
          <w:lang w:val="en-US"/>
        </w:rPr>
        <w:t>found</w:t>
      </w:r>
      <w:r>
        <w:rPr>
          <w:rFonts w:hint="eastAsia" w:asciiTheme="minorEastAsia" w:hAnsiTheme="minorEastAsia" w:eastAsiaTheme="minorEastAsia" w:cstheme="minorEastAsia"/>
          <w:color w:val="231F20"/>
          <w:spacing w:val="-2"/>
          <w:sz w:val="24"/>
          <w:szCs w:val="24"/>
          <w:lang w:val="en-US"/>
        </w:rPr>
        <w:t xml:space="preserve"> </w:t>
      </w:r>
      <w:r>
        <w:rPr>
          <w:rFonts w:hint="eastAsia" w:asciiTheme="minorEastAsia" w:hAnsiTheme="minorEastAsia" w:eastAsiaTheme="minorEastAsia" w:cstheme="minorEastAsia"/>
          <w:color w:val="231F20"/>
          <w:sz w:val="24"/>
          <w:szCs w:val="24"/>
          <w:lang w:val="en-US"/>
        </w:rPr>
        <w:t>a</w:t>
      </w:r>
      <w:r>
        <w:rPr>
          <w:rFonts w:hint="eastAsia" w:asciiTheme="minorEastAsia" w:hAnsiTheme="minorEastAsia" w:eastAsiaTheme="minorEastAsia" w:cstheme="minorEastAsia"/>
          <w:color w:val="231F20"/>
          <w:spacing w:val="-3"/>
          <w:sz w:val="24"/>
          <w:szCs w:val="24"/>
          <w:lang w:val="en-US"/>
        </w:rPr>
        <w:t xml:space="preserve"> </w:t>
      </w:r>
      <w:r>
        <w:rPr>
          <w:rFonts w:hint="eastAsia" w:asciiTheme="minorEastAsia" w:hAnsiTheme="minorEastAsia" w:eastAsiaTheme="minorEastAsia" w:cstheme="minorEastAsia"/>
          <w:color w:val="231F20"/>
          <w:sz w:val="24"/>
          <w:szCs w:val="24"/>
          <w:lang w:val="en-US"/>
        </w:rPr>
        <w:t>new</w:t>
      </w:r>
      <w:r>
        <w:rPr>
          <w:rFonts w:hint="eastAsia" w:asciiTheme="minorEastAsia" w:hAnsiTheme="minorEastAsia" w:eastAsiaTheme="minorEastAsia" w:cstheme="minorEastAsia"/>
          <w:color w:val="231F20"/>
          <w:spacing w:val="-2"/>
          <w:sz w:val="24"/>
          <w:szCs w:val="24"/>
          <w:lang w:val="en-US"/>
        </w:rPr>
        <w:t xml:space="preserve"> </w:t>
      </w:r>
      <w:r>
        <w:rPr>
          <w:rFonts w:hint="eastAsia" w:asciiTheme="minorEastAsia" w:hAnsiTheme="minorEastAsia" w:eastAsiaTheme="minorEastAsia" w:cstheme="minorEastAsia"/>
          <w:color w:val="231F20"/>
          <w:sz w:val="24"/>
          <w:szCs w:val="24"/>
          <w:lang w:val="en-US"/>
        </w:rPr>
        <w:t>planet.</w:t>
      </w:r>
      <w:r>
        <w:rPr>
          <w:rFonts w:hint="eastAsia" w:asciiTheme="minorEastAsia" w:hAnsiTheme="minorEastAsia" w:eastAsiaTheme="minorEastAsia" w:cstheme="minorEastAsia"/>
          <w:color w:val="231F20"/>
          <w:spacing w:val="-3"/>
          <w:sz w:val="24"/>
          <w:szCs w:val="24"/>
          <w:lang w:val="en-US"/>
        </w:rPr>
        <w:t xml:space="preserve"> </w:t>
      </w:r>
      <w:r>
        <w:rPr>
          <w:rFonts w:hint="eastAsia" w:asciiTheme="minorEastAsia" w:hAnsiTheme="minorEastAsia" w:eastAsiaTheme="minorEastAsia" w:cstheme="minorEastAsia"/>
          <w:color w:val="231F20"/>
          <w:sz w:val="24"/>
          <w:szCs w:val="24"/>
          <w:lang w:val="en-US"/>
        </w:rPr>
        <w:t>She</w:t>
      </w:r>
      <w:r>
        <w:rPr>
          <w:rFonts w:hint="eastAsia" w:asciiTheme="minorEastAsia" w:hAnsiTheme="minorEastAsia" w:eastAsiaTheme="minorEastAsia" w:cstheme="minorEastAsia"/>
          <w:color w:val="231F20"/>
          <w:spacing w:val="-3"/>
          <w:sz w:val="24"/>
          <w:szCs w:val="24"/>
          <w:lang w:val="en-US"/>
        </w:rPr>
        <w:t xml:space="preserve"> </w:t>
      </w:r>
      <w:r>
        <w:rPr>
          <w:rFonts w:hint="eastAsia" w:asciiTheme="minorEastAsia" w:hAnsiTheme="minorEastAsia" w:eastAsiaTheme="minorEastAsia" w:cstheme="minorEastAsia"/>
          <w:color w:val="231F20"/>
          <w:sz w:val="24"/>
          <w:szCs w:val="24"/>
          <w:lang w:val="en-US"/>
        </w:rPr>
        <w:t xml:space="preserve">named it “Malala”. When Amy Mainzer was interviewed by </w:t>
      </w:r>
      <w:r>
        <w:rPr>
          <w:rFonts w:hint="eastAsia" w:asciiTheme="minorEastAsia" w:hAnsiTheme="minorEastAsia" w:eastAsiaTheme="minorEastAsia" w:cstheme="minorEastAsia"/>
          <w:i/>
          <w:color w:val="231F20"/>
          <w:sz w:val="24"/>
          <w:szCs w:val="24"/>
          <w:lang w:val="en-US"/>
        </w:rPr>
        <w:t>Times</w:t>
      </w:r>
      <w:r>
        <w:rPr>
          <w:rFonts w:hint="eastAsia" w:asciiTheme="minorEastAsia" w:hAnsiTheme="minorEastAsia" w:eastAsiaTheme="minorEastAsia" w:cstheme="minorEastAsia"/>
          <w:color w:val="231F20"/>
          <w:sz w:val="24"/>
          <w:szCs w:val="24"/>
          <w:lang w:val="en-US"/>
        </w:rPr>
        <w:t>, she explained, “I think Malala has set    an example for us. She is fearless and sticks to helping children and women get the right of being educated. Nothing can stop</w:t>
      </w:r>
      <w:r>
        <w:rPr>
          <w:rFonts w:hint="eastAsia" w:asciiTheme="minorEastAsia" w:hAnsiTheme="minorEastAsia" w:eastAsiaTheme="minorEastAsia" w:cstheme="minorEastAsia"/>
          <w:color w:val="231F20"/>
          <w:spacing w:val="-3"/>
          <w:sz w:val="24"/>
          <w:szCs w:val="24"/>
          <w:lang w:val="en-US"/>
        </w:rPr>
        <w:t xml:space="preserve"> her.”</w:t>
      </w:r>
    </w:p>
    <w:p>
      <w:pPr>
        <w:pStyle w:val="4"/>
        <w:keepNext w:val="0"/>
        <w:keepLines w:val="0"/>
        <w:pageBreakBefore w:val="0"/>
        <w:widowControl w:val="0"/>
        <w:kinsoku/>
        <w:wordWrap/>
        <w:overflowPunct/>
        <w:topLinePunct w:val="0"/>
        <w:autoSpaceDE/>
        <w:autoSpaceDN/>
        <w:bidi w:val="0"/>
        <w:adjustRightInd/>
        <w:snapToGrid/>
        <w:spacing w:before="3" w:line="312" w:lineRule="auto"/>
        <w:ind w:left="854"/>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lang w:val="en-US"/>
        </w:rPr>
        <w:t>Last year, Malala passed the entrance examination of Oxford University through her hard work.</w:t>
      </w:r>
    </w:p>
    <w:p>
      <w:pPr>
        <w:pStyle w:val="4"/>
        <w:keepNext w:val="0"/>
        <w:keepLines w:val="0"/>
        <w:pageBreakBefore w:val="0"/>
        <w:widowControl w:val="0"/>
        <w:kinsoku/>
        <w:wordWrap/>
        <w:overflowPunct/>
        <w:topLinePunct w:val="0"/>
        <w:autoSpaceDE/>
        <w:autoSpaceDN/>
        <w:bidi w:val="0"/>
        <w:adjustRightInd/>
        <w:snapToGrid/>
        <w:spacing w:before="10" w:line="312" w:lineRule="auto"/>
        <w:ind w:left="542" w:right="639" w:firstLine="311"/>
        <w:jc w:val="both"/>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lang w:val="en-US"/>
        </w:rPr>
        <w:t xml:space="preserve">Before she finished her high school, she had written a book </w:t>
      </w:r>
      <w:r>
        <w:rPr>
          <w:rFonts w:hint="eastAsia" w:asciiTheme="minorEastAsia" w:hAnsiTheme="minorEastAsia" w:eastAsiaTheme="minorEastAsia" w:cstheme="minorEastAsia"/>
          <w:i/>
          <w:color w:val="231F20"/>
          <w:sz w:val="24"/>
          <w:szCs w:val="24"/>
          <w:lang w:val="en-US"/>
        </w:rPr>
        <w:t>I am Malala</w:t>
      </w:r>
      <w:r>
        <w:rPr>
          <w:rFonts w:hint="eastAsia" w:asciiTheme="minorEastAsia" w:hAnsiTheme="minorEastAsia" w:eastAsiaTheme="minorEastAsia" w:cstheme="minorEastAsia"/>
          <w:color w:val="231F20"/>
          <w:sz w:val="24"/>
          <w:szCs w:val="24"/>
          <w:lang w:val="en-US"/>
        </w:rPr>
        <w:t>. She said, “I hope the readers around the world have chances to read my book. My dream is that more and more people will realize it is extremely difficult for children and women in some areas to get education. Actually, my story is also the story of 61 million children. Every boy and every girl should have the right to go to school. ”</w:t>
      </w:r>
    </w:p>
    <w:p>
      <w:pPr>
        <w:pStyle w:val="21"/>
        <w:keepNext w:val="0"/>
        <w:keepLines w:val="0"/>
        <w:pageBreakBefore w:val="0"/>
        <w:widowControl w:val="0"/>
        <w:numPr>
          <w:ilvl w:val="0"/>
          <w:numId w:val="4"/>
        </w:numPr>
        <w:tabs>
          <w:tab w:val="left" w:pos="1155"/>
        </w:tabs>
        <w:kinsoku/>
        <w:wordWrap/>
        <w:overflowPunct/>
        <w:topLinePunct w:val="0"/>
        <w:autoSpaceDE/>
        <w:autoSpaceDN/>
        <w:bidi w:val="0"/>
        <w:adjustRightInd/>
        <w:snapToGrid/>
        <w:spacing w:before="4" w:line="312" w:lineRule="auto"/>
        <w:ind w:left="1154"/>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lang w:val="en-US"/>
        </w:rPr>
        <w:t>How old was Malala when she won the Nobel Prize for</w:t>
      </w:r>
      <w:r>
        <w:rPr>
          <w:rFonts w:hint="eastAsia" w:asciiTheme="minorEastAsia" w:hAnsiTheme="minorEastAsia" w:eastAsiaTheme="minorEastAsia" w:cstheme="minorEastAsia"/>
          <w:color w:val="231F20"/>
          <w:spacing w:val="-12"/>
          <w:sz w:val="24"/>
          <w:szCs w:val="24"/>
          <w:lang w:val="en-US"/>
        </w:rPr>
        <w:t xml:space="preserve"> </w:t>
      </w:r>
      <w:r>
        <w:rPr>
          <w:rFonts w:hint="eastAsia" w:asciiTheme="minorEastAsia" w:hAnsiTheme="minorEastAsia" w:eastAsiaTheme="minorEastAsia" w:cstheme="minorEastAsia"/>
          <w:color w:val="231F20"/>
          <w:sz w:val="24"/>
          <w:szCs w:val="24"/>
          <w:lang w:val="en-US"/>
        </w:rPr>
        <w:t>peace?</w:t>
      </w:r>
    </w:p>
    <w:p>
      <w:pPr>
        <w:pStyle w:val="4"/>
        <w:keepNext w:val="0"/>
        <w:keepLines w:val="0"/>
        <w:pageBreakBefore w:val="0"/>
        <w:widowControl w:val="0"/>
        <w:tabs>
          <w:tab w:val="left" w:pos="3002"/>
          <w:tab w:val="left" w:pos="4862"/>
          <w:tab w:val="left" w:pos="6502"/>
        </w:tabs>
        <w:kinsoku/>
        <w:wordWrap/>
        <w:overflowPunct/>
        <w:topLinePunct w:val="0"/>
        <w:autoSpaceDE/>
        <w:autoSpaceDN/>
        <w:bidi w:val="0"/>
        <w:adjustRightInd/>
        <w:snapToGrid/>
        <w:spacing w:before="20" w:line="312" w:lineRule="auto"/>
        <w:ind w:left="113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A.</w:t>
      </w:r>
      <w:r>
        <w:rPr>
          <w:rFonts w:hint="eastAsia" w:asciiTheme="minorEastAsia" w:hAnsiTheme="minorEastAsia" w:eastAsiaTheme="minorEastAsia" w:cstheme="minorEastAsia"/>
          <w:color w:val="231F20"/>
          <w:spacing w:val="-2"/>
          <w:sz w:val="24"/>
          <w:szCs w:val="24"/>
        </w:rPr>
        <w:t xml:space="preserve"> </w:t>
      </w:r>
      <w:r>
        <w:rPr>
          <w:rFonts w:hint="eastAsia" w:asciiTheme="minorEastAsia" w:hAnsiTheme="minorEastAsia" w:eastAsiaTheme="minorEastAsia" w:cstheme="minorEastAsia"/>
          <w:color w:val="231F20"/>
          <w:sz w:val="24"/>
          <w:szCs w:val="24"/>
        </w:rPr>
        <w:t>17.</w:t>
      </w:r>
      <w:r>
        <w:rPr>
          <w:rFonts w:hint="eastAsia" w:asciiTheme="minorEastAsia" w:hAnsiTheme="minorEastAsia" w:eastAsiaTheme="minorEastAsia" w:cstheme="minorEastAsia"/>
          <w:color w:val="231F20"/>
          <w:sz w:val="24"/>
          <w:szCs w:val="24"/>
        </w:rPr>
        <w:tab/>
      </w:r>
      <w:r>
        <w:rPr>
          <w:rFonts w:hint="eastAsia" w:asciiTheme="minorEastAsia" w:hAnsiTheme="minorEastAsia" w:eastAsiaTheme="minorEastAsia" w:cstheme="minorEastAsia"/>
          <w:color w:val="231F20"/>
          <w:sz w:val="24"/>
          <w:szCs w:val="24"/>
        </w:rPr>
        <w:t>B. 16.</w:t>
      </w:r>
      <w:r>
        <w:rPr>
          <w:rFonts w:hint="eastAsia" w:asciiTheme="minorEastAsia" w:hAnsiTheme="minorEastAsia" w:eastAsiaTheme="minorEastAsia" w:cstheme="minorEastAsia"/>
          <w:color w:val="231F20"/>
          <w:sz w:val="24"/>
          <w:szCs w:val="24"/>
        </w:rPr>
        <w:tab/>
      </w:r>
      <w:r>
        <w:rPr>
          <w:rFonts w:hint="eastAsia" w:asciiTheme="minorEastAsia" w:hAnsiTheme="minorEastAsia" w:eastAsiaTheme="minorEastAsia" w:cstheme="minorEastAsia"/>
          <w:color w:val="231F20"/>
          <w:sz w:val="24"/>
          <w:szCs w:val="24"/>
        </w:rPr>
        <w:t>C. 15.</w:t>
      </w:r>
      <w:r>
        <w:rPr>
          <w:rFonts w:hint="eastAsia" w:asciiTheme="minorEastAsia" w:hAnsiTheme="minorEastAsia" w:eastAsiaTheme="minorEastAsia" w:cstheme="minorEastAsia"/>
          <w:color w:val="231F20"/>
          <w:sz w:val="24"/>
          <w:szCs w:val="24"/>
        </w:rPr>
        <w:tab/>
      </w:r>
      <w:r>
        <w:rPr>
          <w:rFonts w:hint="eastAsia" w:asciiTheme="minorEastAsia" w:hAnsiTheme="minorEastAsia" w:eastAsiaTheme="minorEastAsia" w:cstheme="minorEastAsia"/>
          <w:color w:val="231F20"/>
          <w:sz w:val="24"/>
          <w:szCs w:val="24"/>
        </w:rPr>
        <w:t>D.</w:t>
      </w:r>
      <w:r>
        <w:rPr>
          <w:rFonts w:hint="eastAsia" w:asciiTheme="minorEastAsia" w:hAnsiTheme="minorEastAsia" w:eastAsiaTheme="minorEastAsia" w:cstheme="minorEastAsia"/>
          <w:color w:val="231F20"/>
          <w:spacing w:val="-1"/>
          <w:sz w:val="24"/>
          <w:szCs w:val="24"/>
        </w:rPr>
        <w:t xml:space="preserve"> </w:t>
      </w:r>
      <w:r>
        <w:rPr>
          <w:rFonts w:hint="eastAsia" w:asciiTheme="minorEastAsia" w:hAnsiTheme="minorEastAsia" w:eastAsiaTheme="minorEastAsia" w:cstheme="minorEastAsia"/>
          <w:color w:val="231F20"/>
          <w:sz w:val="24"/>
          <w:szCs w:val="24"/>
        </w:rPr>
        <w:t>14.</w:t>
      </w:r>
    </w:p>
    <w:p>
      <w:pPr>
        <w:pStyle w:val="21"/>
        <w:keepNext w:val="0"/>
        <w:keepLines w:val="0"/>
        <w:pageBreakBefore w:val="0"/>
        <w:widowControl w:val="0"/>
        <w:numPr>
          <w:ilvl w:val="0"/>
          <w:numId w:val="4"/>
        </w:numPr>
        <w:tabs>
          <w:tab w:val="left" w:pos="1151"/>
        </w:tabs>
        <w:kinsoku/>
        <w:wordWrap/>
        <w:overflowPunct/>
        <w:topLinePunct w:val="0"/>
        <w:autoSpaceDE/>
        <w:autoSpaceDN/>
        <w:bidi w:val="0"/>
        <w:adjustRightInd/>
        <w:snapToGrid/>
        <w:spacing w:before="30" w:line="312" w:lineRule="auto"/>
        <w:ind w:left="1150" w:hanging="296"/>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lang w:val="en-US"/>
        </w:rPr>
        <w:t>What’s the meaning of the underlined word “</w:t>
      </w:r>
      <w:r>
        <w:rPr>
          <w:rFonts w:hint="eastAsia" w:asciiTheme="minorEastAsia" w:hAnsiTheme="minorEastAsia" w:eastAsiaTheme="minorEastAsia" w:cstheme="minorEastAsia"/>
          <w:b/>
          <w:color w:val="231F20"/>
          <w:sz w:val="24"/>
          <w:szCs w:val="24"/>
          <w:u w:val="single" w:color="231F20"/>
          <w:lang w:val="en-US"/>
        </w:rPr>
        <w:t>astronomical</w:t>
      </w:r>
      <w:r>
        <w:rPr>
          <w:rFonts w:hint="eastAsia" w:asciiTheme="minorEastAsia" w:hAnsiTheme="minorEastAsia" w:eastAsiaTheme="minorEastAsia" w:cstheme="minorEastAsia"/>
          <w:color w:val="231F20"/>
          <w:sz w:val="24"/>
          <w:szCs w:val="24"/>
          <w:lang w:val="en-US"/>
        </w:rPr>
        <w:t>” in</w:t>
      </w:r>
      <w:r>
        <w:rPr>
          <w:rFonts w:hint="eastAsia" w:asciiTheme="minorEastAsia" w:hAnsiTheme="minorEastAsia" w:eastAsiaTheme="minorEastAsia" w:cstheme="minorEastAsia"/>
          <w:color w:val="231F20"/>
          <w:spacing w:val="-6"/>
          <w:sz w:val="24"/>
          <w:szCs w:val="24"/>
          <w:lang w:val="en-US"/>
        </w:rPr>
        <w:t xml:space="preserve"> </w:t>
      </w:r>
      <w:r>
        <w:rPr>
          <w:rFonts w:hint="eastAsia" w:asciiTheme="minorEastAsia" w:hAnsiTheme="minorEastAsia" w:eastAsiaTheme="minorEastAsia" w:cstheme="minorEastAsia"/>
          <w:color w:val="231F20"/>
          <w:sz w:val="24"/>
          <w:szCs w:val="24"/>
          <w:lang w:val="en-US"/>
        </w:rPr>
        <w:t>Chinese?</w:t>
      </w:r>
    </w:p>
    <w:p>
      <w:pPr>
        <w:pStyle w:val="4"/>
        <w:keepNext w:val="0"/>
        <w:keepLines w:val="0"/>
        <w:pageBreakBefore w:val="0"/>
        <w:widowControl w:val="0"/>
        <w:tabs>
          <w:tab w:val="left" w:pos="3002"/>
          <w:tab w:val="left" w:pos="4862"/>
          <w:tab w:val="left" w:pos="6502"/>
        </w:tabs>
        <w:kinsoku/>
        <w:wordWrap/>
        <w:overflowPunct/>
        <w:topLinePunct w:val="0"/>
        <w:autoSpaceDE/>
        <w:autoSpaceDN/>
        <w:bidi w:val="0"/>
        <w:adjustRightInd/>
        <w:snapToGrid/>
        <w:spacing w:before="11" w:line="312" w:lineRule="auto"/>
        <w:ind w:left="1137"/>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lang w:val="en-US"/>
        </w:rPr>
        <w:t>A.</w:t>
      </w:r>
      <w:r>
        <w:rPr>
          <w:rFonts w:hint="eastAsia" w:asciiTheme="minorEastAsia" w:hAnsiTheme="minorEastAsia" w:eastAsiaTheme="minorEastAsia" w:cstheme="minorEastAsia"/>
          <w:color w:val="231F20"/>
          <w:spacing w:val="-1"/>
          <w:sz w:val="24"/>
          <w:szCs w:val="24"/>
          <w:lang w:val="en-US"/>
        </w:rPr>
        <w:t xml:space="preserve"> </w:t>
      </w:r>
      <w:r>
        <w:rPr>
          <w:rFonts w:hint="eastAsia" w:asciiTheme="minorEastAsia" w:hAnsiTheme="minorEastAsia" w:eastAsiaTheme="minorEastAsia" w:cstheme="minorEastAsia"/>
          <w:color w:val="231F20"/>
          <w:sz w:val="24"/>
          <w:szCs w:val="24"/>
        </w:rPr>
        <w:t>航天的</w:t>
      </w:r>
      <w:r>
        <w:rPr>
          <w:rFonts w:hint="eastAsia" w:asciiTheme="minorEastAsia" w:hAnsiTheme="minorEastAsia" w:eastAsiaTheme="minorEastAsia" w:cstheme="minorEastAsia"/>
          <w:color w:val="231F20"/>
          <w:sz w:val="24"/>
          <w:szCs w:val="24"/>
          <w:lang w:val="en-US"/>
        </w:rPr>
        <w:tab/>
      </w:r>
      <w:r>
        <w:rPr>
          <w:rFonts w:hint="eastAsia" w:asciiTheme="minorEastAsia" w:hAnsiTheme="minorEastAsia" w:eastAsiaTheme="minorEastAsia" w:cstheme="minorEastAsia"/>
          <w:color w:val="231F20"/>
          <w:sz w:val="24"/>
          <w:szCs w:val="24"/>
          <w:lang w:val="en-US"/>
        </w:rPr>
        <w:t xml:space="preserve">B. </w:t>
      </w:r>
      <w:r>
        <w:rPr>
          <w:rFonts w:hint="eastAsia" w:asciiTheme="minorEastAsia" w:hAnsiTheme="minorEastAsia" w:eastAsiaTheme="minorEastAsia" w:cstheme="minorEastAsia"/>
          <w:color w:val="231F20"/>
          <w:sz w:val="24"/>
          <w:szCs w:val="24"/>
        </w:rPr>
        <w:t>天文的</w:t>
      </w:r>
      <w:r>
        <w:rPr>
          <w:rFonts w:hint="eastAsia" w:asciiTheme="minorEastAsia" w:hAnsiTheme="minorEastAsia" w:eastAsiaTheme="minorEastAsia" w:cstheme="minorEastAsia"/>
          <w:color w:val="231F20"/>
          <w:sz w:val="24"/>
          <w:szCs w:val="24"/>
          <w:lang w:val="en-US"/>
        </w:rPr>
        <w:tab/>
      </w:r>
      <w:r>
        <w:rPr>
          <w:rFonts w:hint="eastAsia" w:asciiTheme="minorEastAsia" w:hAnsiTheme="minorEastAsia" w:eastAsiaTheme="minorEastAsia" w:cstheme="minorEastAsia"/>
          <w:color w:val="231F20"/>
          <w:sz w:val="24"/>
          <w:szCs w:val="24"/>
          <w:lang w:val="en-US"/>
        </w:rPr>
        <w:t xml:space="preserve">C. </w:t>
      </w:r>
      <w:r>
        <w:rPr>
          <w:rFonts w:hint="eastAsia" w:asciiTheme="minorEastAsia" w:hAnsiTheme="minorEastAsia" w:eastAsiaTheme="minorEastAsia" w:cstheme="minorEastAsia"/>
          <w:color w:val="231F20"/>
          <w:sz w:val="24"/>
          <w:szCs w:val="24"/>
        </w:rPr>
        <w:t>地理的</w:t>
      </w:r>
      <w:r>
        <w:rPr>
          <w:rFonts w:hint="eastAsia" w:asciiTheme="minorEastAsia" w:hAnsiTheme="minorEastAsia" w:eastAsiaTheme="minorEastAsia" w:cstheme="minorEastAsia"/>
          <w:color w:val="231F20"/>
          <w:sz w:val="24"/>
          <w:szCs w:val="24"/>
          <w:lang w:val="en-US"/>
        </w:rPr>
        <w:tab/>
      </w:r>
      <w:r>
        <w:rPr>
          <w:rFonts w:hint="eastAsia" w:asciiTheme="minorEastAsia" w:hAnsiTheme="minorEastAsia" w:eastAsiaTheme="minorEastAsia" w:cstheme="minorEastAsia"/>
          <w:color w:val="231F20"/>
          <w:sz w:val="24"/>
          <w:szCs w:val="24"/>
          <w:lang w:val="en-US"/>
        </w:rPr>
        <w:t xml:space="preserve">D. </w:t>
      </w:r>
      <w:r>
        <w:rPr>
          <w:rFonts w:hint="eastAsia" w:asciiTheme="minorEastAsia" w:hAnsiTheme="minorEastAsia" w:eastAsiaTheme="minorEastAsia" w:cstheme="minorEastAsia"/>
          <w:color w:val="231F20"/>
          <w:sz w:val="24"/>
          <w:szCs w:val="24"/>
        </w:rPr>
        <w:t>生物的</w:t>
      </w:r>
    </w:p>
    <w:p>
      <w:pPr>
        <w:pStyle w:val="21"/>
        <w:keepNext w:val="0"/>
        <w:keepLines w:val="0"/>
        <w:pageBreakBefore w:val="0"/>
        <w:widowControl w:val="0"/>
        <w:numPr>
          <w:ilvl w:val="0"/>
          <w:numId w:val="4"/>
        </w:numPr>
        <w:tabs>
          <w:tab w:val="left" w:pos="1151"/>
        </w:tabs>
        <w:kinsoku/>
        <w:wordWrap/>
        <w:overflowPunct/>
        <w:topLinePunct w:val="0"/>
        <w:autoSpaceDE/>
        <w:autoSpaceDN/>
        <w:bidi w:val="0"/>
        <w:adjustRightInd/>
        <w:snapToGrid/>
        <w:spacing w:before="0" w:line="312" w:lineRule="auto"/>
        <w:ind w:left="1150" w:hanging="296"/>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lang w:val="en-US"/>
        </w:rPr>
        <w:t>What’s the name of the new</w:t>
      </w:r>
      <w:r>
        <w:rPr>
          <w:rFonts w:hint="eastAsia" w:asciiTheme="minorEastAsia" w:hAnsiTheme="minorEastAsia" w:eastAsiaTheme="minorEastAsia" w:cstheme="minorEastAsia"/>
          <w:color w:val="231F20"/>
          <w:spacing w:val="-2"/>
          <w:sz w:val="24"/>
          <w:szCs w:val="24"/>
          <w:lang w:val="en-US"/>
        </w:rPr>
        <w:t xml:space="preserve"> </w:t>
      </w:r>
      <w:r>
        <w:rPr>
          <w:rFonts w:hint="eastAsia" w:asciiTheme="minorEastAsia" w:hAnsiTheme="minorEastAsia" w:eastAsiaTheme="minorEastAsia" w:cstheme="minorEastAsia"/>
          <w:color w:val="231F20"/>
          <w:sz w:val="24"/>
          <w:szCs w:val="24"/>
          <w:lang w:val="en-US"/>
        </w:rPr>
        <w:t>planet?</w:t>
      </w:r>
    </w:p>
    <w:p>
      <w:pPr>
        <w:pStyle w:val="4"/>
        <w:keepNext w:val="0"/>
        <w:keepLines w:val="0"/>
        <w:pageBreakBefore w:val="0"/>
        <w:widowControl w:val="0"/>
        <w:tabs>
          <w:tab w:val="left" w:pos="3002"/>
          <w:tab w:val="left" w:pos="4862"/>
          <w:tab w:val="left" w:pos="6502"/>
        </w:tabs>
        <w:kinsoku/>
        <w:wordWrap/>
        <w:overflowPunct/>
        <w:topLinePunct w:val="0"/>
        <w:autoSpaceDE/>
        <w:autoSpaceDN/>
        <w:bidi w:val="0"/>
        <w:adjustRightInd/>
        <w:snapToGrid/>
        <w:spacing w:before="20" w:line="312" w:lineRule="auto"/>
        <w:ind w:left="113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lang w:val="en-US"/>
        </w:rPr>
        <w:t>A.</w:t>
      </w:r>
      <w:r>
        <w:rPr>
          <w:rFonts w:hint="eastAsia" w:asciiTheme="minorEastAsia" w:hAnsiTheme="minorEastAsia" w:eastAsiaTheme="minorEastAsia" w:cstheme="minorEastAsia"/>
          <w:color w:val="231F20"/>
          <w:spacing w:val="-12"/>
          <w:sz w:val="24"/>
          <w:szCs w:val="24"/>
          <w:lang w:val="en-US"/>
        </w:rPr>
        <w:t xml:space="preserve"> </w:t>
      </w:r>
      <w:r>
        <w:rPr>
          <w:rFonts w:hint="eastAsia" w:asciiTheme="minorEastAsia" w:hAnsiTheme="minorEastAsia" w:eastAsiaTheme="minorEastAsia" w:cstheme="minorEastAsia"/>
          <w:color w:val="231F20"/>
          <w:sz w:val="24"/>
          <w:szCs w:val="24"/>
          <w:lang w:val="en-US"/>
        </w:rPr>
        <w:t xml:space="preserve">Amy </w:t>
      </w:r>
      <w:r>
        <w:rPr>
          <w:rFonts w:hint="eastAsia" w:asciiTheme="minorEastAsia" w:hAnsiTheme="minorEastAsia" w:eastAsiaTheme="minorEastAsia" w:cstheme="minorEastAsia"/>
          <w:color w:val="231F20"/>
          <w:spacing w:val="-3"/>
          <w:sz w:val="24"/>
          <w:szCs w:val="24"/>
          <w:lang w:val="en-US"/>
        </w:rPr>
        <w:t>Mainzer.</w:t>
      </w:r>
      <w:r>
        <w:rPr>
          <w:rFonts w:hint="eastAsia" w:asciiTheme="minorEastAsia" w:hAnsiTheme="minorEastAsia" w:eastAsiaTheme="minorEastAsia" w:cstheme="minorEastAsia"/>
          <w:color w:val="231F20"/>
          <w:spacing w:val="-3"/>
          <w:sz w:val="24"/>
          <w:szCs w:val="24"/>
          <w:lang w:val="en-US"/>
        </w:rPr>
        <w:tab/>
      </w:r>
      <w:r>
        <w:rPr>
          <w:rFonts w:hint="eastAsia" w:asciiTheme="minorEastAsia" w:hAnsiTheme="minorEastAsia" w:eastAsiaTheme="minorEastAsia" w:cstheme="minorEastAsia"/>
          <w:color w:val="231F20"/>
          <w:sz w:val="24"/>
          <w:szCs w:val="24"/>
          <w:lang w:val="en-US"/>
        </w:rPr>
        <w:t>B.</w:t>
      </w:r>
      <w:r>
        <w:rPr>
          <w:rFonts w:hint="eastAsia" w:asciiTheme="minorEastAsia" w:hAnsiTheme="minorEastAsia" w:eastAsiaTheme="minorEastAsia" w:cstheme="minorEastAsia"/>
          <w:color w:val="231F20"/>
          <w:spacing w:val="-1"/>
          <w:sz w:val="24"/>
          <w:szCs w:val="24"/>
          <w:lang w:val="en-US"/>
        </w:rPr>
        <w:t xml:space="preserve"> </w:t>
      </w:r>
      <w:r>
        <w:rPr>
          <w:rFonts w:hint="eastAsia" w:asciiTheme="minorEastAsia" w:hAnsiTheme="minorEastAsia" w:eastAsiaTheme="minorEastAsia" w:cstheme="minorEastAsia"/>
          <w:color w:val="231F20"/>
          <w:sz w:val="24"/>
          <w:szCs w:val="24"/>
          <w:lang w:val="en-US"/>
        </w:rPr>
        <w:t>NASA.</w:t>
      </w:r>
      <w:r>
        <w:rPr>
          <w:rFonts w:hint="eastAsia" w:asciiTheme="minorEastAsia" w:hAnsiTheme="minorEastAsia" w:eastAsiaTheme="minorEastAsia" w:cstheme="minorEastAsia"/>
          <w:color w:val="231F20"/>
          <w:sz w:val="24"/>
          <w:szCs w:val="24"/>
          <w:lang w:val="en-US"/>
        </w:rPr>
        <w:tab/>
      </w:r>
      <w:r>
        <w:rPr>
          <w:rFonts w:hint="eastAsia" w:asciiTheme="minorEastAsia" w:hAnsiTheme="minorEastAsia" w:eastAsiaTheme="minorEastAsia" w:cstheme="minorEastAsia"/>
          <w:color w:val="231F20"/>
          <w:sz w:val="24"/>
          <w:szCs w:val="24"/>
          <w:lang w:val="en-US"/>
        </w:rPr>
        <w:t>C.</w:t>
      </w:r>
      <w:r>
        <w:rPr>
          <w:rFonts w:hint="eastAsia" w:asciiTheme="minorEastAsia" w:hAnsiTheme="minorEastAsia" w:eastAsiaTheme="minorEastAsia" w:cstheme="minorEastAsia"/>
          <w:color w:val="231F20"/>
          <w:spacing w:val="-2"/>
          <w:sz w:val="24"/>
          <w:szCs w:val="24"/>
          <w:lang w:val="en-US"/>
        </w:rPr>
        <w:t xml:space="preserve"> </w:t>
      </w:r>
      <w:r>
        <w:rPr>
          <w:rFonts w:hint="eastAsia" w:asciiTheme="minorEastAsia" w:hAnsiTheme="minorEastAsia" w:eastAsiaTheme="minorEastAsia" w:cstheme="minorEastAsia"/>
          <w:color w:val="231F20"/>
          <w:sz w:val="24"/>
          <w:szCs w:val="24"/>
          <w:lang w:val="en-US"/>
        </w:rPr>
        <w:t>Oxford.</w:t>
      </w:r>
      <w:r>
        <w:rPr>
          <w:rFonts w:hint="eastAsia" w:asciiTheme="minorEastAsia" w:hAnsiTheme="minorEastAsia" w:eastAsiaTheme="minorEastAsia" w:cstheme="minorEastAsia"/>
          <w:color w:val="231F20"/>
          <w:sz w:val="24"/>
          <w:szCs w:val="24"/>
          <w:lang w:val="en-US"/>
        </w:rPr>
        <w:tab/>
      </w:r>
      <w:r>
        <w:rPr>
          <w:rFonts w:hint="eastAsia" w:asciiTheme="minorEastAsia" w:hAnsiTheme="minorEastAsia" w:eastAsiaTheme="minorEastAsia" w:cstheme="minorEastAsia"/>
          <w:color w:val="231F20"/>
          <w:sz w:val="24"/>
          <w:szCs w:val="24"/>
        </w:rPr>
        <w:t>D.</w:t>
      </w:r>
      <w:r>
        <w:rPr>
          <w:rFonts w:hint="eastAsia" w:asciiTheme="minorEastAsia" w:hAnsiTheme="minorEastAsia" w:eastAsiaTheme="minorEastAsia" w:cstheme="minorEastAsia"/>
          <w:color w:val="231F20"/>
          <w:spacing w:val="-1"/>
          <w:sz w:val="24"/>
          <w:szCs w:val="24"/>
        </w:rPr>
        <w:t xml:space="preserve"> </w:t>
      </w:r>
      <w:r>
        <w:rPr>
          <w:rFonts w:hint="eastAsia" w:asciiTheme="minorEastAsia" w:hAnsiTheme="minorEastAsia" w:eastAsiaTheme="minorEastAsia" w:cstheme="minorEastAsia"/>
          <w:color w:val="231F20"/>
          <w:sz w:val="24"/>
          <w:szCs w:val="24"/>
        </w:rPr>
        <w:t>Malala.</w:t>
      </w:r>
    </w:p>
    <w:p>
      <w:pPr>
        <w:pStyle w:val="21"/>
        <w:keepNext w:val="0"/>
        <w:keepLines w:val="0"/>
        <w:pageBreakBefore w:val="0"/>
        <w:widowControl w:val="0"/>
        <w:numPr>
          <w:ilvl w:val="0"/>
          <w:numId w:val="4"/>
        </w:numPr>
        <w:tabs>
          <w:tab w:val="left" w:pos="1151"/>
        </w:tabs>
        <w:kinsoku/>
        <w:wordWrap/>
        <w:overflowPunct/>
        <w:topLinePunct w:val="0"/>
        <w:autoSpaceDE/>
        <w:autoSpaceDN/>
        <w:bidi w:val="0"/>
        <w:adjustRightInd/>
        <w:snapToGrid/>
        <w:spacing w:before="30" w:line="312" w:lineRule="auto"/>
        <w:ind w:left="1150" w:hanging="296"/>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lang w:val="en-US"/>
        </w:rPr>
        <w:t>What is the correct order of the following events?</w:t>
      </w:r>
    </w:p>
    <w:p>
      <w:pPr>
        <w:pStyle w:val="4"/>
        <w:keepNext w:val="0"/>
        <w:keepLines w:val="0"/>
        <w:pageBreakBefore w:val="0"/>
        <w:widowControl w:val="0"/>
        <w:tabs>
          <w:tab w:val="left" w:pos="4862"/>
        </w:tabs>
        <w:kinsoku/>
        <w:wordWrap/>
        <w:overflowPunct/>
        <w:topLinePunct w:val="0"/>
        <w:autoSpaceDE/>
        <w:autoSpaceDN/>
        <w:bidi w:val="0"/>
        <w:adjustRightInd/>
        <w:snapToGrid/>
        <w:spacing w:before="13" w:line="312" w:lineRule="auto"/>
        <w:ind w:left="1137"/>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lang w:val="en-US"/>
        </w:rPr>
        <w:t>①</w:t>
      </w:r>
      <w:r>
        <w:rPr>
          <w:rFonts w:hint="eastAsia" w:asciiTheme="minorEastAsia" w:hAnsiTheme="minorEastAsia" w:eastAsiaTheme="minorEastAsia" w:cstheme="minorEastAsia"/>
          <w:color w:val="231F20"/>
          <w:spacing w:val="-62"/>
          <w:sz w:val="24"/>
          <w:szCs w:val="24"/>
          <w:lang w:val="en-US"/>
        </w:rPr>
        <w:t xml:space="preserve"> </w:t>
      </w:r>
      <w:r>
        <w:rPr>
          <w:rFonts w:hint="eastAsia" w:asciiTheme="minorEastAsia" w:hAnsiTheme="minorEastAsia" w:eastAsiaTheme="minorEastAsia" w:cstheme="minorEastAsia"/>
          <w:color w:val="231F20"/>
          <w:position w:val="1"/>
          <w:sz w:val="24"/>
          <w:szCs w:val="24"/>
          <w:lang w:val="en-US"/>
        </w:rPr>
        <w:t>Malala became a student of</w:t>
      </w:r>
      <w:r>
        <w:rPr>
          <w:rFonts w:hint="eastAsia" w:asciiTheme="minorEastAsia" w:hAnsiTheme="minorEastAsia" w:eastAsiaTheme="minorEastAsia" w:cstheme="minorEastAsia"/>
          <w:color w:val="231F20"/>
          <w:spacing w:val="-2"/>
          <w:position w:val="1"/>
          <w:sz w:val="24"/>
          <w:szCs w:val="24"/>
          <w:lang w:val="en-US"/>
        </w:rPr>
        <w:t xml:space="preserve"> </w:t>
      </w:r>
      <w:r>
        <w:rPr>
          <w:rFonts w:hint="eastAsia" w:asciiTheme="minorEastAsia" w:hAnsiTheme="minorEastAsia" w:eastAsiaTheme="minorEastAsia" w:cstheme="minorEastAsia"/>
          <w:color w:val="231F20"/>
          <w:position w:val="1"/>
          <w:sz w:val="24"/>
          <w:szCs w:val="24"/>
          <w:lang w:val="en-US"/>
        </w:rPr>
        <w:t>Oxford.</w:t>
      </w:r>
      <w:r>
        <w:rPr>
          <w:rFonts w:hint="eastAsia" w:asciiTheme="minorEastAsia" w:hAnsiTheme="minorEastAsia" w:eastAsiaTheme="minorEastAsia" w:cstheme="minorEastAsia"/>
          <w:color w:val="231F20"/>
          <w:position w:val="1"/>
          <w:sz w:val="24"/>
          <w:szCs w:val="24"/>
          <w:lang w:val="en-US"/>
        </w:rPr>
        <w:tab/>
      </w:r>
      <w:r>
        <w:rPr>
          <w:rFonts w:hint="eastAsia" w:asciiTheme="minorEastAsia" w:hAnsiTheme="minorEastAsia" w:eastAsiaTheme="minorEastAsia" w:cstheme="minorEastAsia"/>
          <w:color w:val="231F20"/>
          <w:sz w:val="24"/>
          <w:szCs w:val="24"/>
          <w:lang w:val="en-US"/>
        </w:rPr>
        <w:t>②</w:t>
      </w:r>
      <w:r>
        <w:rPr>
          <w:rFonts w:hint="eastAsia" w:asciiTheme="minorEastAsia" w:hAnsiTheme="minorEastAsia" w:eastAsiaTheme="minorEastAsia" w:cstheme="minorEastAsia"/>
          <w:color w:val="231F20"/>
          <w:spacing w:val="-76"/>
          <w:sz w:val="24"/>
          <w:szCs w:val="24"/>
          <w:lang w:val="en-US"/>
        </w:rPr>
        <w:t xml:space="preserve"> </w:t>
      </w:r>
      <w:r>
        <w:rPr>
          <w:rFonts w:hint="eastAsia" w:asciiTheme="minorEastAsia" w:hAnsiTheme="minorEastAsia" w:eastAsiaTheme="minorEastAsia" w:cstheme="minorEastAsia"/>
          <w:color w:val="231F20"/>
          <w:position w:val="1"/>
          <w:sz w:val="24"/>
          <w:szCs w:val="24"/>
          <w:lang w:val="en-US"/>
        </w:rPr>
        <w:t>A planet was named for Malala.</w:t>
      </w:r>
    </w:p>
    <w:p>
      <w:pPr>
        <w:pStyle w:val="4"/>
        <w:keepNext w:val="0"/>
        <w:keepLines w:val="0"/>
        <w:pageBreakBefore w:val="0"/>
        <w:widowControl w:val="0"/>
        <w:tabs>
          <w:tab w:val="left" w:pos="3002"/>
          <w:tab w:val="left" w:pos="4862"/>
          <w:tab w:val="left" w:pos="6502"/>
        </w:tabs>
        <w:kinsoku/>
        <w:wordWrap/>
        <w:overflowPunct/>
        <w:topLinePunct w:val="0"/>
        <w:autoSpaceDE/>
        <w:autoSpaceDN/>
        <w:bidi w:val="0"/>
        <w:adjustRightInd/>
        <w:snapToGrid/>
        <w:spacing w:line="312" w:lineRule="auto"/>
        <w:ind w:left="1137" w:right="1025"/>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lang w:val="en-US"/>
        </w:rPr>
        <w:t>③</w:t>
      </w:r>
      <w:r>
        <w:rPr>
          <w:rFonts w:hint="eastAsia" w:asciiTheme="minorEastAsia" w:hAnsiTheme="minorEastAsia" w:eastAsiaTheme="minorEastAsia" w:cstheme="minorEastAsia"/>
          <w:color w:val="231F20"/>
          <w:spacing w:val="-67"/>
          <w:sz w:val="24"/>
          <w:szCs w:val="24"/>
          <w:lang w:val="en-US"/>
        </w:rPr>
        <w:t xml:space="preserve"> </w:t>
      </w:r>
      <w:r>
        <w:rPr>
          <w:rFonts w:hint="eastAsia" w:asciiTheme="minorEastAsia" w:hAnsiTheme="minorEastAsia" w:eastAsiaTheme="minorEastAsia" w:cstheme="minorEastAsia"/>
          <w:color w:val="231F20"/>
          <w:position w:val="1"/>
          <w:sz w:val="24"/>
          <w:szCs w:val="24"/>
          <w:lang w:val="en-US"/>
        </w:rPr>
        <w:t>The Nobel Prize was awarded to</w:t>
      </w:r>
      <w:r>
        <w:rPr>
          <w:rFonts w:hint="eastAsia" w:asciiTheme="minorEastAsia" w:hAnsiTheme="minorEastAsia" w:eastAsiaTheme="minorEastAsia" w:cstheme="minorEastAsia"/>
          <w:color w:val="231F20"/>
          <w:spacing w:val="-2"/>
          <w:position w:val="1"/>
          <w:sz w:val="24"/>
          <w:szCs w:val="24"/>
          <w:lang w:val="en-US"/>
        </w:rPr>
        <w:t xml:space="preserve"> </w:t>
      </w:r>
      <w:r>
        <w:rPr>
          <w:rFonts w:hint="eastAsia" w:asciiTheme="minorEastAsia" w:hAnsiTheme="minorEastAsia" w:eastAsiaTheme="minorEastAsia" w:cstheme="minorEastAsia"/>
          <w:color w:val="231F20"/>
          <w:position w:val="1"/>
          <w:sz w:val="24"/>
          <w:szCs w:val="24"/>
          <w:lang w:val="en-US"/>
        </w:rPr>
        <w:t>Malala.</w:t>
      </w:r>
      <w:r>
        <w:rPr>
          <w:rFonts w:hint="eastAsia" w:asciiTheme="minorEastAsia" w:hAnsiTheme="minorEastAsia" w:eastAsiaTheme="minorEastAsia" w:cstheme="minorEastAsia"/>
          <w:color w:val="231F20"/>
          <w:position w:val="1"/>
          <w:sz w:val="24"/>
          <w:szCs w:val="24"/>
          <w:lang w:val="en-US"/>
        </w:rPr>
        <w:tab/>
      </w:r>
      <w:r>
        <w:rPr>
          <w:rFonts w:hint="eastAsia" w:asciiTheme="minorEastAsia" w:hAnsiTheme="minorEastAsia" w:eastAsiaTheme="minorEastAsia" w:cstheme="minorEastAsia"/>
          <w:color w:val="231F20"/>
          <w:sz w:val="24"/>
          <w:szCs w:val="24"/>
          <w:lang w:val="en-US"/>
        </w:rPr>
        <w:t>④</w:t>
      </w:r>
      <w:r>
        <w:rPr>
          <w:rFonts w:hint="eastAsia" w:asciiTheme="minorEastAsia" w:hAnsiTheme="minorEastAsia" w:eastAsiaTheme="minorEastAsia" w:cstheme="minorEastAsia"/>
          <w:color w:val="231F20"/>
          <w:spacing w:val="-62"/>
          <w:sz w:val="24"/>
          <w:szCs w:val="24"/>
          <w:lang w:val="en-US"/>
        </w:rPr>
        <w:t xml:space="preserve"> </w:t>
      </w:r>
      <w:r>
        <w:rPr>
          <w:rFonts w:hint="eastAsia" w:asciiTheme="minorEastAsia" w:hAnsiTheme="minorEastAsia" w:eastAsiaTheme="minorEastAsia" w:cstheme="minorEastAsia"/>
          <w:color w:val="231F20"/>
          <w:position w:val="1"/>
          <w:sz w:val="24"/>
          <w:szCs w:val="24"/>
          <w:lang w:val="en-US"/>
        </w:rPr>
        <w:t xml:space="preserve">Malala wrote a book called </w:t>
      </w:r>
      <w:r>
        <w:rPr>
          <w:rFonts w:hint="eastAsia" w:asciiTheme="minorEastAsia" w:hAnsiTheme="minorEastAsia" w:eastAsiaTheme="minorEastAsia" w:cstheme="minorEastAsia"/>
          <w:i/>
          <w:color w:val="231F20"/>
          <w:position w:val="1"/>
          <w:sz w:val="24"/>
          <w:szCs w:val="24"/>
          <w:lang w:val="en-US"/>
        </w:rPr>
        <w:t>I am Malala</w:t>
      </w:r>
      <w:r>
        <w:rPr>
          <w:rFonts w:hint="eastAsia" w:asciiTheme="minorEastAsia" w:hAnsiTheme="minorEastAsia" w:eastAsiaTheme="minorEastAsia" w:cstheme="minorEastAsia"/>
          <w:color w:val="231F20"/>
          <w:position w:val="1"/>
          <w:sz w:val="24"/>
          <w:szCs w:val="24"/>
          <w:lang w:val="en-US"/>
        </w:rPr>
        <w:t xml:space="preserve">. </w:t>
      </w:r>
      <w:r>
        <w:rPr>
          <w:rFonts w:hint="eastAsia" w:asciiTheme="minorEastAsia" w:hAnsiTheme="minorEastAsia" w:eastAsiaTheme="minorEastAsia" w:cstheme="minorEastAsia"/>
          <w:color w:val="231F20"/>
          <w:position w:val="1"/>
          <w:sz w:val="24"/>
          <w:szCs w:val="24"/>
        </w:rPr>
        <w:t>A.</w:t>
      </w:r>
      <w:r>
        <w:rPr>
          <w:rFonts w:hint="eastAsia" w:asciiTheme="minorEastAsia" w:hAnsiTheme="minorEastAsia" w:eastAsiaTheme="minorEastAsia" w:cstheme="minorEastAsia"/>
          <w:color w:val="231F20"/>
          <w:spacing w:val="-1"/>
          <w:position w:val="1"/>
          <w:sz w:val="24"/>
          <w:szCs w:val="24"/>
        </w:rPr>
        <w:t xml:space="preserve"> </w:t>
      </w:r>
      <w:r>
        <w:rPr>
          <w:rFonts w:hint="eastAsia" w:asciiTheme="minorEastAsia" w:hAnsiTheme="minorEastAsia" w:eastAsiaTheme="minorEastAsia" w:cstheme="minorEastAsia"/>
          <w:color w:val="231F20"/>
          <w:sz w:val="24"/>
          <w:szCs w:val="24"/>
        </w:rPr>
        <w:t>③②①④</w:t>
      </w:r>
      <w:r>
        <w:rPr>
          <w:rFonts w:hint="eastAsia" w:asciiTheme="minorEastAsia" w:hAnsiTheme="minorEastAsia" w:eastAsiaTheme="minorEastAsia" w:cstheme="minorEastAsia"/>
          <w:color w:val="231F20"/>
          <w:sz w:val="24"/>
          <w:szCs w:val="24"/>
        </w:rPr>
        <w:tab/>
      </w:r>
      <w:r>
        <w:rPr>
          <w:rFonts w:hint="eastAsia" w:asciiTheme="minorEastAsia" w:hAnsiTheme="minorEastAsia" w:eastAsiaTheme="minorEastAsia" w:cstheme="minorEastAsia"/>
          <w:color w:val="231F20"/>
          <w:position w:val="1"/>
          <w:sz w:val="24"/>
          <w:szCs w:val="24"/>
        </w:rPr>
        <w:t xml:space="preserve">B. </w:t>
      </w:r>
      <w:r>
        <w:rPr>
          <w:rFonts w:hint="eastAsia" w:asciiTheme="minorEastAsia" w:hAnsiTheme="minorEastAsia" w:eastAsiaTheme="minorEastAsia" w:cstheme="minorEastAsia"/>
          <w:color w:val="231F20"/>
          <w:sz w:val="24"/>
          <w:szCs w:val="24"/>
        </w:rPr>
        <w:t>②③①④</w:t>
      </w:r>
      <w:r>
        <w:rPr>
          <w:rFonts w:hint="eastAsia" w:asciiTheme="minorEastAsia" w:hAnsiTheme="minorEastAsia" w:eastAsiaTheme="minorEastAsia" w:cstheme="minorEastAsia"/>
          <w:color w:val="231F20"/>
          <w:sz w:val="24"/>
          <w:szCs w:val="24"/>
        </w:rPr>
        <w:tab/>
      </w:r>
      <w:r>
        <w:rPr>
          <w:rFonts w:hint="eastAsia" w:asciiTheme="minorEastAsia" w:hAnsiTheme="minorEastAsia" w:eastAsiaTheme="minorEastAsia" w:cstheme="minorEastAsia"/>
          <w:color w:val="231F20"/>
          <w:position w:val="1"/>
          <w:sz w:val="24"/>
          <w:szCs w:val="24"/>
        </w:rPr>
        <w:t xml:space="preserve">C. </w:t>
      </w:r>
      <w:r>
        <w:rPr>
          <w:rFonts w:hint="eastAsia" w:asciiTheme="minorEastAsia" w:hAnsiTheme="minorEastAsia" w:eastAsiaTheme="minorEastAsia" w:cstheme="minorEastAsia"/>
          <w:color w:val="231F20"/>
          <w:sz w:val="24"/>
          <w:szCs w:val="24"/>
        </w:rPr>
        <w:t>③②④①</w:t>
      </w:r>
      <w:r>
        <w:rPr>
          <w:rFonts w:hint="eastAsia" w:asciiTheme="minorEastAsia" w:hAnsiTheme="minorEastAsia" w:eastAsiaTheme="minorEastAsia" w:cstheme="minorEastAsia"/>
          <w:color w:val="231F20"/>
          <w:sz w:val="24"/>
          <w:szCs w:val="24"/>
        </w:rPr>
        <w:tab/>
      </w:r>
      <w:r>
        <w:rPr>
          <w:rFonts w:hint="eastAsia" w:asciiTheme="minorEastAsia" w:hAnsiTheme="minorEastAsia" w:eastAsiaTheme="minorEastAsia" w:cstheme="minorEastAsia"/>
          <w:color w:val="231F20"/>
          <w:position w:val="1"/>
          <w:sz w:val="24"/>
          <w:szCs w:val="24"/>
        </w:rPr>
        <w:t xml:space="preserve">D. </w:t>
      </w:r>
      <w:r>
        <w:rPr>
          <w:rFonts w:hint="eastAsia" w:asciiTheme="minorEastAsia" w:hAnsiTheme="minorEastAsia" w:eastAsiaTheme="minorEastAsia" w:cstheme="minorEastAsia"/>
          <w:color w:val="231F20"/>
          <w:sz w:val="24"/>
          <w:szCs w:val="24"/>
        </w:rPr>
        <w:t>②④①③</w:t>
      </w:r>
    </w:p>
    <w:p>
      <w:pPr>
        <w:pStyle w:val="21"/>
        <w:keepNext w:val="0"/>
        <w:keepLines w:val="0"/>
        <w:pageBreakBefore w:val="0"/>
        <w:widowControl w:val="0"/>
        <w:numPr>
          <w:ilvl w:val="0"/>
          <w:numId w:val="4"/>
        </w:numPr>
        <w:tabs>
          <w:tab w:val="left" w:pos="1151"/>
        </w:tabs>
        <w:kinsoku/>
        <w:wordWrap/>
        <w:overflowPunct/>
        <w:topLinePunct w:val="0"/>
        <w:autoSpaceDE/>
        <w:autoSpaceDN/>
        <w:bidi w:val="0"/>
        <w:adjustRightInd/>
        <w:snapToGrid/>
        <w:spacing w:before="12" w:line="312" w:lineRule="auto"/>
        <w:ind w:left="1150" w:hanging="296"/>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lang w:val="en-US"/>
        </w:rPr>
        <w:t>Which of the following about Malala is NOT TRUE according to the</w:t>
      </w:r>
      <w:r>
        <w:rPr>
          <w:rFonts w:hint="eastAsia" w:asciiTheme="minorEastAsia" w:hAnsiTheme="minorEastAsia" w:eastAsiaTheme="minorEastAsia" w:cstheme="minorEastAsia"/>
          <w:color w:val="231F20"/>
          <w:spacing w:val="-11"/>
          <w:sz w:val="24"/>
          <w:szCs w:val="24"/>
          <w:lang w:val="en-US"/>
        </w:rPr>
        <w:t xml:space="preserve"> </w:t>
      </w:r>
      <w:r>
        <w:rPr>
          <w:rFonts w:hint="eastAsia" w:asciiTheme="minorEastAsia" w:hAnsiTheme="minorEastAsia" w:eastAsiaTheme="minorEastAsia" w:cstheme="minorEastAsia"/>
          <w:color w:val="231F20"/>
          <w:sz w:val="24"/>
          <w:szCs w:val="24"/>
          <w:lang w:val="en-US"/>
        </w:rPr>
        <w:t>passage?</w:t>
      </w:r>
    </w:p>
    <w:p>
      <w:pPr>
        <w:pStyle w:val="21"/>
        <w:keepNext w:val="0"/>
        <w:keepLines w:val="0"/>
        <w:pageBreakBefore w:val="0"/>
        <w:widowControl w:val="0"/>
        <w:numPr>
          <w:ilvl w:val="1"/>
          <w:numId w:val="4"/>
        </w:numPr>
        <w:tabs>
          <w:tab w:val="left" w:pos="1382"/>
        </w:tabs>
        <w:kinsoku/>
        <w:wordWrap/>
        <w:overflowPunct/>
        <w:topLinePunct w:val="0"/>
        <w:autoSpaceDE/>
        <w:autoSpaceDN/>
        <w:bidi w:val="0"/>
        <w:adjustRightInd/>
        <w:snapToGrid/>
        <w:spacing w:line="312" w:lineRule="auto"/>
        <w:ind w:left="1381" w:hanging="244"/>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lang w:val="en-US"/>
        </w:rPr>
        <w:t>She strives for helping children and women to go to</w:t>
      </w:r>
      <w:r>
        <w:rPr>
          <w:rFonts w:hint="eastAsia" w:asciiTheme="minorEastAsia" w:hAnsiTheme="minorEastAsia" w:eastAsiaTheme="minorEastAsia" w:cstheme="minorEastAsia"/>
          <w:color w:val="231F20"/>
          <w:spacing w:val="-6"/>
          <w:sz w:val="24"/>
          <w:szCs w:val="24"/>
          <w:lang w:val="en-US"/>
        </w:rPr>
        <w:t xml:space="preserve"> </w:t>
      </w:r>
      <w:r>
        <w:rPr>
          <w:rFonts w:hint="eastAsia" w:asciiTheme="minorEastAsia" w:hAnsiTheme="minorEastAsia" w:eastAsiaTheme="minorEastAsia" w:cstheme="minorEastAsia"/>
          <w:color w:val="231F20"/>
          <w:sz w:val="24"/>
          <w:szCs w:val="24"/>
          <w:lang w:val="en-US"/>
        </w:rPr>
        <w:t>school.</w:t>
      </w:r>
    </w:p>
    <w:p>
      <w:pPr>
        <w:pStyle w:val="21"/>
        <w:keepNext w:val="0"/>
        <w:keepLines w:val="0"/>
        <w:pageBreakBefore w:val="0"/>
        <w:widowControl w:val="0"/>
        <w:numPr>
          <w:ilvl w:val="1"/>
          <w:numId w:val="4"/>
        </w:numPr>
        <w:tabs>
          <w:tab w:val="left" w:pos="1371"/>
        </w:tabs>
        <w:kinsoku/>
        <w:wordWrap/>
        <w:overflowPunct/>
        <w:topLinePunct w:val="0"/>
        <w:autoSpaceDE/>
        <w:autoSpaceDN/>
        <w:bidi w:val="0"/>
        <w:adjustRightInd/>
        <w:snapToGrid/>
        <w:spacing w:line="312" w:lineRule="auto"/>
        <w:ind w:left="1370" w:hanging="233"/>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lang w:val="en-US"/>
        </w:rPr>
        <w:t>She is the youngest winner in the history of Nobel</w:t>
      </w:r>
      <w:r>
        <w:rPr>
          <w:rFonts w:hint="eastAsia" w:asciiTheme="minorEastAsia" w:hAnsiTheme="minorEastAsia" w:eastAsiaTheme="minorEastAsia" w:cstheme="minorEastAsia"/>
          <w:color w:val="231F20"/>
          <w:spacing w:val="-6"/>
          <w:sz w:val="24"/>
          <w:szCs w:val="24"/>
          <w:lang w:val="en-US"/>
        </w:rPr>
        <w:t xml:space="preserve"> </w:t>
      </w:r>
      <w:r>
        <w:rPr>
          <w:rFonts w:hint="eastAsia" w:asciiTheme="minorEastAsia" w:hAnsiTheme="minorEastAsia" w:eastAsiaTheme="minorEastAsia" w:cstheme="minorEastAsia"/>
          <w:color w:val="231F20"/>
          <w:sz w:val="24"/>
          <w:szCs w:val="24"/>
          <w:lang w:val="en-US"/>
        </w:rPr>
        <w:t>Prize.</w:t>
      </w:r>
    </w:p>
    <w:p>
      <w:pPr>
        <w:pStyle w:val="21"/>
        <w:keepNext w:val="0"/>
        <w:keepLines w:val="0"/>
        <w:pageBreakBefore w:val="0"/>
        <w:widowControl w:val="0"/>
        <w:numPr>
          <w:ilvl w:val="1"/>
          <w:numId w:val="4"/>
        </w:numPr>
        <w:tabs>
          <w:tab w:val="left" w:pos="1371"/>
        </w:tabs>
        <w:kinsoku/>
        <w:wordWrap/>
        <w:overflowPunct/>
        <w:topLinePunct w:val="0"/>
        <w:autoSpaceDE/>
        <w:autoSpaceDN/>
        <w:bidi w:val="0"/>
        <w:adjustRightInd/>
        <w:snapToGrid/>
        <w:spacing w:line="312" w:lineRule="auto"/>
        <w:ind w:left="1370" w:hanging="233"/>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lang w:val="en-US"/>
        </w:rPr>
        <w:t>She was taking chemistry lessons when she was</w:t>
      </w:r>
      <w:r>
        <w:rPr>
          <w:rFonts w:hint="eastAsia" w:asciiTheme="minorEastAsia" w:hAnsiTheme="minorEastAsia" w:eastAsiaTheme="minorEastAsia" w:cstheme="minorEastAsia"/>
          <w:color w:val="231F20"/>
          <w:spacing w:val="-7"/>
          <w:sz w:val="24"/>
          <w:szCs w:val="24"/>
          <w:lang w:val="en-US"/>
        </w:rPr>
        <w:t xml:space="preserve"> </w:t>
      </w:r>
      <w:r>
        <w:rPr>
          <w:rFonts w:hint="eastAsia" w:asciiTheme="minorEastAsia" w:hAnsiTheme="minorEastAsia" w:eastAsiaTheme="minorEastAsia" w:cstheme="minorEastAsia"/>
          <w:color w:val="231F20"/>
          <w:sz w:val="24"/>
          <w:szCs w:val="24"/>
          <w:lang w:val="en-US"/>
        </w:rPr>
        <w:t>awarded.</w:t>
      </w:r>
    </w:p>
    <w:p>
      <w:pPr>
        <w:pStyle w:val="21"/>
        <w:keepNext w:val="0"/>
        <w:keepLines w:val="0"/>
        <w:pageBreakBefore w:val="0"/>
        <w:widowControl w:val="0"/>
        <w:numPr>
          <w:ilvl w:val="1"/>
          <w:numId w:val="4"/>
        </w:numPr>
        <w:tabs>
          <w:tab w:val="left" w:pos="1382"/>
        </w:tabs>
        <w:kinsoku/>
        <w:wordWrap/>
        <w:overflowPunct/>
        <w:topLinePunct w:val="0"/>
        <w:autoSpaceDE/>
        <w:autoSpaceDN/>
        <w:bidi w:val="0"/>
        <w:adjustRightInd/>
        <w:snapToGrid/>
        <w:spacing w:line="312" w:lineRule="auto"/>
        <w:ind w:left="1381" w:hanging="244"/>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lang w:val="en-US"/>
        </w:rPr>
        <w:t>She wrote a book about herself and 6.1 million</w:t>
      </w:r>
      <w:r>
        <w:rPr>
          <w:rFonts w:hint="eastAsia" w:asciiTheme="minorEastAsia" w:hAnsiTheme="minorEastAsia" w:eastAsiaTheme="minorEastAsia" w:cstheme="minorEastAsia"/>
          <w:color w:val="231F20"/>
          <w:spacing w:val="-3"/>
          <w:sz w:val="24"/>
          <w:szCs w:val="24"/>
          <w:lang w:val="en-US"/>
        </w:rPr>
        <w:t xml:space="preserve"> </w:t>
      </w:r>
      <w:r>
        <w:rPr>
          <w:rFonts w:hint="eastAsia" w:asciiTheme="minorEastAsia" w:hAnsiTheme="minorEastAsia" w:eastAsiaTheme="minorEastAsia" w:cstheme="minorEastAsia"/>
          <w:color w:val="231F20"/>
          <w:sz w:val="24"/>
          <w:szCs w:val="24"/>
          <w:lang w:val="en-US"/>
        </w:rPr>
        <w:t>children.</w:t>
      </w:r>
    </w:p>
    <w:p>
      <w:pPr>
        <w:pStyle w:val="25"/>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D</w:t>
      </w:r>
    </w:p>
    <w:p>
      <w:pPr>
        <w:pStyle w:val="4"/>
        <w:keepNext w:val="0"/>
        <w:keepLines w:val="0"/>
        <w:pageBreakBefore w:val="0"/>
        <w:widowControl w:val="0"/>
        <w:kinsoku/>
        <w:wordWrap/>
        <w:overflowPunct/>
        <w:topLinePunct w:val="0"/>
        <w:autoSpaceDE/>
        <w:autoSpaceDN/>
        <w:bidi w:val="0"/>
        <w:adjustRightInd/>
        <w:snapToGrid/>
        <w:spacing w:line="312" w:lineRule="auto"/>
        <w:ind w:left="542" w:right="641" w:firstLine="283"/>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阅读下面短文，从文后方框内所给的 A、B、C、D、E 中，选出恰当的一项还原到文中合适的位置，使文章内容完整且符合逻辑。</w:t>
      </w:r>
    </w:p>
    <w:p>
      <w:pPr>
        <w:pStyle w:val="4"/>
        <w:keepNext w:val="0"/>
        <w:keepLines w:val="0"/>
        <w:pageBreakBefore w:val="0"/>
        <w:widowControl w:val="0"/>
        <w:kinsoku/>
        <w:wordWrap/>
        <w:overflowPunct/>
        <w:topLinePunct w:val="0"/>
        <w:autoSpaceDE/>
        <w:autoSpaceDN/>
        <w:bidi w:val="0"/>
        <w:adjustRightInd/>
        <w:snapToGrid/>
        <w:spacing w:before="52" w:line="312" w:lineRule="auto"/>
        <w:ind w:left="854"/>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lang w:val="en-US"/>
        </w:rPr>
        <w:t>In some science-fictions, we can see non-driver buses on the road. In the past, we could hardly</w:t>
      </w:r>
    </w:p>
    <w:p>
      <w:pPr>
        <w:pStyle w:val="4"/>
        <w:keepNext w:val="0"/>
        <w:keepLines w:val="0"/>
        <w:pageBreakBefore w:val="0"/>
        <w:widowControl w:val="0"/>
        <w:kinsoku/>
        <w:wordWrap/>
        <w:overflowPunct/>
        <w:topLinePunct w:val="0"/>
        <w:autoSpaceDE/>
        <w:autoSpaceDN/>
        <w:bidi w:val="0"/>
        <w:adjustRightInd/>
        <w:snapToGrid/>
        <w:spacing w:before="92" w:line="312" w:lineRule="auto"/>
        <w:ind w:left="542" w:right="634"/>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lang w:val="en-US"/>
        </w:rPr>
        <w:t>imagine to take this kind of bus to go everywhere. But we did make that come true on December 2, 2017.</w:t>
      </w:r>
    </w:p>
    <w:p>
      <w:pPr>
        <w:pStyle w:val="4"/>
        <w:keepNext w:val="0"/>
        <w:keepLines w:val="0"/>
        <w:pageBreakBefore w:val="0"/>
        <w:widowControl w:val="0"/>
        <w:kinsoku/>
        <w:wordWrap/>
        <w:overflowPunct/>
        <w:topLinePunct w:val="0"/>
        <w:autoSpaceDE/>
        <w:autoSpaceDN/>
        <w:bidi w:val="0"/>
        <w:adjustRightInd/>
        <w:snapToGrid/>
        <w:spacing w:line="312" w:lineRule="auto"/>
        <w:ind w:left="542" w:right="641" w:firstLine="311"/>
        <w:jc w:val="both"/>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u w:val="single" w:color="231F20"/>
          <w:lang w:val="en-US"/>
        </w:rPr>
        <w:t xml:space="preserve">   </w:t>
      </w:r>
      <w:r>
        <w:rPr>
          <w:rFonts w:hint="eastAsia" w:asciiTheme="minorEastAsia" w:hAnsiTheme="minorEastAsia" w:eastAsiaTheme="minorEastAsia" w:cstheme="minorEastAsia"/>
          <w:color w:val="231F20"/>
          <w:spacing w:val="23"/>
          <w:sz w:val="24"/>
          <w:szCs w:val="24"/>
          <w:u w:val="single" w:color="231F20"/>
          <w:lang w:val="en-US"/>
        </w:rPr>
        <w:t xml:space="preserve"> </w:t>
      </w:r>
      <w:r>
        <w:rPr>
          <w:rFonts w:hint="eastAsia" w:asciiTheme="minorEastAsia" w:hAnsiTheme="minorEastAsia" w:eastAsiaTheme="minorEastAsia" w:cstheme="minorEastAsia"/>
          <w:color w:val="231F20"/>
          <w:sz w:val="24"/>
          <w:szCs w:val="24"/>
          <w:u w:val="single" w:color="231F20"/>
          <w:lang w:val="en-US"/>
        </w:rPr>
        <w:t xml:space="preserve">66 </w:t>
      </w:r>
      <w:r>
        <w:rPr>
          <w:rFonts w:hint="eastAsia" w:asciiTheme="minorEastAsia" w:hAnsiTheme="minorEastAsia" w:eastAsiaTheme="minorEastAsia" w:cstheme="minorEastAsia"/>
          <w:color w:val="231F20"/>
          <w:sz w:val="24"/>
          <w:szCs w:val="24"/>
          <w:lang w:val="en-US"/>
        </w:rPr>
        <w:t>. The name of the non-driver buses is Alphaba. They have been put into use in Guangdong province.</w:t>
      </w:r>
      <w:r>
        <w:rPr>
          <w:rFonts w:hint="eastAsia" w:asciiTheme="minorEastAsia" w:hAnsiTheme="minorEastAsia" w:eastAsiaTheme="minorEastAsia" w:cstheme="minorEastAsia"/>
          <w:color w:val="231F20"/>
          <w:spacing w:val="-10"/>
          <w:sz w:val="24"/>
          <w:szCs w:val="24"/>
          <w:lang w:val="en-US"/>
        </w:rPr>
        <w:t xml:space="preserve"> </w:t>
      </w:r>
      <w:r>
        <w:rPr>
          <w:rFonts w:hint="eastAsia" w:asciiTheme="minorEastAsia" w:hAnsiTheme="minorEastAsia" w:eastAsiaTheme="minorEastAsia" w:cstheme="minorEastAsia"/>
          <w:color w:val="231F20"/>
          <w:sz w:val="24"/>
          <w:szCs w:val="24"/>
          <w:lang w:val="en-US"/>
        </w:rPr>
        <w:t>The</w:t>
      </w:r>
      <w:r>
        <w:rPr>
          <w:rFonts w:hint="eastAsia" w:asciiTheme="minorEastAsia" w:hAnsiTheme="minorEastAsia" w:eastAsiaTheme="minorEastAsia" w:cstheme="minorEastAsia"/>
          <w:color w:val="231F20"/>
          <w:spacing w:val="-6"/>
          <w:sz w:val="24"/>
          <w:szCs w:val="24"/>
          <w:lang w:val="en-US"/>
        </w:rPr>
        <w:t xml:space="preserve"> </w:t>
      </w:r>
      <w:r>
        <w:rPr>
          <w:rFonts w:hint="eastAsia" w:asciiTheme="minorEastAsia" w:hAnsiTheme="minorEastAsia" w:eastAsiaTheme="minorEastAsia" w:cstheme="minorEastAsia"/>
          <w:color w:val="231F20"/>
          <w:sz w:val="24"/>
          <w:szCs w:val="24"/>
          <w:lang w:val="en-US"/>
        </w:rPr>
        <w:t>most</w:t>
      </w:r>
      <w:r>
        <w:rPr>
          <w:rFonts w:hint="eastAsia" w:asciiTheme="minorEastAsia" w:hAnsiTheme="minorEastAsia" w:eastAsiaTheme="minorEastAsia" w:cstheme="minorEastAsia"/>
          <w:color w:val="231F20"/>
          <w:spacing w:val="-6"/>
          <w:sz w:val="24"/>
          <w:szCs w:val="24"/>
          <w:lang w:val="en-US"/>
        </w:rPr>
        <w:t xml:space="preserve"> </w:t>
      </w:r>
      <w:r>
        <w:rPr>
          <w:rFonts w:hint="eastAsia" w:asciiTheme="minorEastAsia" w:hAnsiTheme="minorEastAsia" w:eastAsiaTheme="minorEastAsia" w:cstheme="minorEastAsia"/>
          <w:color w:val="231F20"/>
          <w:sz w:val="24"/>
          <w:szCs w:val="24"/>
          <w:lang w:val="en-US"/>
        </w:rPr>
        <w:t>attractive</w:t>
      </w:r>
      <w:r>
        <w:rPr>
          <w:rFonts w:hint="eastAsia" w:asciiTheme="minorEastAsia" w:hAnsiTheme="minorEastAsia" w:eastAsiaTheme="minorEastAsia" w:cstheme="minorEastAsia"/>
          <w:color w:val="231F20"/>
          <w:spacing w:val="-6"/>
          <w:sz w:val="24"/>
          <w:szCs w:val="24"/>
          <w:lang w:val="en-US"/>
        </w:rPr>
        <w:t xml:space="preserve"> </w:t>
      </w:r>
      <w:r>
        <w:rPr>
          <w:rFonts w:hint="eastAsia" w:asciiTheme="minorEastAsia" w:hAnsiTheme="minorEastAsia" w:eastAsiaTheme="minorEastAsia" w:cstheme="minorEastAsia"/>
          <w:color w:val="231F20"/>
          <w:sz w:val="24"/>
          <w:szCs w:val="24"/>
          <w:lang w:val="en-US"/>
        </w:rPr>
        <w:t>news</w:t>
      </w:r>
      <w:r>
        <w:rPr>
          <w:rFonts w:hint="eastAsia" w:asciiTheme="minorEastAsia" w:hAnsiTheme="minorEastAsia" w:eastAsiaTheme="minorEastAsia" w:cstheme="minorEastAsia"/>
          <w:color w:val="231F20"/>
          <w:spacing w:val="-6"/>
          <w:sz w:val="24"/>
          <w:szCs w:val="24"/>
          <w:lang w:val="en-US"/>
        </w:rPr>
        <w:t xml:space="preserve"> </w:t>
      </w:r>
      <w:r>
        <w:rPr>
          <w:rFonts w:hint="eastAsia" w:asciiTheme="minorEastAsia" w:hAnsiTheme="minorEastAsia" w:eastAsiaTheme="minorEastAsia" w:cstheme="minorEastAsia"/>
          <w:color w:val="231F20"/>
          <w:sz w:val="24"/>
          <w:szCs w:val="24"/>
          <w:lang w:val="en-US"/>
        </w:rPr>
        <w:t>about</w:t>
      </w:r>
      <w:r>
        <w:rPr>
          <w:rFonts w:hint="eastAsia" w:asciiTheme="minorEastAsia" w:hAnsiTheme="minorEastAsia" w:eastAsiaTheme="minorEastAsia" w:cstheme="minorEastAsia"/>
          <w:color w:val="231F20"/>
          <w:spacing w:val="-16"/>
          <w:sz w:val="24"/>
          <w:szCs w:val="24"/>
          <w:lang w:val="en-US"/>
        </w:rPr>
        <w:t xml:space="preserve"> </w:t>
      </w:r>
      <w:r>
        <w:rPr>
          <w:rFonts w:hint="eastAsia" w:asciiTheme="minorEastAsia" w:hAnsiTheme="minorEastAsia" w:eastAsiaTheme="minorEastAsia" w:cstheme="minorEastAsia"/>
          <w:color w:val="231F20"/>
          <w:sz w:val="24"/>
          <w:szCs w:val="24"/>
          <w:lang w:val="en-US"/>
        </w:rPr>
        <w:t>Alphaba</w:t>
      </w:r>
      <w:r>
        <w:rPr>
          <w:rFonts w:hint="eastAsia" w:asciiTheme="minorEastAsia" w:hAnsiTheme="minorEastAsia" w:eastAsiaTheme="minorEastAsia" w:cstheme="minorEastAsia"/>
          <w:color w:val="231F20"/>
          <w:spacing w:val="-6"/>
          <w:sz w:val="24"/>
          <w:szCs w:val="24"/>
          <w:lang w:val="en-US"/>
        </w:rPr>
        <w:t xml:space="preserve"> </w:t>
      </w:r>
      <w:r>
        <w:rPr>
          <w:rFonts w:hint="eastAsia" w:asciiTheme="minorEastAsia" w:hAnsiTheme="minorEastAsia" w:eastAsiaTheme="minorEastAsia" w:cstheme="minorEastAsia"/>
          <w:color w:val="231F20"/>
          <w:sz w:val="24"/>
          <w:szCs w:val="24"/>
          <w:lang w:val="en-US"/>
        </w:rPr>
        <w:t>is</w:t>
      </w:r>
      <w:r>
        <w:rPr>
          <w:rFonts w:hint="eastAsia" w:asciiTheme="minorEastAsia" w:hAnsiTheme="minorEastAsia" w:eastAsiaTheme="minorEastAsia" w:cstheme="minorEastAsia"/>
          <w:color w:val="231F20"/>
          <w:spacing w:val="-6"/>
          <w:sz w:val="24"/>
          <w:szCs w:val="24"/>
          <w:lang w:val="en-US"/>
        </w:rPr>
        <w:t xml:space="preserve"> </w:t>
      </w:r>
      <w:r>
        <w:rPr>
          <w:rFonts w:hint="eastAsia" w:asciiTheme="minorEastAsia" w:hAnsiTheme="minorEastAsia" w:eastAsiaTheme="minorEastAsia" w:cstheme="minorEastAsia"/>
          <w:color w:val="231F20"/>
          <w:sz w:val="24"/>
          <w:szCs w:val="24"/>
          <w:lang w:val="en-US"/>
        </w:rPr>
        <w:t>that</w:t>
      </w:r>
      <w:r>
        <w:rPr>
          <w:rFonts w:hint="eastAsia" w:asciiTheme="minorEastAsia" w:hAnsiTheme="minorEastAsia" w:eastAsiaTheme="minorEastAsia" w:cstheme="minorEastAsia"/>
          <w:color w:val="231F20"/>
          <w:spacing w:val="-6"/>
          <w:sz w:val="24"/>
          <w:szCs w:val="24"/>
          <w:lang w:val="en-US"/>
        </w:rPr>
        <w:t xml:space="preserve"> </w:t>
      </w:r>
      <w:r>
        <w:rPr>
          <w:rFonts w:hint="eastAsia" w:asciiTheme="minorEastAsia" w:hAnsiTheme="minorEastAsia" w:eastAsiaTheme="minorEastAsia" w:cstheme="minorEastAsia"/>
          <w:color w:val="231F20"/>
          <w:sz w:val="24"/>
          <w:szCs w:val="24"/>
          <w:lang w:val="en-US"/>
        </w:rPr>
        <w:t>its</w:t>
      </w:r>
      <w:r>
        <w:rPr>
          <w:rFonts w:hint="eastAsia" w:asciiTheme="minorEastAsia" w:hAnsiTheme="minorEastAsia" w:eastAsiaTheme="minorEastAsia" w:cstheme="minorEastAsia"/>
          <w:color w:val="231F20"/>
          <w:spacing w:val="-6"/>
          <w:sz w:val="24"/>
          <w:szCs w:val="24"/>
          <w:lang w:val="en-US"/>
        </w:rPr>
        <w:t xml:space="preserve"> </w:t>
      </w:r>
      <w:r>
        <w:rPr>
          <w:rFonts w:hint="eastAsia" w:asciiTheme="minorEastAsia" w:hAnsiTheme="minorEastAsia" w:eastAsiaTheme="minorEastAsia" w:cstheme="minorEastAsia"/>
          <w:color w:val="231F20"/>
          <w:sz w:val="24"/>
          <w:szCs w:val="24"/>
          <w:lang w:val="en-US"/>
        </w:rPr>
        <w:t>driving</w:t>
      </w:r>
      <w:r>
        <w:rPr>
          <w:rFonts w:hint="eastAsia" w:asciiTheme="minorEastAsia" w:hAnsiTheme="minorEastAsia" w:eastAsiaTheme="minorEastAsia" w:cstheme="minorEastAsia"/>
          <w:color w:val="231F20"/>
          <w:spacing w:val="-5"/>
          <w:sz w:val="24"/>
          <w:szCs w:val="24"/>
          <w:lang w:val="en-US"/>
        </w:rPr>
        <w:t xml:space="preserve"> </w:t>
      </w:r>
      <w:r>
        <w:rPr>
          <w:rFonts w:hint="eastAsia" w:asciiTheme="minorEastAsia" w:hAnsiTheme="minorEastAsia" w:eastAsiaTheme="minorEastAsia" w:cstheme="minorEastAsia"/>
          <w:color w:val="231F20"/>
          <w:sz w:val="24"/>
          <w:szCs w:val="24"/>
          <w:lang w:val="en-US"/>
        </w:rPr>
        <w:t>system</w:t>
      </w:r>
      <w:r>
        <w:rPr>
          <w:rFonts w:hint="eastAsia" w:asciiTheme="minorEastAsia" w:hAnsiTheme="minorEastAsia" w:eastAsiaTheme="minorEastAsia" w:cstheme="minorEastAsia"/>
          <w:color w:val="231F20"/>
          <w:spacing w:val="-6"/>
          <w:sz w:val="24"/>
          <w:szCs w:val="24"/>
          <w:lang w:val="en-US"/>
        </w:rPr>
        <w:t xml:space="preserve"> </w:t>
      </w:r>
      <w:r>
        <w:rPr>
          <w:rFonts w:hint="eastAsia" w:asciiTheme="minorEastAsia" w:hAnsiTheme="minorEastAsia" w:eastAsiaTheme="minorEastAsia" w:cstheme="minorEastAsia"/>
          <w:color w:val="231F20"/>
          <w:sz w:val="24"/>
          <w:szCs w:val="24"/>
          <w:lang w:val="en-US"/>
        </w:rPr>
        <w:t>is</w:t>
      </w:r>
      <w:r>
        <w:rPr>
          <w:rFonts w:hint="eastAsia" w:asciiTheme="minorEastAsia" w:hAnsiTheme="minorEastAsia" w:eastAsiaTheme="minorEastAsia" w:cstheme="minorEastAsia"/>
          <w:color w:val="231F20"/>
          <w:spacing w:val="-6"/>
          <w:sz w:val="24"/>
          <w:szCs w:val="24"/>
          <w:lang w:val="en-US"/>
        </w:rPr>
        <w:t xml:space="preserve"> </w:t>
      </w:r>
      <w:r>
        <w:rPr>
          <w:rFonts w:hint="eastAsia" w:asciiTheme="minorEastAsia" w:hAnsiTheme="minorEastAsia" w:eastAsiaTheme="minorEastAsia" w:cstheme="minorEastAsia"/>
          <w:color w:val="231F20"/>
          <w:sz w:val="24"/>
          <w:szCs w:val="24"/>
          <w:lang w:val="en-US"/>
        </w:rPr>
        <w:t>developed</w:t>
      </w:r>
      <w:r>
        <w:rPr>
          <w:rFonts w:hint="eastAsia" w:asciiTheme="minorEastAsia" w:hAnsiTheme="minorEastAsia" w:eastAsiaTheme="minorEastAsia" w:cstheme="minorEastAsia"/>
          <w:color w:val="231F20"/>
          <w:spacing w:val="-6"/>
          <w:sz w:val="24"/>
          <w:szCs w:val="24"/>
          <w:lang w:val="en-US"/>
        </w:rPr>
        <w:t xml:space="preserve"> </w:t>
      </w:r>
      <w:r>
        <w:rPr>
          <w:rFonts w:hint="eastAsia" w:asciiTheme="minorEastAsia" w:hAnsiTheme="minorEastAsia" w:eastAsiaTheme="minorEastAsia" w:cstheme="minorEastAsia"/>
          <w:color w:val="231F20"/>
          <w:sz w:val="24"/>
          <w:szCs w:val="24"/>
          <w:lang w:val="en-US"/>
        </w:rPr>
        <w:t>independently by Chinese designers and engineers.</w:t>
      </w:r>
    </w:p>
    <w:p>
      <w:pPr>
        <w:pStyle w:val="4"/>
        <w:keepNext w:val="0"/>
        <w:keepLines w:val="0"/>
        <w:pageBreakBefore w:val="0"/>
        <w:widowControl w:val="0"/>
        <w:kinsoku/>
        <w:wordWrap/>
        <w:overflowPunct/>
        <w:topLinePunct w:val="0"/>
        <w:autoSpaceDE/>
        <w:autoSpaceDN/>
        <w:bidi w:val="0"/>
        <w:adjustRightInd/>
        <w:snapToGrid/>
        <w:spacing w:before="6" w:line="312" w:lineRule="auto"/>
        <w:ind w:left="542" w:right="640" w:firstLine="312"/>
        <w:jc w:val="both"/>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u w:val="single" w:color="231F20"/>
          <w:lang w:val="en-US"/>
        </w:rPr>
        <w:t xml:space="preserve">    </w:t>
      </w:r>
      <w:r>
        <w:rPr>
          <w:rFonts w:hint="eastAsia" w:asciiTheme="minorEastAsia" w:hAnsiTheme="minorEastAsia" w:eastAsiaTheme="minorEastAsia" w:cstheme="minorEastAsia"/>
          <w:color w:val="231F20"/>
          <w:spacing w:val="-25"/>
          <w:sz w:val="24"/>
          <w:szCs w:val="24"/>
          <w:u w:val="single" w:color="231F20"/>
          <w:lang w:val="en-US"/>
        </w:rPr>
        <w:t xml:space="preserve"> </w:t>
      </w:r>
      <w:r>
        <w:rPr>
          <w:rFonts w:hint="eastAsia" w:asciiTheme="minorEastAsia" w:hAnsiTheme="minorEastAsia" w:eastAsiaTheme="minorEastAsia" w:cstheme="minorEastAsia"/>
          <w:color w:val="231F20"/>
          <w:sz w:val="24"/>
          <w:szCs w:val="24"/>
          <w:u w:val="single" w:color="231F20"/>
          <w:lang w:val="en-US"/>
        </w:rPr>
        <w:t xml:space="preserve">67   </w:t>
      </w:r>
      <w:r>
        <w:rPr>
          <w:rFonts w:hint="eastAsia" w:asciiTheme="minorEastAsia" w:hAnsiTheme="minorEastAsia" w:eastAsiaTheme="minorEastAsia" w:cstheme="minorEastAsia"/>
          <w:color w:val="231F20"/>
          <w:sz w:val="24"/>
          <w:szCs w:val="24"/>
          <w:lang w:val="en-US"/>
        </w:rPr>
        <w:t>. The bus can go to different directions exactly with the help of GPS. The GPS on the bus  is connected with the traffic-control center.</w:t>
      </w:r>
      <w:r>
        <w:rPr>
          <w:rFonts w:hint="eastAsia" w:asciiTheme="minorEastAsia" w:hAnsiTheme="minorEastAsia" w:eastAsiaTheme="minorEastAsia" w:cstheme="minorEastAsia"/>
          <w:color w:val="231F20"/>
          <w:sz w:val="24"/>
          <w:szCs w:val="24"/>
          <w:u w:val="single" w:color="231F20"/>
          <w:lang w:val="en-US"/>
        </w:rPr>
        <w:t xml:space="preserve"> 68</w:t>
      </w:r>
      <w:r>
        <w:rPr>
          <w:rFonts w:hint="eastAsia" w:asciiTheme="minorEastAsia" w:hAnsiTheme="minorEastAsia" w:eastAsiaTheme="minorEastAsia" w:cstheme="minorEastAsia"/>
          <w:color w:val="231F20"/>
          <w:spacing w:val="2"/>
          <w:sz w:val="24"/>
          <w:szCs w:val="24"/>
          <w:u w:val="single" w:color="231F20"/>
          <w:lang w:val="en-US"/>
        </w:rPr>
        <w:t xml:space="preserve"> </w:t>
      </w:r>
      <w:r>
        <w:rPr>
          <w:rFonts w:hint="eastAsia" w:asciiTheme="minorEastAsia" w:hAnsiTheme="minorEastAsia" w:eastAsiaTheme="minorEastAsia" w:cstheme="minorEastAsia"/>
          <w:color w:val="231F20"/>
          <w:sz w:val="24"/>
          <w:szCs w:val="24"/>
          <w:lang w:val="en-US"/>
        </w:rPr>
        <w:t xml:space="preserve">. They help the bus to deal with complex( </w:t>
      </w:r>
      <w:r>
        <w:rPr>
          <w:rFonts w:hint="eastAsia" w:asciiTheme="minorEastAsia" w:hAnsiTheme="minorEastAsia" w:eastAsiaTheme="minorEastAsia" w:cstheme="minorEastAsia"/>
          <w:color w:val="231F20"/>
          <w:sz w:val="24"/>
          <w:szCs w:val="24"/>
        </w:rPr>
        <w:t>复</w:t>
      </w:r>
      <w:r>
        <w:rPr>
          <w:rFonts w:hint="eastAsia" w:asciiTheme="minorEastAsia" w:hAnsiTheme="minorEastAsia" w:eastAsiaTheme="minorEastAsia" w:cstheme="minorEastAsia"/>
          <w:color w:val="231F20"/>
          <w:sz w:val="24"/>
          <w:szCs w:val="24"/>
          <w:lang w:val="en-US"/>
        </w:rPr>
        <w:t xml:space="preserve"> </w:t>
      </w:r>
      <w:r>
        <w:rPr>
          <w:rFonts w:hint="eastAsia" w:asciiTheme="minorEastAsia" w:hAnsiTheme="minorEastAsia" w:eastAsiaTheme="minorEastAsia" w:cstheme="minorEastAsia"/>
          <w:color w:val="231F20"/>
          <w:sz w:val="24"/>
          <w:szCs w:val="24"/>
        </w:rPr>
        <w:t>杂</w:t>
      </w:r>
      <w:r>
        <w:rPr>
          <w:rFonts w:hint="eastAsia" w:asciiTheme="minorEastAsia" w:hAnsiTheme="minorEastAsia" w:eastAsiaTheme="minorEastAsia" w:cstheme="minorEastAsia"/>
          <w:color w:val="231F20"/>
          <w:sz w:val="24"/>
          <w:szCs w:val="24"/>
          <w:lang w:val="en-US"/>
        </w:rPr>
        <w:t xml:space="preserve"> </w:t>
      </w:r>
      <w:r>
        <w:rPr>
          <w:rFonts w:hint="eastAsia" w:asciiTheme="minorEastAsia" w:hAnsiTheme="minorEastAsia" w:eastAsiaTheme="minorEastAsia" w:cstheme="minorEastAsia"/>
          <w:color w:val="231F20"/>
          <w:sz w:val="24"/>
          <w:szCs w:val="24"/>
        </w:rPr>
        <w:t>的</w:t>
      </w:r>
      <w:r>
        <w:rPr>
          <w:rFonts w:hint="eastAsia" w:asciiTheme="minorEastAsia" w:hAnsiTheme="minorEastAsia" w:eastAsiaTheme="minorEastAsia" w:cstheme="minorEastAsia"/>
          <w:color w:val="231F20"/>
          <w:sz w:val="24"/>
          <w:szCs w:val="24"/>
          <w:lang w:val="en-US"/>
        </w:rPr>
        <w:t xml:space="preserve"> </w:t>
      </w:r>
      <w:r>
        <w:rPr>
          <w:rFonts w:hint="eastAsia" w:asciiTheme="minorEastAsia" w:hAnsiTheme="minorEastAsia" w:eastAsiaTheme="minorEastAsia" w:cstheme="minorEastAsia"/>
          <w:color w:val="231F20"/>
          <w:sz w:val="24"/>
          <w:szCs w:val="24"/>
          <w:lang w:val="en-US"/>
        </w:rPr>
        <w:t>) road conditions. Alphaba can judge</w:t>
      </w:r>
      <w:r>
        <w:rPr>
          <w:rFonts w:hint="eastAsia" w:asciiTheme="minorEastAsia" w:hAnsiTheme="minorEastAsia" w:eastAsiaTheme="minorEastAsia" w:cstheme="minorEastAsia"/>
          <w:color w:val="231F20"/>
          <w:sz w:val="24"/>
          <w:szCs w:val="24"/>
          <w:lang w:val="en-US"/>
        </w:rPr>
        <w:t xml:space="preserve">( </w:t>
      </w:r>
      <w:r>
        <w:rPr>
          <w:rFonts w:hint="eastAsia" w:asciiTheme="minorEastAsia" w:hAnsiTheme="minorEastAsia" w:eastAsiaTheme="minorEastAsia" w:cstheme="minorEastAsia"/>
          <w:color w:val="231F20"/>
          <w:sz w:val="24"/>
          <w:szCs w:val="24"/>
        </w:rPr>
        <w:t>判</w:t>
      </w:r>
      <w:r>
        <w:rPr>
          <w:rFonts w:hint="eastAsia" w:asciiTheme="minorEastAsia" w:hAnsiTheme="minorEastAsia" w:eastAsiaTheme="minorEastAsia" w:cstheme="minorEastAsia"/>
          <w:color w:val="231F20"/>
          <w:sz w:val="24"/>
          <w:szCs w:val="24"/>
          <w:lang w:val="en-US"/>
        </w:rPr>
        <w:t xml:space="preserve"> </w:t>
      </w:r>
      <w:r>
        <w:rPr>
          <w:rFonts w:hint="eastAsia" w:asciiTheme="minorEastAsia" w:hAnsiTheme="minorEastAsia" w:eastAsiaTheme="minorEastAsia" w:cstheme="minorEastAsia"/>
          <w:color w:val="231F20"/>
          <w:sz w:val="24"/>
          <w:szCs w:val="24"/>
        </w:rPr>
        <w:t>断</w:t>
      </w:r>
      <w:r>
        <w:rPr>
          <w:rFonts w:hint="eastAsia" w:asciiTheme="minorEastAsia" w:hAnsiTheme="minorEastAsia" w:eastAsiaTheme="minorEastAsia" w:cstheme="minorEastAsia"/>
          <w:color w:val="231F20"/>
          <w:sz w:val="24"/>
          <w:szCs w:val="24"/>
          <w:lang w:val="en-US"/>
        </w:rPr>
        <w:t xml:space="preserve"> </w:t>
      </w:r>
      <w:r>
        <w:rPr>
          <w:rFonts w:hint="eastAsia" w:asciiTheme="minorEastAsia" w:hAnsiTheme="minorEastAsia" w:eastAsiaTheme="minorEastAsia" w:cstheme="minorEastAsia"/>
          <w:color w:val="231F20"/>
          <w:sz w:val="24"/>
          <w:szCs w:val="24"/>
          <w:lang w:val="en-US"/>
        </w:rPr>
        <w:t>) rapidly if it needs to stop when there are traffic lights or any dangers 100 meters ahead of it. It will park itself in the right place at the</w:t>
      </w:r>
      <w:r>
        <w:rPr>
          <w:rFonts w:hint="eastAsia" w:asciiTheme="minorEastAsia" w:hAnsiTheme="minorEastAsia" w:eastAsiaTheme="minorEastAsia" w:cstheme="minorEastAsia"/>
          <w:color w:val="231F20"/>
          <w:spacing w:val="-5"/>
          <w:sz w:val="24"/>
          <w:szCs w:val="24"/>
          <w:lang w:val="en-US"/>
        </w:rPr>
        <w:t xml:space="preserve"> </w:t>
      </w:r>
      <w:r>
        <w:rPr>
          <w:rFonts w:hint="eastAsia" w:asciiTheme="minorEastAsia" w:hAnsiTheme="minorEastAsia" w:eastAsiaTheme="minorEastAsia" w:cstheme="minorEastAsia"/>
          <w:color w:val="231F20"/>
          <w:sz w:val="24"/>
          <w:szCs w:val="24"/>
          <w:lang w:val="en-US"/>
        </w:rPr>
        <w:t>station.</w:t>
      </w:r>
    </w:p>
    <w:p>
      <w:pPr>
        <w:pStyle w:val="4"/>
        <w:keepNext w:val="0"/>
        <w:keepLines w:val="0"/>
        <w:pageBreakBefore w:val="0"/>
        <w:widowControl w:val="0"/>
        <w:tabs>
          <w:tab w:val="left" w:pos="1520"/>
          <w:tab w:val="left" w:pos="8579"/>
        </w:tabs>
        <w:kinsoku/>
        <w:wordWrap/>
        <w:overflowPunct/>
        <w:topLinePunct w:val="0"/>
        <w:autoSpaceDE/>
        <w:autoSpaceDN/>
        <w:bidi w:val="0"/>
        <w:adjustRightInd/>
        <w:snapToGrid/>
        <w:spacing w:before="30" w:line="312" w:lineRule="auto"/>
        <w:ind w:left="542" w:right="640" w:firstLine="312"/>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u w:val="single" w:color="231F20"/>
          <w:lang w:val="en-US"/>
        </w:rPr>
        <w:t xml:space="preserve">    </w:t>
      </w:r>
      <w:r>
        <w:rPr>
          <w:rFonts w:hint="eastAsia" w:asciiTheme="minorEastAsia" w:hAnsiTheme="minorEastAsia" w:eastAsiaTheme="minorEastAsia" w:cstheme="minorEastAsia"/>
          <w:color w:val="231F20"/>
          <w:spacing w:val="-17"/>
          <w:sz w:val="24"/>
          <w:szCs w:val="24"/>
          <w:u w:val="single" w:color="231F20"/>
          <w:lang w:val="en-US"/>
        </w:rPr>
        <w:t xml:space="preserve"> </w:t>
      </w:r>
      <w:r>
        <w:rPr>
          <w:rFonts w:hint="eastAsia" w:asciiTheme="minorEastAsia" w:hAnsiTheme="minorEastAsia" w:eastAsiaTheme="minorEastAsia" w:cstheme="minorEastAsia"/>
          <w:color w:val="231F20"/>
          <w:sz w:val="24"/>
          <w:szCs w:val="24"/>
          <w:u w:val="single" w:color="231F20"/>
          <w:lang w:val="en-US"/>
        </w:rPr>
        <w:t>69</w:t>
      </w:r>
      <w:r>
        <w:rPr>
          <w:rFonts w:hint="eastAsia" w:asciiTheme="minorEastAsia" w:hAnsiTheme="minorEastAsia" w:eastAsiaTheme="minorEastAsia" w:cstheme="minorEastAsia"/>
          <w:color w:val="231F20"/>
          <w:sz w:val="24"/>
          <w:szCs w:val="24"/>
          <w:u w:val="single" w:color="231F20"/>
          <w:lang w:val="en-US"/>
        </w:rPr>
        <w:tab/>
      </w:r>
      <w:r>
        <w:rPr>
          <w:rFonts w:hint="eastAsia" w:asciiTheme="minorEastAsia" w:hAnsiTheme="minorEastAsia" w:eastAsiaTheme="minorEastAsia" w:cstheme="minorEastAsia"/>
          <w:color w:val="231F20"/>
          <w:sz w:val="24"/>
          <w:szCs w:val="24"/>
          <w:lang w:val="en-US"/>
        </w:rPr>
        <w:t xml:space="preserve">. They find no driver and the steering wheel( </w:t>
      </w:r>
      <w:r>
        <w:rPr>
          <w:rFonts w:hint="eastAsia" w:asciiTheme="minorEastAsia" w:hAnsiTheme="minorEastAsia" w:eastAsiaTheme="minorEastAsia" w:cstheme="minorEastAsia"/>
          <w:color w:val="231F20"/>
          <w:sz w:val="24"/>
          <w:szCs w:val="24"/>
        </w:rPr>
        <w:t>方</w:t>
      </w:r>
      <w:r>
        <w:rPr>
          <w:rFonts w:hint="eastAsia" w:asciiTheme="minorEastAsia" w:hAnsiTheme="minorEastAsia" w:eastAsiaTheme="minorEastAsia" w:cstheme="minorEastAsia"/>
          <w:color w:val="231F20"/>
          <w:sz w:val="24"/>
          <w:szCs w:val="24"/>
          <w:lang w:val="en-US"/>
        </w:rPr>
        <w:t xml:space="preserve"> </w:t>
      </w:r>
      <w:r>
        <w:rPr>
          <w:rFonts w:hint="eastAsia" w:asciiTheme="minorEastAsia" w:hAnsiTheme="minorEastAsia" w:eastAsiaTheme="minorEastAsia" w:cstheme="minorEastAsia"/>
          <w:color w:val="231F20"/>
          <w:sz w:val="24"/>
          <w:szCs w:val="24"/>
        </w:rPr>
        <w:t>向</w:t>
      </w:r>
      <w:r>
        <w:rPr>
          <w:rFonts w:hint="eastAsia" w:asciiTheme="minorEastAsia" w:hAnsiTheme="minorEastAsia" w:eastAsiaTheme="minorEastAsia" w:cstheme="minorEastAsia"/>
          <w:color w:val="231F20"/>
          <w:sz w:val="24"/>
          <w:szCs w:val="24"/>
          <w:lang w:val="en-US"/>
        </w:rPr>
        <w:t xml:space="preserve"> </w:t>
      </w:r>
      <w:r>
        <w:rPr>
          <w:rFonts w:hint="eastAsia" w:asciiTheme="minorEastAsia" w:hAnsiTheme="minorEastAsia" w:eastAsiaTheme="minorEastAsia" w:cstheme="minorEastAsia"/>
          <w:color w:val="231F20"/>
          <w:sz w:val="24"/>
          <w:szCs w:val="24"/>
        </w:rPr>
        <w:t>盘</w:t>
      </w:r>
      <w:r>
        <w:rPr>
          <w:rFonts w:hint="eastAsia" w:asciiTheme="minorEastAsia" w:hAnsiTheme="minorEastAsia" w:eastAsiaTheme="minorEastAsia" w:cstheme="minorEastAsia"/>
          <w:color w:val="231F20"/>
          <w:sz w:val="24"/>
          <w:szCs w:val="24"/>
          <w:lang w:val="en-US"/>
        </w:rPr>
        <w:t xml:space="preserve"> </w:t>
      </w:r>
      <w:r>
        <w:rPr>
          <w:rFonts w:hint="eastAsia" w:asciiTheme="minorEastAsia" w:hAnsiTheme="minorEastAsia" w:eastAsiaTheme="minorEastAsia" w:cstheme="minorEastAsia"/>
          <w:color w:val="231F20"/>
          <w:sz w:val="24"/>
          <w:szCs w:val="24"/>
          <w:lang w:val="en-US"/>
        </w:rPr>
        <w:t>) turning slowly itself.</w:t>
      </w:r>
      <w:r>
        <w:rPr>
          <w:rFonts w:hint="eastAsia" w:asciiTheme="minorEastAsia" w:hAnsiTheme="minorEastAsia" w:eastAsiaTheme="minorEastAsia" w:cstheme="minorEastAsia"/>
          <w:color w:val="231F20"/>
          <w:spacing w:val="-33"/>
          <w:sz w:val="24"/>
          <w:szCs w:val="24"/>
          <w:lang w:val="en-US"/>
        </w:rPr>
        <w:t xml:space="preserve"> </w:t>
      </w:r>
      <w:r>
        <w:rPr>
          <w:rFonts w:hint="eastAsia" w:asciiTheme="minorEastAsia" w:hAnsiTheme="minorEastAsia" w:eastAsiaTheme="minorEastAsia" w:cstheme="minorEastAsia"/>
          <w:color w:val="231F20"/>
          <w:spacing w:val="-3"/>
          <w:sz w:val="24"/>
          <w:szCs w:val="24"/>
          <w:lang w:val="en-US"/>
        </w:rPr>
        <w:t xml:space="preserve">It’s </w:t>
      </w:r>
      <w:r>
        <w:rPr>
          <w:rFonts w:hint="eastAsia" w:asciiTheme="minorEastAsia" w:hAnsiTheme="minorEastAsia" w:eastAsiaTheme="minorEastAsia" w:cstheme="minorEastAsia"/>
          <w:color w:val="231F20"/>
          <w:sz w:val="24"/>
          <w:szCs w:val="24"/>
          <w:lang w:val="en-US"/>
        </w:rPr>
        <w:t>amazing! Besides, the bus provides the most comfortable seats and the best service for the</w:t>
      </w:r>
      <w:r>
        <w:rPr>
          <w:rFonts w:hint="eastAsia" w:asciiTheme="minorEastAsia" w:hAnsiTheme="minorEastAsia" w:eastAsiaTheme="minorEastAsia" w:cstheme="minorEastAsia"/>
          <w:color w:val="231F20"/>
          <w:spacing w:val="-9"/>
          <w:sz w:val="24"/>
          <w:szCs w:val="24"/>
          <w:lang w:val="en-US"/>
        </w:rPr>
        <w:t xml:space="preserve"> </w:t>
      </w:r>
      <w:r>
        <w:rPr>
          <w:rFonts w:hint="eastAsia" w:asciiTheme="minorEastAsia" w:hAnsiTheme="minorEastAsia" w:eastAsiaTheme="minorEastAsia" w:cstheme="minorEastAsia"/>
          <w:color w:val="231F20"/>
          <w:sz w:val="24"/>
          <w:szCs w:val="24"/>
          <w:lang w:val="en-US"/>
        </w:rPr>
        <w:t>passengers.</w:t>
      </w:r>
      <w:r>
        <w:rPr>
          <w:rFonts w:hint="eastAsia" w:asciiTheme="minorEastAsia" w:hAnsiTheme="minorEastAsia" w:eastAsiaTheme="minorEastAsia" w:cstheme="minorEastAsia"/>
          <w:color w:val="231F20"/>
          <w:sz w:val="24"/>
          <w:szCs w:val="24"/>
          <w:u w:val="single" w:color="231F20"/>
          <w:lang w:val="en-US"/>
        </w:rPr>
        <w:t xml:space="preserve">   </w:t>
      </w:r>
      <w:r>
        <w:rPr>
          <w:rFonts w:hint="eastAsia" w:asciiTheme="minorEastAsia" w:hAnsiTheme="minorEastAsia" w:eastAsiaTheme="minorEastAsia" w:cstheme="minorEastAsia"/>
          <w:color w:val="231F20"/>
          <w:spacing w:val="46"/>
          <w:sz w:val="24"/>
          <w:szCs w:val="24"/>
          <w:u w:val="single" w:color="231F20"/>
          <w:lang w:val="en-US"/>
        </w:rPr>
        <w:t xml:space="preserve"> </w:t>
      </w:r>
      <w:r>
        <w:rPr>
          <w:rFonts w:hint="eastAsia" w:asciiTheme="minorEastAsia" w:hAnsiTheme="minorEastAsia" w:eastAsiaTheme="minorEastAsia" w:cstheme="minorEastAsia"/>
          <w:color w:val="231F20"/>
          <w:sz w:val="24"/>
          <w:szCs w:val="24"/>
          <w:u w:val="single" w:color="231F20"/>
          <w:lang w:val="en-US"/>
        </w:rPr>
        <w:t>70</w:t>
      </w:r>
      <w:r>
        <w:rPr>
          <w:rFonts w:hint="eastAsia" w:asciiTheme="minorEastAsia" w:hAnsiTheme="minorEastAsia" w:eastAsiaTheme="minorEastAsia" w:cstheme="minorEastAsia"/>
          <w:color w:val="231F20"/>
          <w:sz w:val="24"/>
          <w:szCs w:val="24"/>
          <w:u w:val="single" w:color="231F20"/>
          <w:lang w:val="en-US"/>
        </w:rPr>
        <w:tab/>
      </w:r>
      <w:r>
        <w:rPr>
          <w:rFonts w:hint="eastAsia" w:asciiTheme="minorEastAsia" w:hAnsiTheme="minorEastAsia" w:eastAsiaTheme="minorEastAsia" w:cstheme="minorEastAsia"/>
          <w:color w:val="231F20"/>
          <w:sz w:val="24"/>
          <w:szCs w:val="24"/>
          <w:lang w:val="en-US"/>
        </w:rPr>
        <w:t>.</w:t>
      </w:r>
    </w:p>
    <w:p>
      <w:pPr>
        <w:pStyle w:val="4"/>
        <w:keepNext w:val="0"/>
        <w:keepLines w:val="0"/>
        <w:pageBreakBefore w:val="0"/>
        <w:widowControl w:val="0"/>
        <w:kinsoku/>
        <w:wordWrap/>
        <w:overflowPunct/>
        <w:topLinePunct w:val="0"/>
        <w:autoSpaceDE/>
        <w:autoSpaceDN/>
        <w:bidi w:val="0"/>
        <w:adjustRightInd/>
        <w:snapToGrid/>
        <w:spacing w:before="24" w:line="312" w:lineRule="auto"/>
        <w:ind w:left="854"/>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lang w:val="en-US"/>
        </w:rPr>
        <w:t>Next time, when you travel to Guangdong, why not consider trying the non-driver buses?</w:t>
      </w:r>
    </w:p>
    <w:p>
      <w:pPr>
        <w:pStyle w:val="21"/>
        <w:keepNext w:val="0"/>
        <w:keepLines w:val="0"/>
        <w:pageBreakBefore w:val="0"/>
        <w:widowControl w:val="0"/>
        <w:numPr>
          <w:ilvl w:val="0"/>
          <w:numId w:val="5"/>
        </w:numPr>
        <w:tabs>
          <w:tab w:val="left" w:pos="1163"/>
        </w:tabs>
        <w:kinsoku/>
        <w:wordWrap/>
        <w:overflowPunct/>
        <w:topLinePunct w:val="0"/>
        <w:autoSpaceDE/>
        <w:autoSpaceDN/>
        <w:bidi w:val="0"/>
        <w:adjustRightInd/>
        <w:snapToGrid/>
        <w:spacing w:before="90" w:line="312" w:lineRule="auto"/>
        <w:ind w:hanging="244"/>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rPr>
        <mc:AlternateContent>
          <mc:Choice Requires="wpg">
            <w:drawing>
              <wp:anchor distT="0" distB="0" distL="114300" distR="114300" simplePos="0" relativeHeight="251683840" behindDoc="1" locked="0" layoutInCell="1" allowOverlap="1">
                <wp:simplePos x="0" y="0"/>
                <wp:positionH relativeFrom="page">
                  <wp:posOffset>1367790</wp:posOffset>
                </wp:positionH>
                <wp:positionV relativeFrom="paragraph">
                  <wp:posOffset>29845</wp:posOffset>
                </wp:positionV>
                <wp:extent cx="3384550" cy="843280"/>
                <wp:effectExtent l="0" t="0" r="6350" b="13970"/>
                <wp:wrapNone/>
                <wp:docPr id="113" name="组合 113"/>
                <wp:cNvGraphicFramePr/>
                <a:graphic xmlns:a="http://schemas.openxmlformats.org/drawingml/2006/main">
                  <a:graphicData uri="http://schemas.microsoft.com/office/word/2010/wordprocessingGroup">
                    <wpg:wgp>
                      <wpg:cNvGrpSpPr/>
                      <wpg:grpSpPr>
                        <a:xfrm>
                          <a:off x="0" y="0"/>
                          <a:ext cx="3384550" cy="843280"/>
                          <a:chOff x="2154" y="47"/>
                          <a:chExt cx="5330" cy="1328"/>
                        </a:xfrm>
                      </wpg:grpSpPr>
                      <wps:wsp>
                        <wps:cNvPr id="109" name="直接连接符 109"/>
                        <wps:cNvSpPr/>
                        <wps:spPr>
                          <a:xfrm>
                            <a:off x="2154" y="54"/>
                            <a:ext cx="5329" cy="0"/>
                          </a:xfrm>
                          <a:prstGeom prst="line">
                            <a:avLst/>
                          </a:prstGeom>
                          <a:ln w="9017" cap="flat" cmpd="sng">
                            <a:solidFill>
                              <a:srgbClr val="231F20"/>
                            </a:solidFill>
                            <a:prstDash val="solid"/>
                            <a:headEnd type="none" w="med" len="med"/>
                            <a:tailEnd type="none" w="med" len="med"/>
                          </a:ln>
                        </wps:spPr>
                        <wps:bodyPr upright="1"/>
                      </wps:wsp>
                      <wps:wsp>
                        <wps:cNvPr id="110" name="直接连接符 110"/>
                        <wps:cNvSpPr/>
                        <wps:spPr>
                          <a:xfrm>
                            <a:off x="2161" y="61"/>
                            <a:ext cx="0" cy="1299"/>
                          </a:xfrm>
                          <a:prstGeom prst="line">
                            <a:avLst/>
                          </a:prstGeom>
                          <a:ln w="9017" cap="flat" cmpd="sng">
                            <a:solidFill>
                              <a:srgbClr val="231F20"/>
                            </a:solidFill>
                            <a:prstDash val="solid"/>
                            <a:headEnd type="none" w="med" len="med"/>
                            <a:tailEnd type="none" w="med" len="med"/>
                          </a:ln>
                        </wps:spPr>
                        <wps:bodyPr upright="1"/>
                      </wps:wsp>
                      <wps:wsp>
                        <wps:cNvPr id="111" name="直接连接符 111"/>
                        <wps:cNvSpPr/>
                        <wps:spPr>
                          <a:xfrm>
                            <a:off x="7476" y="61"/>
                            <a:ext cx="0" cy="1299"/>
                          </a:xfrm>
                          <a:prstGeom prst="line">
                            <a:avLst/>
                          </a:prstGeom>
                          <a:ln w="9017" cap="flat" cmpd="sng">
                            <a:solidFill>
                              <a:srgbClr val="231F20"/>
                            </a:solidFill>
                            <a:prstDash val="solid"/>
                            <a:headEnd type="none" w="med" len="med"/>
                            <a:tailEnd type="none" w="med" len="med"/>
                          </a:ln>
                        </wps:spPr>
                        <wps:bodyPr upright="1"/>
                      </wps:wsp>
                      <wps:wsp>
                        <wps:cNvPr id="112" name="直接连接符 112"/>
                        <wps:cNvSpPr/>
                        <wps:spPr>
                          <a:xfrm>
                            <a:off x="2154" y="1367"/>
                            <a:ext cx="5329" cy="0"/>
                          </a:xfrm>
                          <a:prstGeom prst="line">
                            <a:avLst/>
                          </a:prstGeom>
                          <a:ln w="9017" cap="flat" cmpd="sng">
                            <a:solidFill>
                              <a:srgbClr val="231F20"/>
                            </a:solidFill>
                            <a:prstDash val="solid"/>
                            <a:headEnd type="none" w="med" len="med"/>
                            <a:tailEnd type="none" w="med" len="med"/>
                          </a:ln>
                        </wps:spPr>
                        <wps:bodyPr upright="1"/>
                      </wps:wsp>
                    </wpg:wgp>
                  </a:graphicData>
                </a:graphic>
              </wp:anchor>
            </w:drawing>
          </mc:Choice>
          <mc:Fallback>
            <w:pict>
              <v:group id="_x0000_s1026" o:spid="_x0000_s1026" o:spt="203" style="position:absolute;left:0pt;margin-left:107.7pt;margin-top:2.35pt;height:66.4pt;width:266.5pt;mso-position-horizontal-relative:page;z-index:-251632640;mso-width-relative:page;mso-height-relative:page;" coordorigin="2154,47" coordsize="5330,1328" o:gfxdata="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">
                <o:lock v:ext="edit" aspectratio="f"/>
                <v:line id="_x0000_s1026" o:spid="_x0000_s1026" o:spt="20" style="position:absolute;left:2154;top:54;height:0;width:5329;" filled="f" stroked="t" coordsize="21600,21600" o:gfxdata="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6bRUb4A&#10;AADcAAAADwAAAAAAAAABACAAAAAiAAAAZHJzL2Rvd25yZXYueG1sUEsBAhQAFAAAAAgAh07iQDMv&#10;BZ47AAAAOQAAABAAAAAAAAAAAQAgAAAADQEAAGRycy9zaGFwZXhtbC54bWxQSwUGAAAAAAYABgBb&#10;AQAAtwMAAAAA&#10;">
                  <v:fill on="f" focussize="0,0"/>
                  <v:stroke weight="0.71pt" color="#231F20" joinstyle="round"/>
                  <v:imagedata o:title=""/>
                  <o:lock v:ext="edit" aspectratio="f"/>
                </v:line>
                <v:line id="_x0000_s1026" o:spid="_x0000_s1026" o:spt="20" style="position:absolute;left:2161;top:61;height:1299;width:0;" filled="f" stroked="t" coordsize="21600,21600" o:gfxdata="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P0Xu&#10;EcEAAADcAAAADwAAAAAAAAABACAAAAAiAAAAZHJzL2Rvd25yZXYueG1sUEsBAhQAFAAAAAgAh07i&#10;QDMvBZ47AAAAOQAAABAAAAAAAAAAAQAgAAAAEAEAAGRycy9zaGFwZXhtbC54bWxQSwUGAAAAAAYA&#10;BgBbAQAAugMAAAAA&#10;">
                  <v:fill on="f" focussize="0,0"/>
                  <v:stroke weight="0.71pt" color="#231F20" joinstyle="round"/>
                  <v:imagedata o:title=""/>
                  <o:lock v:ext="edit" aspectratio="f"/>
                </v:line>
                <v:line id="_x0000_s1026" o:spid="_x0000_s1026" o:spt="20" style="position:absolute;left:7476;top:61;height:1299;width:0;" filled="f" stroked="t" coordsize="21600,21600" o:gfxdata="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AlLir4A&#10;AADcAAAADwAAAAAAAAABACAAAAAiAAAAZHJzL2Rvd25yZXYueG1sUEsBAhQAFAAAAAgAh07iQDMv&#10;BZ47AAAAOQAAABAAAAAAAAAAAQAgAAAADQEAAGRycy9zaGFwZXhtbC54bWxQSwUGAAAAAAYABgBb&#10;AQAAtwMAAAAA&#10;">
                  <v:fill on="f" focussize="0,0"/>
                  <v:stroke weight="0.71pt" color="#231F20" joinstyle="round"/>
                  <v:imagedata o:title=""/>
                  <o:lock v:ext="edit" aspectratio="f"/>
                </v:line>
                <v:line id="_x0000_s1026" o:spid="_x0000_s1026" o:spt="20" style="position:absolute;left:2154;top:1367;height:0;width:5329;" filled="f" stroked="t" coordsize="21600,21600" o:gfxdata="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g29X9vQAA&#10;ANwAAAAPAAAAAAAAAAEAIAAAACIAAABkcnMvZG93bnJldi54bWxQSwECFAAUAAAACACHTuJAMy8F&#10;njsAAAA5AAAAEAAAAAAAAAABACAAAAAMAQAAZHJzL3NoYXBleG1sLnhtbFBLBQYAAAAABgAGAFsB&#10;AAC2AwAAAAA=&#10;">
                  <v:fill on="f" focussize="0,0"/>
                  <v:stroke weight="0.71pt" color="#231F20" joinstyle="round"/>
                  <v:imagedata o:title=""/>
                  <o:lock v:ext="edit" aspectratio="f"/>
                </v:line>
              </v:group>
            </w:pict>
          </mc:Fallback>
        </mc:AlternateContent>
      </w:r>
      <w:r>
        <w:rPr>
          <w:rFonts w:hint="eastAsia" w:asciiTheme="minorEastAsia" w:hAnsiTheme="minorEastAsia" w:eastAsiaTheme="minorEastAsia" w:cstheme="minorEastAsia"/>
          <w:color w:val="231F20"/>
          <w:sz w:val="24"/>
          <w:szCs w:val="24"/>
          <w:lang w:val="en-US"/>
        </w:rPr>
        <w:t>It makes them feel at home during the ride</w:t>
      </w:r>
    </w:p>
    <w:p>
      <w:pPr>
        <w:pStyle w:val="21"/>
        <w:keepNext w:val="0"/>
        <w:keepLines w:val="0"/>
        <w:pageBreakBefore w:val="0"/>
        <w:widowControl w:val="0"/>
        <w:numPr>
          <w:ilvl w:val="0"/>
          <w:numId w:val="5"/>
        </w:numPr>
        <w:tabs>
          <w:tab w:val="left" w:pos="1148"/>
        </w:tabs>
        <w:kinsoku/>
        <w:wordWrap/>
        <w:overflowPunct/>
        <w:topLinePunct w:val="0"/>
        <w:autoSpaceDE/>
        <w:autoSpaceDN/>
        <w:bidi w:val="0"/>
        <w:adjustRightInd/>
        <w:snapToGrid/>
        <w:spacing w:line="312" w:lineRule="auto"/>
        <w:ind w:left="1147" w:hanging="229"/>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lang w:val="en-US"/>
        </w:rPr>
        <w:t>The highest speed of Alphaba is</w:t>
      </w:r>
      <w:r>
        <w:rPr>
          <w:rFonts w:hint="eastAsia" w:asciiTheme="minorEastAsia" w:hAnsiTheme="minorEastAsia" w:eastAsiaTheme="minorEastAsia" w:cstheme="minorEastAsia"/>
          <w:color w:val="231F20"/>
          <w:spacing w:val="-15"/>
          <w:sz w:val="24"/>
          <w:szCs w:val="24"/>
          <w:lang w:val="en-US"/>
        </w:rPr>
        <w:t xml:space="preserve"> </w:t>
      </w:r>
      <w:r>
        <w:rPr>
          <w:rFonts w:hint="eastAsia" w:asciiTheme="minorEastAsia" w:hAnsiTheme="minorEastAsia" w:eastAsiaTheme="minorEastAsia" w:cstheme="minorEastAsia"/>
          <w:color w:val="231F20"/>
          <w:sz w:val="24"/>
          <w:szCs w:val="24"/>
          <w:lang w:val="en-US"/>
        </w:rPr>
        <w:t>40km/h</w:t>
      </w:r>
    </w:p>
    <w:p>
      <w:pPr>
        <w:pStyle w:val="21"/>
        <w:keepNext w:val="0"/>
        <w:keepLines w:val="0"/>
        <w:pageBreakBefore w:val="0"/>
        <w:widowControl w:val="0"/>
        <w:numPr>
          <w:ilvl w:val="0"/>
          <w:numId w:val="5"/>
        </w:numPr>
        <w:tabs>
          <w:tab w:val="left" w:pos="1148"/>
        </w:tabs>
        <w:kinsoku/>
        <w:wordWrap/>
        <w:overflowPunct/>
        <w:topLinePunct w:val="0"/>
        <w:autoSpaceDE/>
        <w:autoSpaceDN/>
        <w:bidi w:val="0"/>
        <w:adjustRightInd/>
        <w:snapToGrid/>
        <w:spacing w:line="312" w:lineRule="auto"/>
        <w:ind w:left="1147" w:hanging="229"/>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lang w:val="en-US"/>
        </w:rPr>
        <w:t>There are several electronic cameras around the</w:t>
      </w:r>
      <w:r>
        <w:rPr>
          <w:rFonts w:hint="eastAsia" w:asciiTheme="minorEastAsia" w:hAnsiTheme="minorEastAsia" w:eastAsiaTheme="minorEastAsia" w:cstheme="minorEastAsia"/>
          <w:color w:val="231F20"/>
          <w:spacing w:val="-2"/>
          <w:sz w:val="24"/>
          <w:szCs w:val="24"/>
          <w:lang w:val="en-US"/>
        </w:rPr>
        <w:t xml:space="preserve"> </w:t>
      </w:r>
      <w:r>
        <w:rPr>
          <w:rFonts w:hint="eastAsia" w:asciiTheme="minorEastAsia" w:hAnsiTheme="minorEastAsia" w:eastAsiaTheme="minorEastAsia" w:cstheme="minorEastAsia"/>
          <w:color w:val="231F20"/>
          <w:sz w:val="24"/>
          <w:szCs w:val="24"/>
          <w:lang w:val="en-US"/>
        </w:rPr>
        <w:t>bus</w:t>
      </w:r>
    </w:p>
    <w:p>
      <w:pPr>
        <w:pStyle w:val="21"/>
        <w:keepNext w:val="0"/>
        <w:keepLines w:val="0"/>
        <w:pageBreakBefore w:val="0"/>
        <w:widowControl w:val="0"/>
        <w:numPr>
          <w:ilvl w:val="0"/>
          <w:numId w:val="5"/>
        </w:numPr>
        <w:tabs>
          <w:tab w:val="left" w:pos="1163"/>
        </w:tabs>
        <w:kinsoku/>
        <w:wordWrap/>
        <w:overflowPunct/>
        <w:topLinePunct w:val="0"/>
        <w:autoSpaceDE/>
        <w:autoSpaceDN/>
        <w:bidi w:val="0"/>
        <w:adjustRightInd/>
        <w:snapToGrid/>
        <w:spacing w:line="312" w:lineRule="auto"/>
        <w:ind w:hanging="244"/>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lang w:val="en-US"/>
        </w:rPr>
        <w:t>China is the only country to invent non-driver buses</w:t>
      </w:r>
    </w:p>
    <w:p>
      <w:pPr>
        <w:pStyle w:val="21"/>
        <w:keepNext w:val="0"/>
        <w:keepLines w:val="0"/>
        <w:pageBreakBefore w:val="0"/>
        <w:widowControl w:val="0"/>
        <w:numPr>
          <w:ilvl w:val="0"/>
          <w:numId w:val="5"/>
        </w:numPr>
        <w:tabs>
          <w:tab w:val="left" w:pos="1137"/>
        </w:tabs>
        <w:kinsoku/>
        <w:wordWrap/>
        <w:overflowPunct/>
        <w:topLinePunct w:val="0"/>
        <w:autoSpaceDE/>
        <w:autoSpaceDN/>
        <w:bidi w:val="0"/>
        <w:adjustRightInd/>
        <w:snapToGrid/>
        <w:spacing w:line="312" w:lineRule="auto"/>
        <w:ind w:left="1136" w:hanging="218"/>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lang w:val="en-US"/>
        </w:rPr>
        <w:t>The passengers are very shocked after getting on the</w:t>
      </w:r>
      <w:r>
        <w:rPr>
          <w:rFonts w:hint="eastAsia" w:asciiTheme="minorEastAsia" w:hAnsiTheme="minorEastAsia" w:eastAsiaTheme="minorEastAsia" w:cstheme="minorEastAsia"/>
          <w:color w:val="231F20"/>
          <w:spacing w:val="-2"/>
          <w:sz w:val="24"/>
          <w:szCs w:val="24"/>
          <w:lang w:val="en-US"/>
        </w:rPr>
        <w:t xml:space="preserve"> </w:t>
      </w:r>
      <w:r>
        <w:rPr>
          <w:rFonts w:hint="eastAsia" w:asciiTheme="minorEastAsia" w:hAnsiTheme="minorEastAsia" w:eastAsiaTheme="minorEastAsia" w:cstheme="minorEastAsia"/>
          <w:color w:val="231F20"/>
          <w:sz w:val="24"/>
          <w:szCs w:val="24"/>
          <w:lang w:val="en-US"/>
        </w:rPr>
        <w:t>bus</w:t>
      </w:r>
    </w:p>
    <w:p>
      <w:pPr>
        <w:pStyle w:val="4"/>
        <w:keepNext w:val="0"/>
        <w:keepLines w:val="0"/>
        <w:pageBreakBefore w:val="0"/>
        <w:widowControl w:val="0"/>
        <w:kinsoku/>
        <w:wordWrap/>
        <w:overflowPunct/>
        <w:topLinePunct w:val="0"/>
        <w:autoSpaceDE/>
        <w:autoSpaceDN/>
        <w:bidi w:val="0"/>
        <w:adjustRightInd/>
        <w:snapToGrid/>
        <w:spacing w:before="5" w:line="312" w:lineRule="auto"/>
        <w:textAlignment w:val="auto"/>
        <w:rPr>
          <w:rFonts w:hint="eastAsia" w:asciiTheme="minorEastAsia" w:hAnsiTheme="minorEastAsia" w:eastAsiaTheme="minorEastAsia" w:cstheme="minorEastAsia"/>
          <w:sz w:val="24"/>
          <w:szCs w:val="24"/>
          <w:lang w:val="en-US"/>
        </w:rPr>
      </w:pPr>
    </w:p>
    <w:p>
      <w:pPr>
        <w:pStyle w:val="22"/>
        <w:keepNext w:val="0"/>
        <w:keepLines w:val="0"/>
        <w:pageBreakBefore w:val="0"/>
        <w:widowControl w:val="0"/>
        <w:tabs>
          <w:tab w:val="left" w:pos="5818"/>
        </w:tabs>
        <w:kinsoku/>
        <w:wordWrap/>
        <w:overflowPunct/>
        <w:topLinePunct w:val="0"/>
        <w:autoSpaceDE/>
        <w:autoSpaceDN/>
        <w:bidi w:val="0"/>
        <w:adjustRightInd/>
        <w:snapToGrid/>
        <w:spacing w:line="312" w:lineRule="auto"/>
        <w:ind w:left="2580" w:right="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w w:val="105"/>
          <w:sz w:val="24"/>
          <w:szCs w:val="24"/>
        </w:rPr>
        <w:t>第</w:t>
      </w:r>
      <w:r>
        <w:rPr>
          <w:rFonts w:hint="eastAsia" w:asciiTheme="minorEastAsia" w:hAnsiTheme="minorEastAsia" w:eastAsiaTheme="minorEastAsia" w:cstheme="minorEastAsia"/>
          <w:color w:val="231F20"/>
          <w:spacing w:val="-23"/>
          <w:w w:val="105"/>
          <w:sz w:val="24"/>
          <w:szCs w:val="24"/>
        </w:rPr>
        <w:t xml:space="preserve"> </w:t>
      </w:r>
      <w:r>
        <w:rPr>
          <w:rFonts w:hint="eastAsia" w:asciiTheme="minorEastAsia" w:hAnsiTheme="minorEastAsia" w:eastAsiaTheme="minorEastAsia" w:cstheme="minorEastAsia"/>
          <w:color w:val="231F20"/>
          <w:w w:val="105"/>
          <w:sz w:val="24"/>
          <w:szCs w:val="24"/>
        </w:rPr>
        <w:t>II</w:t>
      </w:r>
      <w:r>
        <w:rPr>
          <w:rFonts w:hint="eastAsia" w:asciiTheme="minorEastAsia" w:hAnsiTheme="minorEastAsia" w:eastAsiaTheme="minorEastAsia" w:cstheme="minorEastAsia"/>
          <w:color w:val="231F20"/>
          <w:spacing w:val="-22"/>
          <w:w w:val="105"/>
          <w:sz w:val="24"/>
          <w:szCs w:val="24"/>
        </w:rPr>
        <w:t xml:space="preserve"> </w:t>
      </w:r>
      <w:r>
        <w:rPr>
          <w:rFonts w:hint="eastAsia" w:asciiTheme="minorEastAsia" w:hAnsiTheme="minorEastAsia" w:eastAsiaTheme="minorEastAsia" w:cstheme="minorEastAsia"/>
          <w:color w:val="231F20"/>
          <w:w w:val="105"/>
          <w:sz w:val="24"/>
          <w:szCs w:val="24"/>
        </w:rPr>
        <w:t>卷</w:t>
      </w:r>
      <w:r>
        <w:rPr>
          <w:rFonts w:hint="eastAsia" w:asciiTheme="minorEastAsia" w:hAnsiTheme="minorEastAsia" w:eastAsiaTheme="minorEastAsia" w:cstheme="minorEastAsia"/>
          <w:color w:val="231F20"/>
          <w:spacing w:val="-22"/>
          <w:w w:val="105"/>
          <w:sz w:val="24"/>
          <w:szCs w:val="24"/>
        </w:rPr>
        <w:t xml:space="preserve"> </w:t>
      </w:r>
      <w:r>
        <w:rPr>
          <w:rFonts w:hint="eastAsia" w:asciiTheme="minorEastAsia" w:hAnsiTheme="minorEastAsia" w:eastAsiaTheme="minorEastAsia" w:cstheme="minorEastAsia"/>
          <w:color w:val="231F20"/>
          <w:w w:val="105"/>
          <w:sz w:val="24"/>
          <w:szCs w:val="24"/>
        </w:rPr>
        <w:t>（非选择题</w:t>
      </w:r>
      <w:r>
        <w:rPr>
          <w:rFonts w:hint="eastAsia" w:asciiTheme="minorEastAsia" w:hAnsiTheme="minorEastAsia" w:eastAsiaTheme="minorEastAsia" w:cstheme="minorEastAsia"/>
          <w:color w:val="231F20"/>
          <w:w w:val="105"/>
          <w:sz w:val="24"/>
          <w:szCs w:val="24"/>
        </w:rPr>
        <w:tab/>
      </w:r>
      <w:r>
        <w:rPr>
          <w:rFonts w:hint="eastAsia" w:asciiTheme="minorEastAsia" w:hAnsiTheme="minorEastAsia" w:eastAsiaTheme="minorEastAsia" w:cstheme="minorEastAsia"/>
          <w:color w:val="231F20"/>
          <w:w w:val="105"/>
          <w:sz w:val="24"/>
          <w:szCs w:val="24"/>
        </w:rPr>
        <w:t>共</w:t>
      </w:r>
      <w:r>
        <w:rPr>
          <w:rFonts w:hint="eastAsia" w:asciiTheme="minorEastAsia" w:hAnsiTheme="minorEastAsia" w:eastAsiaTheme="minorEastAsia" w:cstheme="minorEastAsia"/>
          <w:color w:val="231F20"/>
          <w:spacing w:val="-10"/>
          <w:w w:val="105"/>
          <w:sz w:val="24"/>
          <w:szCs w:val="24"/>
        </w:rPr>
        <w:t xml:space="preserve"> </w:t>
      </w:r>
      <w:r>
        <w:rPr>
          <w:rFonts w:hint="eastAsia" w:asciiTheme="minorEastAsia" w:hAnsiTheme="minorEastAsia" w:eastAsiaTheme="minorEastAsia" w:cstheme="minorEastAsia"/>
          <w:color w:val="231F20"/>
          <w:w w:val="105"/>
          <w:sz w:val="24"/>
          <w:szCs w:val="24"/>
        </w:rPr>
        <w:t>45</w:t>
      </w:r>
      <w:r>
        <w:rPr>
          <w:rFonts w:hint="eastAsia" w:asciiTheme="minorEastAsia" w:hAnsiTheme="minorEastAsia" w:eastAsiaTheme="minorEastAsia" w:cstheme="minorEastAsia"/>
          <w:color w:val="231F20"/>
          <w:spacing w:val="-10"/>
          <w:w w:val="105"/>
          <w:sz w:val="24"/>
          <w:szCs w:val="24"/>
        </w:rPr>
        <w:t xml:space="preserve"> </w:t>
      </w:r>
      <w:r>
        <w:rPr>
          <w:rFonts w:hint="eastAsia" w:asciiTheme="minorEastAsia" w:hAnsiTheme="minorEastAsia" w:eastAsiaTheme="minorEastAsia" w:cstheme="minorEastAsia"/>
          <w:color w:val="231F20"/>
          <w:w w:val="105"/>
          <w:sz w:val="24"/>
          <w:szCs w:val="24"/>
        </w:rPr>
        <w:t>分）</w:t>
      </w:r>
    </w:p>
    <w:p>
      <w:pPr>
        <w:pStyle w:val="21"/>
        <w:keepNext w:val="0"/>
        <w:keepLines w:val="0"/>
        <w:pageBreakBefore w:val="0"/>
        <w:widowControl w:val="0"/>
        <w:numPr>
          <w:ilvl w:val="0"/>
          <w:numId w:val="6"/>
        </w:numPr>
        <w:tabs>
          <w:tab w:val="left" w:pos="709"/>
        </w:tabs>
        <w:kinsoku/>
        <w:wordWrap/>
        <w:overflowPunct/>
        <w:topLinePunct w:val="0"/>
        <w:autoSpaceDE/>
        <w:autoSpaceDN/>
        <w:bidi w:val="0"/>
        <w:adjustRightInd/>
        <w:snapToGrid/>
        <w:spacing w:before="32" w:line="312" w:lineRule="auto"/>
        <w:ind w:hanging="166"/>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词汇（</w:t>
      </w:r>
      <w:r>
        <w:rPr>
          <w:rFonts w:hint="eastAsia" w:asciiTheme="minorEastAsia" w:hAnsiTheme="minorEastAsia" w:eastAsiaTheme="minorEastAsia" w:cstheme="minorEastAsia"/>
          <w:color w:val="231F20"/>
          <w:spacing w:val="-4"/>
          <w:sz w:val="24"/>
          <w:szCs w:val="24"/>
        </w:rPr>
        <w:t xml:space="preserve">共 </w:t>
      </w:r>
      <w:r>
        <w:rPr>
          <w:rFonts w:hint="eastAsia" w:asciiTheme="minorEastAsia" w:hAnsiTheme="minorEastAsia" w:eastAsiaTheme="minorEastAsia" w:cstheme="minorEastAsia"/>
          <w:color w:val="231F20"/>
          <w:sz w:val="24"/>
          <w:szCs w:val="24"/>
        </w:rPr>
        <w:t>10</w:t>
      </w:r>
      <w:r>
        <w:rPr>
          <w:rFonts w:hint="eastAsia" w:asciiTheme="minorEastAsia" w:hAnsiTheme="minorEastAsia" w:eastAsiaTheme="minorEastAsia" w:cstheme="minorEastAsia"/>
          <w:color w:val="231F20"/>
          <w:spacing w:val="-3"/>
          <w:sz w:val="24"/>
          <w:szCs w:val="24"/>
        </w:rPr>
        <w:t xml:space="preserve"> 小题；每小题 </w:t>
      </w:r>
      <w:r>
        <w:rPr>
          <w:rFonts w:hint="eastAsia" w:asciiTheme="minorEastAsia" w:hAnsiTheme="minorEastAsia" w:eastAsiaTheme="minorEastAsia" w:cstheme="minorEastAsia"/>
          <w:color w:val="231F20"/>
          <w:sz w:val="24"/>
          <w:szCs w:val="24"/>
        </w:rPr>
        <w:t>1</w:t>
      </w:r>
      <w:r>
        <w:rPr>
          <w:rFonts w:hint="eastAsia" w:asciiTheme="minorEastAsia" w:hAnsiTheme="minorEastAsia" w:eastAsiaTheme="minorEastAsia" w:cstheme="minorEastAsia"/>
          <w:color w:val="231F20"/>
          <w:spacing w:val="-3"/>
          <w:sz w:val="24"/>
          <w:szCs w:val="24"/>
        </w:rPr>
        <w:t xml:space="preserve"> 分，满分 </w:t>
      </w:r>
      <w:r>
        <w:rPr>
          <w:rFonts w:hint="eastAsia" w:asciiTheme="minorEastAsia" w:hAnsiTheme="minorEastAsia" w:eastAsiaTheme="minorEastAsia" w:cstheme="minorEastAsia"/>
          <w:color w:val="231F20"/>
          <w:sz w:val="24"/>
          <w:szCs w:val="24"/>
        </w:rPr>
        <w:t>10</w:t>
      </w:r>
      <w:r>
        <w:rPr>
          <w:rFonts w:hint="eastAsia" w:asciiTheme="minorEastAsia" w:hAnsiTheme="minorEastAsia" w:eastAsiaTheme="minorEastAsia" w:cstheme="minorEastAsia"/>
          <w:color w:val="231F20"/>
          <w:spacing w:val="-3"/>
          <w:sz w:val="24"/>
          <w:szCs w:val="24"/>
        </w:rPr>
        <w:t xml:space="preserve"> 分</w:t>
      </w:r>
      <w:r>
        <w:rPr>
          <w:rFonts w:hint="eastAsia" w:asciiTheme="minorEastAsia" w:hAnsiTheme="minorEastAsia" w:eastAsiaTheme="minorEastAsia" w:cstheme="minorEastAsia"/>
          <w:color w:val="231F20"/>
          <w:sz w:val="24"/>
          <w:szCs w:val="24"/>
        </w:rPr>
        <w:t>）</w:t>
      </w:r>
    </w:p>
    <w:p>
      <w:pPr>
        <w:pStyle w:val="21"/>
        <w:keepNext w:val="0"/>
        <w:keepLines w:val="0"/>
        <w:pageBreakBefore w:val="0"/>
        <w:widowControl w:val="0"/>
        <w:numPr>
          <w:ilvl w:val="1"/>
          <w:numId w:val="6"/>
        </w:numPr>
        <w:tabs>
          <w:tab w:val="left" w:pos="1080"/>
        </w:tabs>
        <w:kinsoku/>
        <w:wordWrap/>
        <w:overflowPunct/>
        <w:topLinePunct w:val="0"/>
        <w:autoSpaceDE/>
        <w:autoSpaceDN/>
        <w:bidi w:val="0"/>
        <w:adjustRightInd/>
        <w:snapToGrid/>
        <w:spacing w:before="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82816" behindDoc="0" locked="0" layoutInCell="1" allowOverlap="1">
                <wp:simplePos x="0" y="0"/>
                <wp:positionH relativeFrom="page">
                  <wp:posOffset>2130425</wp:posOffset>
                </wp:positionH>
                <wp:positionV relativeFrom="paragraph">
                  <wp:posOffset>205105</wp:posOffset>
                </wp:positionV>
                <wp:extent cx="3299460" cy="203200"/>
                <wp:effectExtent l="4445" t="4445" r="10795" b="20955"/>
                <wp:wrapNone/>
                <wp:docPr id="100" name="文本框 100"/>
                <wp:cNvGraphicFramePr/>
                <a:graphic xmlns:a="http://schemas.openxmlformats.org/drawingml/2006/main">
                  <a:graphicData uri="http://schemas.microsoft.com/office/word/2010/wordprocessingShape">
                    <wps:wsp>
                      <wps:cNvSpPr txBox="1"/>
                      <wps:spPr>
                        <a:xfrm>
                          <a:off x="0" y="0"/>
                          <a:ext cx="3299460" cy="203200"/>
                        </a:xfrm>
                        <a:prstGeom prst="rect">
                          <a:avLst/>
                        </a:prstGeom>
                        <a:noFill/>
                        <a:ln w="9017" cap="flat" cmpd="sng">
                          <a:solidFill>
                            <a:srgbClr val="231F20"/>
                          </a:solidFill>
                          <a:prstDash val="solid"/>
                          <a:miter/>
                          <a:headEnd type="none" w="med" len="med"/>
                          <a:tailEnd type="none" w="med" len="med"/>
                        </a:ln>
                      </wps:spPr>
                      <wps:txbx>
                        <w:txbxContent>
                          <w:p>
                            <w:pPr>
                              <w:pStyle w:val="4"/>
                              <w:tabs>
                                <w:tab w:val="left" w:pos="1375"/>
                                <w:tab w:val="left" w:pos="2152"/>
                                <w:tab w:val="left" w:pos="3236"/>
                                <w:tab w:val="left" w:pos="4608"/>
                              </w:tabs>
                              <w:bidi w:val="0"/>
                              <w:spacing w:before="32"/>
                              <w:ind w:left="534"/>
                              <w:rPr>
                                <w:lang w:val="en-US"/>
                              </w:rPr>
                            </w:pPr>
                            <w:r>
                              <w:rPr>
                                <w:color w:val="231F20"/>
                                <w:lang w:val="en-US"/>
                              </w:rPr>
                              <w:t>afford;</w:t>
                            </w:r>
                            <w:r>
                              <w:rPr>
                                <w:color w:val="231F20"/>
                                <w:lang w:val="en-US"/>
                              </w:rPr>
                              <w:tab/>
                            </w:r>
                            <w:r>
                              <w:rPr>
                                <w:color w:val="231F20"/>
                                <w:lang w:val="en-US"/>
                              </w:rPr>
                              <w:t>holes;</w:t>
                            </w:r>
                            <w:r>
                              <w:rPr>
                                <w:color w:val="231F20"/>
                                <w:lang w:val="en-US"/>
                              </w:rPr>
                              <w:tab/>
                            </w:r>
                            <w:r>
                              <w:rPr>
                                <w:color w:val="231F20"/>
                                <w:lang w:val="en-US"/>
                              </w:rPr>
                              <w:t>progress;</w:t>
                            </w:r>
                            <w:r>
                              <w:rPr>
                                <w:color w:val="231F20"/>
                                <w:lang w:val="en-US"/>
                              </w:rPr>
                              <w:tab/>
                            </w:r>
                            <w:r>
                              <w:rPr>
                                <w:color w:val="231F20"/>
                                <w:lang w:val="en-US"/>
                              </w:rPr>
                              <w:t>thousands of;</w:t>
                            </w:r>
                            <w:r>
                              <w:rPr>
                                <w:color w:val="231F20"/>
                                <w:lang w:val="en-US"/>
                              </w:rPr>
                              <w:tab/>
                            </w:r>
                            <w:r>
                              <w:rPr>
                                <w:color w:val="231F20"/>
                                <w:lang w:val="en-US"/>
                              </w:rPr>
                              <w:t>safe</w:t>
                            </w:r>
                          </w:p>
                        </w:txbxContent>
                      </wps:txbx>
                      <wps:bodyPr lIns="0" tIns="0" rIns="0" bIns="0" upright="1"/>
                    </wps:wsp>
                  </a:graphicData>
                </a:graphic>
              </wp:anchor>
            </w:drawing>
          </mc:Choice>
          <mc:Fallback>
            <w:pict>
              <v:shape id="_x0000_s1026" o:spid="_x0000_s1026" o:spt="202" type="#_x0000_t202" style="position:absolute;left:0pt;margin-left:167.75pt;margin-top:16.15pt;height:16pt;width:259.8pt;mso-position-horizontal-relative:page;z-index:251682816;mso-width-relative:page;mso-height-relative:page;" filled="f" stroked="t" coordsize="21600,21600" o:gfxdata="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OLdRrfXAAAACQEAAA8AAAAAAAAAAQAgAAAAIgAAAGRycy9kb3ducmV2Lnht&#10;bFBLAQIUABQAAAAIAIdO4kDso8G2+gEAAOcDAAAOAAAAAAAAAAEAIAAAACYBAABkcnMvZTJvRG9j&#10;LnhtbFBLBQYAAAAABgAGAFkBAACSBQAAAAA=&#10;">
                <v:fill on="f" focussize="0,0"/>
                <v:stroke weight="0.71pt" color="#231F20" joinstyle="miter"/>
                <v:imagedata o:title=""/>
                <o:lock v:ext="edit" aspectratio="f"/>
                <v:textbox inset="0mm,0mm,0mm,0mm">
                  <w:txbxContent>
                    <w:p>
                      <w:pPr>
                        <w:pStyle w:val="4"/>
                        <w:tabs>
                          <w:tab w:val="left" w:pos="1375"/>
                          <w:tab w:val="left" w:pos="2152"/>
                          <w:tab w:val="left" w:pos="3236"/>
                          <w:tab w:val="left" w:pos="4608"/>
                        </w:tabs>
                        <w:bidi w:val="0"/>
                        <w:spacing w:before="32"/>
                        <w:ind w:left="534"/>
                        <w:rPr>
                          <w:lang w:val="en-US"/>
                        </w:rPr>
                      </w:pPr>
                      <w:r>
                        <w:rPr>
                          <w:color w:val="231F20"/>
                          <w:lang w:val="en-US"/>
                        </w:rPr>
                        <w:t>afford;</w:t>
                      </w:r>
                      <w:r>
                        <w:rPr>
                          <w:color w:val="231F20"/>
                          <w:lang w:val="en-US"/>
                        </w:rPr>
                        <w:tab/>
                      </w:r>
                      <w:r>
                        <w:rPr>
                          <w:color w:val="231F20"/>
                          <w:lang w:val="en-US"/>
                        </w:rPr>
                        <w:t>holes;</w:t>
                      </w:r>
                      <w:r>
                        <w:rPr>
                          <w:color w:val="231F20"/>
                          <w:lang w:val="en-US"/>
                        </w:rPr>
                        <w:tab/>
                      </w:r>
                      <w:r>
                        <w:rPr>
                          <w:color w:val="231F20"/>
                          <w:lang w:val="en-US"/>
                        </w:rPr>
                        <w:t>progress;</w:t>
                      </w:r>
                      <w:r>
                        <w:rPr>
                          <w:color w:val="231F20"/>
                          <w:lang w:val="en-US"/>
                        </w:rPr>
                        <w:tab/>
                      </w:r>
                      <w:r>
                        <w:rPr>
                          <w:color w:val="231F20"/>
                          <w:lang w:val="en-US"/>
                        </w:rPr>
                        <w:t>thousands of;</w:t>
                      </w:r>
                      <w:r>
                        <w:rPr>
                          <w:color w:val="231F20"/>
                          <w:lang w:val="en-US"/>
                        </w:rPr>
                        <w:tab/>
                      </w:r>
                      <w:r>
                        <w:rPr>
                          <w:color w:val="231F20"/>
                          <w:lang w:val="en-US"/>
                        </w:rPr>
                        <w:t>safe</w:t>
                      </w:r>
                    </w:p>
                  </w:txbxContent>
                </v:textbox>
              </v:shape>
            </w:pict>
          </mc:Fallback>
        </mc:AlternateContent>
      </w:r>
      <w:r>
        <w:rPr>
          <w:rFonts w:hint="eastAsia" w:asciiTheme="minorEastAsia" w:hAnsiTheme="minorEastAsia" w:eastAsiaTheme="minorEastAsia" w:cstheme="minorEastAsia"/>
          <w:color w:val="231F20"/>
          <w:sz w:val="24"/>
          <w:szCs w:val="24"/>
        </w:rPr>
        <w:t>选择下面方框中所给的词或词组填空，完成句子并使其完整与正确。（每词限用一次）</w:t>
      </w:r>
    </w:p>
    <w:p>
      <w:pPr>
        <w:pStyle w:val="4"/>
        <w:keepNext w:val="0"/>
        <w:keepLines w:val="0"/>
        <w:pageBreakBefore w:val="0"/>
        <w:widowControl w:val="0"/>
        <w:kinsoku/>
        <w:wordWrap/>
        <w:overflowPunct/>
        <w:topLinePunct w:val="0"/>
        <w:autoSpaceDE/>
        <w:autoSpaceDN/>
        <w:bidi w:val="0"/>
        <w:adjustRightInd/>
        <w:snapToGrid/>
        <w:spacing w:before="10" w:line="312" w:lineRule="auto"/>
        <w:textAlignment w:val="auto"/>
        <w:rPr>
          <w:rFonts w:hint="eastAsia" w:asciiTheme="minorEastAsia" w:hAnsiTheme="minorEastAsia" w:eastAsiaTheme="minorEastAsia" w:cstheme="minorEastAsia"/>
          <w:sz w:val="24"/>
          <w:szCs w:val="24"/>
        </w:rPr>
      </w:pPr>
    </w:p>
    <w:p>
      <w:pPr>
        <w:pStyle w:val="21"/>
        <w:keepNext w:val="0"/>
        <w:keepLines w:val="0"/>
        <w:pageBreakBefore w:val="0"/>
        <w:widowControl w:val="0"/>
        <w:numPr>
          <w:ilvl w:val="0"/>
          <w:numId w:val="7"/>
        </w:numPr>
        <w:tabs>
          <w:tab w:val="left" w:pos="1126"/>
          <w:tab w:val="left" w:pos="3603"/>
        </w:tabs>
        <w:kinsoku/>
        <w:wordWrap/>
        <w:overflowPunct/>
        <w:topLinePunct w:val="0"/>
        <w:autoSpaceDE/>
        <w:autoSpaceDN/>
        <w:bidi w:val="0"/>
        <w:adjustRightInd/>
        <w:snapToGrid/>
        <w:spacing w:before="92" w:line="312" w:lineRule="auto"/>
        <w:textAlignment w:val="auto"/>
        <w:rPr>
          <w:rFonts w:hint="eastAsia" w:asciiTheme="minorEastAsia" w:hAnsiTheme="minorEastAsia" w:eastAsiaTheme="minorEastAsia" w:cstheme="minorEastAsia"/>
          <w:color w:val="231F20"/>
          <w:sz w:val="24"/>
          <w:szCs w:val="24"/>
          <w:lang w:val="en-US"/>
        </w:rPr>
      </w:pPr>
      <w:r>
        <w:rPr>
          <w:rFonts w:hint="eastAsia" w:asciiTheme="minorEastAsia" w:hAnsiTheme="minorEastAsia" w:eastAsiaTheme="minorEastAsia" w:cstheme="minorEastAsia"/>
          <w:color w:val="231F20"/>
          <w:sz w:val="24"/>
          <w:szCs w:val="24"/>
          <w:lang w:val="en-US"/>
        </w:rPr>
        <w:t>China has made great</w:t>
      </w:r>
      <w:r>
        <w:rPr>
          <w:rFonts w:hint="eastAsia" w:asciiTheme="minorEastAsia" w:hAnsiTheme="minorEastAsia" w:eastAsiaTheme="minorEastAsia" w:cstheme="minorEastAsia"/>
          <w:color w:val="231F20"/>
          <w:sz w:val="24"/>
          <w:szCs w:val="24"/>
          <w:u w:val="single" w:color="221E1F"/>
          <w:lang w:val="en-US"/>
        </w:rPr>
        <w:t xml:space="preserve"> </w:t>
      </w:r>
      <w:r>
        <w:rPr>
          <w:rFonts w:hint="eastAsia" w:asciiTheme="minorEastAsia" w:hAnsiTheme="minorEastAsia" w:eastAsiaTheme="minorEastAsia" w:cstheme="minorEastAsia"/>
          <w:color w:val="231F20"/>
          <w:sz w:val="24"/>
          <w:szCs w:val="24"/>
          <w:u w:val="single" w:color="221E1F"/>
          <w:lang w:val="en-US"/>
        </w:rPr>
        <w:tab/>
      </w:r>
      <w:r>
        <w:rPr>
          <w:rFonts w:hint="eastAsia" w:asciiTheme="minorEastAsia" w:hAnsiTheme="minorEastAsia" w:eastAsiaTheme="minorEastAsia" w:cstheme="minorEastAsia"/>
          <w:color w:val="231F20"/>
          <w:sz w:val="24"/>
          <w:szCs w:val="24"/>
          <w:lang w:val="en-US"/>
        </w:rPr>
        <w:t>in the past forty years.</w:t>
      </w:r>
    </w:p>
    <w:p>
      <w:pPr>
        <w:pStyle w:val="21"/>
        <w:keepNext w:val="0"/>
        <w:keepLines w:val="0"/>
        <w:pageBreakBefore w:val="0"/>
        <w:widowControl w:val="0"/>
        <w:numPr>
          <w:ilvl w:val="0"/>
          <w:numId w:val="7"/>
        </w:numPr>
        <w:tabs>
          <w:tab w:val="left" w:pos="1126"/>
          <w:tab w:val="left" w:pos="3058"/>
        </w:tabs>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231F20"/>
          <w:sz w:val="24"/>
          <w:szCs w:val="24"/>
          <w:lang w:val="en-US"/>
        </w:rPr>
      </w:pPr>
      <w:r>
        <w:rPr>
          <w:rFonts w:hint="eastAsia" w:asciiTheme="minorEastAsia" w:hAnsiTheme="minorEastAsia" w:eastAsiaTheme="minorEastAsia" w:cstheme="minorEastAsia"/>
          <w:color w:val="231F20"/>
          <w:sz w:val="24"/>
          <w:szCs w:val="24"/>
          <w:lang w:val="en-US"/>
        </w:rPr>
        <w:t>People</w:t>
      </w:r>
      <w:r>
        <w:rPr>
          <w:rFonts w:hint="eastAsia" w:asciiTheme="minorEastAsia" w:hAnsiTheme="minorEastAsia" w:eastAsiaTheme="minorEastAsia" w:cstheme="minorEastAsia"/>
          <w:color w:val="231F20"/>
          <w:spacing w:val="-3"/>
          <w:sz w:val="24"/>
          <w:szCs w:val="24"/>
          <w:lang w:val="en-US"/>
        </w:rPr>
        <w:t xml:space="preserve"> </w:t>
      </w:r>
      <w:r>
        <w:rPr>
          <w:rFonts w:hint="eastAsia" w:asciiTheme="minorEastAsia" w:hAnsiTheme="minorEastAsia" w:eastAsiaTheme="minorEastAsia" w:cstheme="minorEastAsia"/>
          <w:color w:val="231F20"/>
          <w:sz w:val="24"/>
          <w:szCs w:val="24"/>
          <w:lang w:val="en-US"/>
        </w:rPr>
        <w:t>planted</w:t>
      </w:r>
      <w:r>
        <w:rPr>
          <w:rFonts w:hint="eastAsia" w:asciiTheme="minorEastAsia" w:hAnsiTheme="minorEastAsia" w:eastAsiaTheme="minorEastAsia" w:cstheme="minorEastAsia"/>
          <w:color w:val="231F20"/>
          <w:sz w:val="24"/>
          <w:szCs w:val="24"/>
          <w:u w:val="single" w:color="221E1F"/>
          <w:lang w:val="en-US"/>
        </w:rPr>
        <w:t xml:space="preserve"> </w:t>
      </w:r>
      <w:r>
        <w:rPr>
          <w:rFonts w:hint="eastAsia" w:asciiTheme="minorEastAsia" w:hAnsiTheme="minorEastAsia" w:eastAsiaTheme="minorEastAsia" w:cstheme="minorEastAsia"/>
          <w:color w:val="231F20"/>
          <w:sz w:val="24"/>
          <w:szCs w:val="24"/>
          <w:u w:val="single" w:color="221E1F"/>
          <w:lang w:val="en-US"/>
        </w:rPr>
        <w:tab/>
      </w:r>
      <w:r>
        <w:rPr>
          <w:rFonts w:hint="eastAsia" w:asciiTheme="minorEastAsia" w:hAnsiTheme="minorEastAsia" w:eastAsiaTheme="minorEastAsia" w:cstheme="minorEastAsia"/>
          <w:color w:val="231F20"/>
          <w:sz w:val="24"/>
          <w:szCs w:val="24"/>
          <w:lang w:val="en-US"/>
        </w:rPr>
        <w:t xml:space="preserve">trees in the suburb of the </w:t>
      </w:r>
      <w:r>
        <w:rPr>
          <w:rFonts w:hint="eastAsia" w:asciiTheme="minorEastAsia" w:hAnsiTheme="minorEastAsia" w:eastAsiaTheme="minorEastAsia" w:cstheme="minorEastAsia"/>
          <w:color w:val="231F20"/>
          <w:spacing w:val="-3"/>
          <w:sz w:val="24"/>
          <w:szCs w:val="24"/>
          <w:lang w:val="en-US"/>
        </w:rPr>
        <w:t>city,</w:t>
      </w:r>
      <w:r>
        <w:rPr>
          <w:rFonts w:hint="eastAsia" w:asciiTheme="minorEastAsia" w:hAnsiTheme="minorEastAsia" w:eastAsiaTheme="minorEastAsia" w:cstheme="minorEastAsia"/>
          <w:color w:val="231F20"/>
          <w:spacing w:val="-2"/>
          <w:sz w:val="24"/>
          <w:szCs w:val="24"/>
          <w:lang w:val="en-US"/>
        </w:rPr>
        <w:t xml:space="preserve"> </w:t>
      </w:r>
      <w:r>
        <w:rPr>
          <w:rFonts w:hint="eastAsia" w:asciiTheme="minorEastAsia" w:hAnsiTheme="minorEastAsia" w:eastAsiaTheme="minorEastAsia" w:cstheme="minorEastAsia"/>
          <w:color w:val="231F20"/>
          <w:sz w:val="24"/>
          <w:szCs w:val="24"/>
          <w:lang w:val="en-US"/>
        </w:rPr>
        <w:t>Urumqi.</w:t>
      </w:r>
    </w:p>
    <w:p>
      <w:pPr>
        <w:pStyle w:val="21"/>
        <w:keepNext w:val="0"/>
        <w:keepLines w:val="0"/>
        <w:pageBreakBefore w:val="0"/>
        <w:widowControl w:val="0"/>
        <w:numPr>
          <w:ilvl w:val="0"/>
          <w:numId w:val="7"/>
        </w:numPr>
        <w:tabs>
          <w:tab w:val="left" w:pos="1151"/>
          <w:tab w:val="left" w:pos="4550"/>
        </w:tabs>
        <w:kinsoku/>
        <w:wordWrap/>
        <w:overflowPunct/>
        <w:topLinePunct w:val="0"/>
        <w:autoSpaceDE/>
        <w:autoSpaceDN/>
        <w:bidi w:val="0"/>
        <w:adjustRightInd/>
        <w:snapToGrid/>
        <w:spacing w:line="312" w:lineRule="auto"/>
        <w:ind w:left="1166" w:right="640" w:hanging="341"/>
        <w:textAlignment w:val="auto"/>
        <w:rPr>
          <w:rFonts w:hint="eastAsia" w:asciiTheme="minorEastAsia" w:hAnsiTheme="minorEastAsia" w:eastAsiaTheme="minorEastAsia" w:cstheme="minorEastAsia"/>
          <w:color w:val="231F20"/>
          <w:sz w:val="24"/>
          <w:szCs w:val="24"/>
          <w:lang w:val="en-US"/>
        </w:rPr>
      </w:pPr>
      <w:r>
        <w:rPr>
          <w:rFonts w:hint="eastAsia" w:asciiTheme="minorEastAsia" w:hAnsiTheme="minorEastAsia" w:eastAsiaTheme="minorEastAsia" w:cstheme="minorEastAsia"/>
          <w:color w:val="231F20"/>
          <w:sz w:val="24"/>
          <w:szCs w:val="24"/>
          <w:lang w:val="en-US"/>
        </w:rPr>
        <w:t>Nowadays,  everyone</w:t>
      </w:r>
      <w:r>
        <w:rPr>
          <w:rFonts w:hint="eastAsia" w:asciiTheme="minorEastAsia" w:hAnsiTheme="minorEastAsia" w:eastAsiaTheme="minorEastAsia" w:cstheme="minorEastAsia"/>
          <w:color w:val="231F20"/>
          <w:spacing w:val="9"/>
          <w:sz w:val="24"/>
          <w:szCs w:val="24"/>
          <w:lang w:val="en-US"/>
        </w:rPr>
        <w:t xml:space="preserve"> </w:t>
      </w:r>
      <w:r>
        <w:rPr>
          <w:rFonts w:hint="eastAsia" w:asciiTheme="minorEastAsia" w:hAnsiTheme="minorEastAsia" w:eastAsiaTheme="minorEastAsia" w:cstheme="minorEastAsia"/>
          <w:color w:val="231F20"/>
          <w:sz w:val="24"/>
          <w:szCs w:val="24"/>
          <w:lang w:val="en-US"/>
        </w:rPr>
        <w:t>feels</w:t>
      </w:r>
      <w:r>
        <w:rPr>
          <w:rFonts w:hint="eastAsia" w:asciiTheme="minorEastAsia" w:hAnsiTheme="minorEastAsia" w:eastAsiaTheme="minorEastAsia" w:cstheme="minorEastAsia"/>
          <w:color w:val="231F20"/>
          <w:spacing w:val="30"/>
          <w:sz w:val="24"/>
          <w:szCs w:val="24"/>
          <w:lang w:val="en-US"/>
        </w:rPr>
        <w:t xml:space="preserve"> </w:t>
      </w:r>
      <w:r>
        <w:rPr>
          <w:rFonts w:hint="eastAsia" w:asciiTheme="minorEastAsia" w:hAnsiTheme="minorEastAsia" w:eastAsiaTheme="minorEastAsia" w:cstheme="minorEastAsia"/>
          <w:color w:val="231F20"/>
          <w:sz w:val="24"/>
          <w:szCs w:val="24"/>
          <w:lang w:val="en-US"/>
        </w:rPr>
        <w:t>very</w:t>
      </w:r>
      <w:r>
        <w:rPr>
          <w:rFonts w:hint="eastAsia" w:asciiTheme="minorEastAsia" w:hAnsiTheme="minorEastAsia" w:eastAsiaTheme="minorEastAsia" w:cstheme="minorEastAsia"/>
          <w:color w:val="231F20"/>
          <w:sz w:val="24"/>
          <w:szCs w:val="24"/>
          <w:u w:val="single" w:color="221E1F"/>
          <w:lang w:val="en-US"/>
        </w:rPr>
        <w:t xml:space="preserve"> </w:t>
      </w:r>
      <w:r>
        <w:rPr>
          <w:rFonts w:hint="eastAsia" w:asciiTheme="minorEastAsia" w:hAnsiTheme="minorEastAsia" w:eastAsiaTheme="minorEastAsia" w:cstheme="minorEastAsia"/>
          <w:color w:val="231F20"/>
          <w:sz w:val="24"/>
          <w:szCs w:val="24"/>
          <w:u w:val="single" w:color="221E1F"/>
          <w:lang w:val="en-US"/>
        </w:rPr>
        <w:tab/>
      </w:r>
      <w:r>
        <w:rPr>
          <w:rFonts w:hint="eastAsia" w:asciiTheme="minorEastAsia" w:hAnsiTheme="minorEastAsia" w:eastAsiaTheme="minorEastAsia" w:cstheme="minorEastAsia"/>
          <w:color w:val="231F20"/>
          <w:sz w:val="24"/>
          <w:szCs w:val="24"/>
          <w:lang w:val="en-US"/>
        </w:rPr>
        <w:t>and convenient in the streets of different cities in Xinjiang.</w:t>
      </w:r>
    </w:p>
    <w:p>
      <w:pPr>
        <w:pStyle w:val="21"/>
        <w:keepNext w:val="0"/>
        <w:keepLines w:val="0"/>
        <w:pageBreakBefore w:val="0"/>
        <w:widowControl w:val="0"/>
        <w:numPr>
          <w:ilvl w:val="0"/>
          <w:numId w:val="7"/>
        </w:numPr>
        <w:tabs>
          <w:tab w:val="left" w:pos="1144"/>
          <w:tab w:val="left" w:pos="3127"/>
        </w:tabs>
        <w:kinsoku/>
        <w:wordWrap/>
        <w:overflowPunct/>
        <w:topLinePunct w:val="0"/>
        <w:autoSpaceDE/>
        <w:autoSpaceDN/>
        <w:bidi w:val="0"/>
        <w:adjustRightInd/>
        <w:snapToGrid/>
        <w:spacing w:before="0" w:line="312" w:lineRule="auto"/>
        <w:ind w:left="1166" w:right="640" w:hanging="341"/>
        <w:textAlignment w:val="auto"/>
        <w:rPr>
          <w:rFonts w:hint="eastAsia" w:asciiTheme="minorEastAsia" w:hAnsiTheme="minorEastAsia" w:eastAsiaTheme="minorEastAsia" w:cstheme="minorEastAsia"/>
          <w:color w:val="231F20"/>
          <w:sz w:val="24"/>
          <w:szCs w:val="24"/>
          <w:lang w:val="en-US"/>
        </w:rPr>
      </w:pPr>
      <w:r>
        <w:rPr>
          <w:rFonts w:hint="eastAsia" w:asciiTheme="minorEastAsia" w:hAnsiTheme="minorEastAsia" w:eastAsiaTheme="minorEastAsia" w:cstheme="minorEastAsia"/>
          <w:color w:val="231F20"/>
          <w:sz w:val="24"/>
          <w:szCs w:val="24"/>
          <w:lang w:val="en-US"/>
        </w:rPr>
        <w:t xml:space="preserve">In the book </w:t>
      </w:r>
      <w:r>
        <w:rPr>
          <w:rFonts w:hint="eastAsia" w:asciiTheme="minorEastAsia" w:hAnsiTheme="minorEastAsia" w:eastAsiaTheme="minorEastAsia" w:cstheme="minorEastAsia"/>
          <w:i/>
          <w:color w:val="231F20"/>
          <w:sz w:val="24"/>
          <w:szCs w:val="24"/>
          <w:lang w:val="en-US"/>
        </w:rPr>
        <w:t xml:space="preserve">A Brief History of </w:t>
      </w:r>
      <w:r>
        <w:rPr>
          <w:rFonts w:hint="eastAsia" w:asciiTheme="minorEastAsia" w:hAnsiTheme="minorEastAsia" w:eastAsiaTheme="minorEastAsia" w:cstheme="minorEastAsia"/>
          <w:i/>
          <w:color w:val="231F20"/>
          <w:spacing w:val="-3"/>
          <w:sz w:val="24"/>
          <w:szCs w:val="24"/>
          <w:lang w:val="en-US"/>
        </w:rPr>
        <w:t>Time</w:t>
      </w:r>
      <w:r>
        <w:rPr>
          <w:rFonts w:hint="eastAsia" w:asciiTheme="minorEastAsia" w:hAnsiTheme="minorEastAsia" w:eastAsiaTheme="minorEastAsia" w:cstheme="minorEastAsia"/>
          <w:color w:val="231F20"/>
          <w:spacing w:val="-3"/>
          <w:sz w:val="24"/>
          <w:szCs w:val="24"/>
          <w:lang w:val="en-US"/>
        </w:rPr>
        <w:t xml:space="preserve">, </w:t>
      </w:r>
      <w:r>
        <w:rPr>
          <w:rFonts w:hint="eastAsia" w:asciiTheme="minorEastAsia" w:hAnsiTheme="minorEastAsia" w:eastAsiaTheme="minorEastAsia" w:cstheme="minorEastAsia"/>
          <w:color w:val="231F20"/>
          <w:sz w:val="24"/>
          <w:szCs w:val="24"/>
          <w:lang w:val="en-US"/>
        </w:rPr>
        <w:t xml:space="preserve">the famous British professor </w:t>
      </w:r>
      <w:r>
        <w:rPr>
          <w:rFonts w:hint="eastAsia" w:asciiTheme="minorEastAsia" w:hAnsiTheme="minorEastAsia" w:eastAsiaTheme="minorEastAsia" w:cstheme="minorEastAsia"/>
          <w:color w:val="231F20"/>
          <w:spacing w:val="-4"/>
          <w:sz w:val="24"/>
          <w:szCs w:val="24"/>
          <w:lang w:val="en-US"/>
        </w:rPr>
        <w:t xml:space="preserve">Dr. </w:t>
      </w:r>
      <w:r>
        <w:rPr>
          <w:rFonts w:hint="eastAsia" w:asciiTheme="minorEastAsia" w:hAnsiTheme="minorEastAsia" w:eastAsiaTheme="minorEastAsia" w:cstheme="minorEastAsia"/>
          <w:color w:val="231F20"/>
          <w:sz w:val="24"/>
          <w:szCs w:val="24"/>
          <w:lang w:val="en-US"/>
        </w:rPr>
        <w:t>Hawking describes his theory of black</w:t>
      </w:r>
      <w:r>
        <w:rPr>
          <w:rFonts w:hint="eastAsia" w:asciiTheme="minorEastAsia" w:hAnsiTheme="minorEastAsia" w:eastAsiaTheme="minorEastAsia" w:cstheme="minorEastAsia"/>
          <w:color w:val="231F20"/>
          <w:sz w:val="24"/>
          <w:szCs w:val="24"/>
          <w:u w:val="single" w:color="221E1F"/>
          <w:lang w:val="en-US"/>
        </w:rPr>
        <w:t xml:space="preserve"> </w:t>
      </w:r>
      <w:r>
        <w:rPr>
          <w:rFonts w:hint="eastAsia" w:asciiTheme="minorEastAsia" w:hAnsiTheme="minorEastAsia" w:eastAsiaTheme="minorEastAsia" w:cstheme="minorEastAsia"/>
          <w:color w:val="231F20"/>
          <w:sz w:val="24"/>
          <w:szCs w:val="24"/>
          <w:u w:val="single" w:color="221E1F"/>
          <w:lang w:val="en-US"/>
        </w:rPr>
        <w:tab/>
      </w:r>
      <w:r>
        <w:rPr>
          <w:rFonts w:hint="eastAsia" w:asciiTheme="minorEastAsia" w:hAnsiTheme="minorEastAsia" w:eastAsiaTheme="minorEastAsia" w:cstheme="minorEastAsia"/>
          <w:color w:val="231F20"/>
          <w:sz w:val="24"/>
          <w:szCs w:val="24"/>
          <w:lang w:val="en-US"/>
        </w:rPr>
        <w:t>.</w:t>
      </w:r>
    </w:p>
    <w:p>
      <w:pPr>
        <w:pStyle w:val="21"/>
        <w:keepNext w:val="0"/>
        <w:keepLines w:val="0"/>
        <w:pageBreakBefore w:val="0"/>
        <w:widowControl w:val="0"/>
        <w:numPr>
          <w:ilvl w:val="0"/>
          <w:numId w:val="7"/>
        </w:numPr>
        <w:tabs>
          <w:tab w:val="left" w:pos="1126"/>
          <w:tab w:val="left" w:pos="5191"/>
        </w:tabs>
        <w:kinsoku/>
        <w:wordWrap/>
        <w:overflowPunct/>
        <w:topLinePunct w:val="0"/>
        <w:autoSpaceDE/>
        <w:autoSpaceDN/>
        <w:bidi w:val="0"/>
        <w:adjustRightInd/>
        <w:snapToGrid/>
        <w:spacing w:before="0" w:line="312" w:lineRule="auto"/>
        <w:textAlignment w:val="auto"/>
        <w:rPr>
          <w:rFonts w:hint="eastAsia" w:asciiTheme="minorEastAsia" w:hAnsiTheme="minorEastAsia" w:eastAsiaTheme="minorEastAsia" w:cstheme="minorEastAsia"/>
          <w:color w:val="231F20"/>
          <w:sz w:val="24"/>
          <w:szCs w:val="24"/>
          <w:lang w:val="en-US"/>
        </w:rPr>
      </w:pPr>
      <w:r>
        <w:rPr>
          <w:rFonts w:hint="eastAsia" w:asciiTheme="minorEastAsia" w:hAnsiTheme="minorEastAsia" w:eastAsiaTheme="minorEastAsia" w:cstheme="minorEastAsia"/>
          <w:color w:val="231F20"/>
          <w:sz w:val="24"/>
          <w:szCs w:val="24"/>
          <w:lang w:val="en-US"/>
        </w:rPr>
        <w:t>Many families are richer now so</w:t>
      </w:r>
      <w:r>
        <w:rPr>
          <w:rFonts w:hint="eastAsia" w:asciiTheme="minorEastAsia" w:hAnsiTheme="minorEastAsia" w:eastAsiaTheme="minorEastAsia" w:cstheme="minorEastAsia"/>
          <w:color w:val="231F20"/>
          <w:spacing w:val="-5"/>
          <w:sz w:val="24"/>
          <w:szCs w:val="24"/>
          <w:lang w:val="en-US"/>
        </w:rPr>
        <w:t xml:space="preserve"> </w:t>
      </w:r>
      <w:r>
        <w:rPr>
          <w:rFonts w:hint="eastAsia" w:asciiTheme="minorEastAsia" w:hAnsiTheme="minorEastAsia" w:eastAsiaTheme="minorEastAsia" w:cstheme="minorEastAsia"/>
          <w:color w:val="231F20"/>
          <w:sz w:val="24"/>
          <w:szCs w:val="24"/>
          <w:lang w:val="en-US"/>
        </w:rPr>
        <w:t>they can</w:t>
      </w:r>
      <w:r>
        <w:rPr>
          <w:rFonts w:hint="eastAsia" w:asciiTheme="minorEastAsia" w:hAnsiTheme="minorEastAsia" w:eastAsiaTheme="minorEastAsia" w:cstheme="minorEastAsia"/>
          <w:color w:val="231F20"/>
          <w:sz w:val="24"/>
          <w:szCs w:val="24"/>
          <w:u w:val="single" w:color="221E1F"/>
          <w:lang w:val="en-US"/>
        </w:rPr>
        <w:t xml:space="preserve"> </w:t>
      </w:r>
      <w:r>
        <w:rPr>
          <w:rFonts w:hint="eastAsia" w:asciiTheme="minorEastAsia" w:hAnsiTheme="minorEastAsia" w:eastAsiaTheme="minorEastAsia" w:cstheme="minorEastAsia"/>
          <w:color w:val="231F20"/>
          <w:sz w:val="24"/>
          <w:szCs w:val="24"/>
          <w:u w:val="single" w:color="221E1F"/>
          <w:lang w:val="en-US"/>
        </w:rPr>
        <w:tab/>
      </w:r>
      <w:r>
        <w:rPr>
          <w:rFonts w:hint="eastAsia" w:asciiTheme="minorEastAsia" w:hAnsiTheme="minorEastAsia" w:eastAsiaTheme="minorEastAsia" w:cstheme="minorEastAsia"/>
          <w:color w:val="231F20"/>
          <w:sz w:val="24"/>
          <w:szCs w:val="24"/>
          <w:lang w:val="en-US"/>
        </w:rPr>
        <w:t xml:space="preserve">a big car like </w:t>
      </w:r>
      <w:r>
        <w:rPr>
          <w:rFonts w:hint="eastAsia" w:asciiTheme="minorEastAsia" w:hAnsiTheme="minorEastAsia" w:eastAsiaTheme="minorEastAsia" w:cstheme="minorEastAsia"/>
          <w:color w:val="231F20"/>
          <w:spacing w:val="-8"/>
          <w:sz w:val="24"/>
          <w:szCs w:val="24"/>
          <w:lang w:val="en-US"/>
        </w:rPr>
        <w:t>SUV.</w:t>
      </w:r>
    </w:p>
    <w:p>
      <w:pPr>
        <w:pStyle w:val="21"/>
        <w:keepNext w:val="0"/>
        <w:keepLines w:val="0"/>
        <w:pageBreakBefore w:val="0"/>
        <w:widowControl w:val="0"/>
        <w:numPr>
          <w:ilvl w:val="1"/>
          <w:numId w:val="6"/>
        </w:numPr>
        <w:tabs>
          <w:tab w:val="left" w:pos="1080"/>
        </w:tabs>
        <w:kinsoku/>
        <w:wordWrap/>
        <w:overflowPunct/>
        <w:topLinePunct w:val="0"/>
        <w:autoSpaceDE/>
        <w:autoSpaceDN/>
        <w:bidi w:val="0"/>
        <w:adjustRightInd/>
        <w:snapToGrid/>
        <w:spacing w:before="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pacing w:val="-2"/>
          <w:sz w:val="24"/>
          <w:szCs w:val="24"/>
        </w:rPr>
        <w:t>根据句意和汉语注释或首字母写出单词的正确形式 , 使句子完整与正确。</w:t>
      </w:r>
      <w:r>
        <w:rPr>
          <w:rFonts w:hint="eastAsia" w:asciiTheme="minorEastAsia" w:hAnsiTheme="minorEastAsia" w:eastAsiaTheme="minorEastAsia" w:cstheme="minorEastAsia"/>
          <w:color w:val="231F20"/>
          <w:sz w:val="24"/>
          <w:szCs w:val="24"/>
        </w:rPr>
        <w:t>（每空一词）</w:t>
      </w:r>
    </w:p>
    <w:p>
      <w:pPr>
        <w:pStyle w:val="21"/>
        <w:keepNext w:val="0"/>
        <w:keepLines w:val="0"/>
        <w:pageBreakBefore w:val="0"/>
        <w:widowControl w:val="0"/>
        <w:numPr>
          <w:ilvl w:val="0"/>
          <w:numId w:val="7"/>
        </w:numPr>
        <w:tabs>
          <w:tab w:val="left" w:pos="1119"/>
          <w:tab w:val="left" w:pos="5339"/>
        </w:tabs>
        <w:kinsoku/>
        <w:wordWrap/>
        <w:overflowPunct/>
        <w:topLinePunct w:val="0"/>
        <w:autoSpaceDE/>
        <w:autoSpaceDN/>
        <w:bidi w:val="0"/>
        <w:adjustRightInd/>
        <w:snapToGrid/>
        <w:spacing w:before="0" w:line="312" w:lineRule="auto"/>
        <w:ind w:left="1118" w:hanging="293"/>
        <w:textAlignment w:val="auto"/>
        <w:rPr>
          <w:rFonts w:hint="eastAsia" w:asciiTheme="minorEastAsia" w:hAnsiTheme="minorEastAsia" w:eastAsiaTheme="minorEastAsia" w:cstheme="minorEastAsia"/>
          <w:color w:val="231F20"/>
          <w:sz w:val="24"/>
          <w:szCs w:val="24"/>
          <w:lang w:val="en-US"/>
        </w:rPr>
      </w:pPr>
      <w:r>
        <w:rPr>
          <w:rFonts w:hint="eastAsia" w:asciiTheme="minorEastAsia" w:hAnsiTheme="minorEastAsia" w:eastAsiaTheme="minorEastAsia" w:cstheme="minorEastAsia"/>
          <w:color w:val="231F20"/>
          <w:spacing w:val="-3"/>
          <w:sz w:val="24"/>
          <w:szCs w:val="24"/>
          <w:lang w:val="en-US"/>
        </w:rPr>
        <w:t xml:space="preserve">Yongshu </w:t>
      </w:r>
      <w:r>
        <w:rPr>
          <w:rFonts w:hint="eastAsia" w:asciiTheme="minorEastAsia" w:hAnsiTheme="minorEastAsia" w:eastAsiaTheme="minorEastAsia" w:cstheme="minorEastAsia"/>
          <w:color w:val="231F20"/>
          <w:sz w:val="24"/>
          <w:szCs w:val="24"/>
          <w:lang w:val="en-US"/>
        </w:rPr>
        <w:t>Island is the farthest island off the</w:t>
      </w:r>
      <w:r>
        <w:rPr>
          <w:rFonts w:hint="eastAsia" w:asciiTheme="minorEastAsia" w:hAnsiTheme="minorEastAsia" w:eastAsiaTheme="minorEastAsia" w:cstheme="minorEastAsia"/>
          <w:color w:val="231F20"/>
          <w:sz w:val="24"/>
          <w:szCs w:val="24"/>
          <w:u w:val="single" w:color="221E1F"/>
          <w:lang w:val="en-US"/>
        </w:rPr>
        <w:t xml:space="preserve"> </w:t>
      </w:r>
      <w:r>
        <w:rPr>
          <w:rFonts w:hint="eastAsia" w:asciiTheme="minorEastAsia" w:hAnsiTheme="minorEastAsia" w:eastAsiaTheme="minorEastAsia" w:cstheme="minorEastAsia"/>
          <w:color w:val="231F20"/>
          <w:sz w:val="24"/>
          <w:szCs w:val="24"/>
          <w:u w:val="single" w:color="221E1F"/>
          <w:lang w:val="en-US"/>
        </w:rPr>
        <w:tab/>
      </w:r>
      <w:r>
        <w:rPr>
          <w:rFonts w:hint="eastAsia" w:asciiTheme="minorEastAsia" w:hAnsiTheme="minorEastAsia" w:eastAsiaTheme="minorEastAsia" w:cstheme="minorEastAsia"/>
          <w:color w:val="231F20"/>
          <w:spacing w:val="-1"/>
          <w:sz w:val="24"/>
          <w:szCs w:val="24"/>
          <w:lang w:val="en-US"/>
        </w:rPr>
        <w:t xml:space="preserve">( </w:t>
      </w:r>
      <w:r>
        <w:rPr>
          <w:rFonts w:hint="eastAsia" w:asciiTheme="minorEastAsia" w:hAnsiTheme="minorEastAsia" w:eastAsiaTheme="minorEastAsia" w:cstheme="minorEastAsia"/>
          <w:color w:val="231F20"/>
          <w:spacing w:val="-1"/>
          <w:sz w:val="24"/>
          <w:szCs w:val="24"/>
        </w:rPr>
        <w:t>海岸</w:t>
      </w:r>
      <w:r>
        <w:rPr>
          <w:rFonts w:hint="eastAsia" w:asciiTheme="minorEastAsia" w:hAnsiTheme="minorEastAsia" w:eastAsiaTheme="minorEastAsia" w:cstheme="minorEastAsia"/>
          <w:color w:val="231F20"/>
          <w:spacing w:val="-1"/>
          <w:sz w:val="24"/>
          <w:szCs w:val="24"/>
          <w:lang w:val="en-US"/>
        </w:rPr>
        <w:t xml:space="preserve"> </w:t>
      </w:r>
      <w:r>
        <w:rPr>
          <w:rFonts w:hint="eastAsia" w:asciiTheme="minorEastAsia" w:hAnsiTheme="minorEastAsia" w:eastAsiaTheme="minorEastAsia" w:cstheme="minorEastAsia"/>
          <w:color w:val="231F20"/>
          <w:sz w:val="24"/>
          <w:szCs w:val="24"/>
          <w:lang w:val="en-US"/>
        </w:rPr>
        <w:t>) of the</w:t>
      </w:r>
      <w:r>
        <w:rPr>
          <w:rFonts w:hint="eastAsia" w:asciiTheme="minorEastAsia" w:hAnsiTheme="minorEastAsia" w:eastAsiaTheme="minorEastAsia" w:cstheme="minorEastAsia"/>
          <w:color w:val="231F20"/>
          <w:spacing w:val="-1"/>
          <w:sz w:val="24"/>
          <w:szCs w:val="24"/>
          <w:lang w:val="en-US"/>
        </w:rPr>
        <w:t xml:space="preserve"> </w:t>
      </w:r>
      <w:r>
        <w:rPr>
          <w:rFonts w:hint="eastAsia" w:asciiTheme="minorEastAsia" w:hAnsiTheme="minorEastAsia" w:eastAsiaTheme="minorEastAsia" w:cstheme="minorEastAsia"/>
          <w:color w:val="231F20"/>
          <w:sz w:val="24"/>
          <w:szCs w:val="24"/>
          <w:lang w:val="en-US"/>
        </w:rPr>
        <w:t>southern</w:t>
      </w:r>
      <w:r>
        <w:rPr>
          <w:rFonts w:hint="eastAsia" w:asciiTheme="minorEastAsia" w:hAnsiTheme="minorEastAsia" w:eastAsiaTheme="minorEastAsia" w:cstheme="minorEastAsia"/>
          <w:color w:val="231F20"/>
          <w:spacing w:val="-1"/>
          <w:sz w:val="24"/>
          <w:szCs w:val="24"/>
          <w:lang w:val="en-US"/>
        </w:rPr>
        <w:t xml:space="preserve"> </w:t>
      </w:r>
      <w:r>
        <w:rPr>
          <w:rFonts w:hint="eastAsia" w:asciiTheme="minorEastAsia" w:hAnsiTheme="minorEastAsia" w:eastAsiaTheme="minorEastAsia" w:cstheme="minorEastAsia"/>
          <w:color w:val="231F20"/>
          <w:sz w:val="24"/>
          <w:szCs w:val="24"/>
          <w:lang w:val="en-US"/>
        </w:rPr>
        <w:t>part of China.</w:t>
      </w:r>
    </w:p>
    <w:p>
      <w:pPr>
        <w:pStyle w:val="21"/>
        <w:keepNext w:val="0"/>
        <w:keepLines w:val="0"/>
        <w:pageBreakBefore w:val="0"/>
        <w:widowControl w:val="0"/>
        <w:numPr>
          <w:ilvl w:val="0"/>
          <w:numId w:val="7"/>
        </w:numPr>
        <w:tabs>
          <w:tab w:val="left" w:pos="1123"/>
          <w:tab w:val="left" w:pos="3533"/>
        </w:tabs>
        <w:kinsoku/>
        <w:wordWrap/>
        <w:overflowPunct/>
        <w:topLinePunct w:val="0"/>
        <w:autoSpaceDE/>
        <w:autoSpaceDN/>
        <w:bidi w:val="0"/>
        <w:adjustRightInd/>
        <w:snapToGrid/>
        <w:spacing w:before="0" w:line="312" w:lineRule="auto"/>
        <w:ind w:left="1122" w:hanging="297"/>
        <w:textAlignment w:val="auto"/>
        <w:rPr>
          <w:rFonts w:hint="eastAsia" w:asciiTheme="minorEastAsia" w:hAnsiTheme="minorEastAsia" w:eastAsiaTheme="minorEastAsia" w:cstheme="minorEastAsia"/>
          <w:color w:val="231F20"/>
          <w:sz w:val="24"/>
          <w:szCs w:val="24"/>
          <w:lang w:val="en-US"/>
        </w:rPr>
      </w:pPr>
      <w:r>
        <w:rPr>
          <w:rFonts w:hint="eastAsia" w:asciiTheme="minorEastAsia" w:hAnsiTheme="minorEastAsia" w:eastAsiaTheme="minorEastAsia" w:cstheme="minorEastAsia"/>
          <w:color w:val="231F20"/>
          <w:sz w:val="24"/>
          <w:szCs w:val="24"/>
          <w:lang w:val="en-US"/>
        </w:rPr>
        <w:t>The old man</w:t>
      </w:r>
      <w:r>
        <w:rPr>
          <w:rFonts w:hint="eastAsia" w:asciiTheme="minorEastAsia" w:hAnsiTheme="minorEastAsia" w:eastAsiaTheme="minorEastAsia" w:cstheme="minorEastAsia"/>
          <w:color w:val="231F20"/>
          <w:spacing w:val="-3"/>
          <w:sz w:val="24"/>
          <w:szCs w:val="24"/>
          <w:lang w:val="en-US"/>
        </w:rPr>
        <w:t xml:space="preserve"> </w:t>
      </w:r>
      <w:r>
        <w:rPr>
          <w:rFonts w:hint="eastAsia" w:asciiTheme="minorEastAsia" w:hAnsiTheme="minorEastAsia" w:eastAsiaTheme="minorEastAsia" w:cstheme="minorEastAsia"/>
          <w:color w:val="231F20"/>
          <w:sz w:val="24"/>
          <w:szCs w:val="24"/>
          <w:lang w:val="en-US"/>
        </w:rPr>
        <w:t>stayed</w:t>
      </w:r>
      <w:r>
        <w:rPr>
          <w:rFonts w:hint="eastAsia" w:asciiTheme="minorEastAsia" w:hAnsiTheme="minorEastAsia" w:eastAsiaTheme="minorEastAsia" w:cstheme="minorEastAsia"/>
          <w:color w:val="231F20"/>
          <w:spacing w:val="-2"/>
          <w:sz w:val="24"/>
          <w:szCs w:val="24"/>
          <w:lang w:val="en-US"/>
        </w:rPr>
        <w:t xml:space="preserve"> </w:t>
      </w:r>
      <w:r>
        <w:rPr>
          <w:rFonts w:hint="eastAsia" w:asciiTheme="minorEastAsia" w:hAnsiTheme="minorEastAsia" w:eastAsiaTheme="minorEastAsia" w:cstheme="minorEastAsia"/>
          <w:color w:val="231F20"/>
          <w:sz w:val="24"/>
          <w:szCs w:val="24"/>
          <w:lang w:val="en-US"/>
        </w:rPr>
        <w:t>a</w:t>
      </w:r>
      <w:r>
        <w:rPr>
          <w:rFonts w:hint="eastAsia" w:asciiTheme="minorEastAsia" w:hAnsiTheme="minorEastAsia" w:eastAsiaTheme="minorEastAsia" w:cstheme="minorEastAsia"/>
          <w:color w:val="231F20"/>
          <w:sz w:val="24"/>
          <w:szCs w:val="24"/>
          <w:u w:val="single" w:color="221E1F"/>
          <w:lang w:val="en-US"/>
        </w:rPr>
        <w:t xml:space="preserve"> </w:t>
      </w:r>
      <w:r>
        <w:rPr>
          <w:rFonts w:hint="eastAsia" w:asciiTheme="minorEastAsia" w:hAnsiTheme="minorEastAsia" w:eastAsiaTheme="minorEastAsia" w:cstheme="minorEastAsia"/>
          <w:color w:val="231F20"/>
          <w:sz w:val="24"/>
          <w:szCs w:val="24"/>
          <w:u w:val="single" w:color="221E1F"/>
          <w:lang w:val="en-US"/>
        </w:rPr>
        <w:tab/>
      </w:r>
      <w:r>
        <w:rPr>
          <w:rFonts w:hint="eastAsia" w:asciiTheme="minorEastAsia" w:hAnsiTheme="minorEastAsia" w:eastAsiaTheme="minorEastAsia" w:cstheme="minorEastAsia"/>
          <w:color w:val="231F20"/>
          <w:sz w:val="24"/>
          <w:szCs w:val="24"/>
          <w:lang w:val="en-US"/>
        </w:rPr>
        <w:t>luckily after the strong</w:t>
      </w:r>
      <w:r>
        <w:rPr>
          <w:rFonts w:hint="eastAsia" w:asciiTheme="minorEastAsia" w:hAnsiTheme="minorEastAsia" w:eastAsiaTheme="minorEastAsia" w:cstheme="minorEastAsia"/>
          <w:color w:val="231F20"/>
          <w:spacing w:val="-1"/>
          <w:sz w:val="24"/>
          <w:szCs w:val="24"/>
          <w:lang w:val="en-US"/>
        </w:rPr>
        <w:t xml:space="preserve"> </w:t>
      </w:r>
      <w:r>
        <w:rPr>
          <w:rFonts w:hint="eastAsia" w:asciiTheme="minorEastAsia" w:hAnsiTheme="minorEastAsia" w:eastAsiaTheme="minorEastAsia" w:cstheme="minorEastAsia"/>
          <w:color w:val="231F20"/>
          <w:sz w:val="24"/>
          <w:szCs w:val="24"/>
          <w:lang w:val="en-US"/>
        </w:rPr>
        <w:t>earthquake.</w:t>
      </w:r>
    </w:p>
    <w:p>
      <w:pPr>
        <w:pStyle w:val="21"/>
        <w:keepNext w:val="0"/>
        <w:keepLines w:val="0"/>
        <w:pageBreakBefore w:val="0"/>
        <w:widowControl w:val="0"/>
        <w:numPr>
          <w:ilvl w:val="0"/>
          <w:numId w:val="7"/>
        </w:numPr>
        <w:tabs>
          <w:tab w:val="left" w:pos="1126"/>
          <w:tab w:val="left" w:pos="5264"/>
        </w:tabs>
        <w:kinsoku/>
        <w:wordWrap/>
        <w:overflowPunct/>
        <w:topLinePunct w:val="0"/>
        <w:autoSpaceDE/>
        <w:autoSpaceDN/>
        <w:bidi w:val="0"/>
        <w:adjustRightInd/>
        <w:snapToGrid/>
        <w:spacing w:before="21" w:line="312" w:lineRule="auto"/>
        <w:textAlignment w:val="auto"/>
        <w:rPr>
          <w:rFonts w:hint="eastAsia" w:asciiTheme="minorEastAsia" w:hAnsiTheme="minorEastAsia" w:eastAsiaTheme="minorEastAsia" w:cstheme="minorEastAsia"/>
          <w:color w:val="231F20"/>
          <w:sz w:val="24"/>
          <w:szCs w:val="24"/>
        </w:rPr>
      </w:pPr>
      <w:r>
        <w:rPr>
          <w:rFonts w:hint="eastAsia" w:asciiTheme="minorEastAsia" w:hAnsiTheme="minorEastAsia" w:eastAsiaTheme="minorEastAsia" w:cstheme="minorEastAsia"/>
          <w:color w:val="231F20"/>
          <w:position w:val="1"/>
          <w:sz w:val="24"/>
          <w:szCs w:val="24"/>
        </w:rPr>
        <w:t>Every Chinese takes pride in</w:t>
      </w:r>
      <w:r>
        <w:rPr>
          <w:rFonts w:hint="eastAsia" w:asciiTheme="minorEastAsia" w:hAnsiTheme="minorEastAsia" w:eastAsiaTheme="minorEastAsia" w:cstheme="minorEastAsia"/>
          <w:color w:val="231F20"/>
          <w:spacing w:val="-12"/>
          <w:position w:val="1"/>
          <w:sz w:val="24"/>
          <w:szCs w:val="24"/>
        </w:rPr>
        <w:t xml:space="preserve"> </w:t>
      </w:r>
      <w:r>
        <w:rPr>
          <w:rFonts w:hint="eastAsia" w:asciiTheme="minorEastAsia" w:hAnsiTheme="minorEastAsia" w:eastAsiaTheme="minorEastAsia" w:cstheme="minorEastAsia"/>
          <w:color w:val="231F20"/>
          <w:position w:val="1"/>
          <w:sz w:val="24"/>
          <w:szCs w:val="24"/>
        </w:rPr>
        <w:t>our</w:t>
      </w:r>
      <w:r>
        <w:rPr>
          <w:rFonts w:hint="eastAsia" w:asciiTheme="minorEastAsia" w:hAnsiTheme="minorEastAsia" w:eastAsiaTheme="minorEastAsia" w:cstheme="minorEastAsia"/>
          <w:color w:val="231F20"/>
          <w:spacing w:val="-2"/>
          <w:position w:val="1"/>
          <w:sz w:val="24"/>
          <w:szCs w:val="24"/>
        </w:rPr>
        <w:t xml:space="preserve"> </w:t>
      </w:r>
      <w:r>
        <w:rPr>
          <w:rFonts w:hint="eastAsia" w:asciiTheme="minorEastAsia" w:hAnsiTheme="minorEastAsia" w:eastAsiaTheme="minorEastAsia" w:cstheme="minorEastAsia"/>
          <w:color w:val="231F20"/>
          <w:position w:val="1"/>
          <w:sz w:val="24"/>
          <w:szCs w:val="24"/>
        </w:rPr>
        <w:t>scientific</w:t>
      </w:r>
      <w:r>
        <w:rPr>
          <w:rFonts w:hint="eastAsia" w:asciiTheme="minorEastAsia" w:hAnsiTheme="minorEastAsia" w:eastAsiaTheme="minorEastAsia" w:cstheme="minorEastAsia"/>
          <w:color w:val="231F20"/>
          <w:position w:val="1"/>
          <w:sz w:val="24"/>
          <w:szCs w:val="24"/>
          <w:u w:val="single" w:color="221E1F"/>
        </w:rPr>
        <w:t xml:space="preserve"> </w:t>
      </w:r>
      <w:r>
        <w:rPr>
          <w:rFonts w:hint="eastAsia" w:asciiTheme="minorEastAsia" w:hAnsiTheme="minorEastAsia" w:eastAsiaTheme="minorEastAsia" w:cstheme="minorEastAsia"/>
          <w:color w:val="231F20"/>
          <w:position w:val="1"/>
          <w:sz w:val="24"/>
          <w:szCs w:val="24"/>
          <w:u w:val="single" w:color="221E1F"/>
        </w:rPr>
        <w:tab/>
      </w:r>
      <w:r>
        <w:rPr>
          <w:rFonts w:hint="eastAsia" w:asciiTheme="minorEastAsia" w:hAnsiTheme="minorEastAsia" w:eastAsiaTheme="minorEastAsia" w:cstheme="minorEastAsia"/>
          <w:color w:val="231F20"/>
          <w:spacing w:val="-1"/>
          <w:position w:val="1"/>
          <w:sz w:val="24"/>
          <w:szCs w:val="24"/>
        </w:rPr>
        <w:t xml:space="preserve">( </w:t>
      </w:r>
      <w:r>
        <w:rPr>
          <w:rFonts w:hint="eastAsia" w:asciiTheme="minorEastAsia" w:hAnsiTheme="minorEastAsia" w:eastAsiaTheme="minorEastAsia" w:cstheme="minorEastAsia"/>
          <w:color w:val="231F20"/>
          <w:spacing w:val="-17"/>
          <w:sz w:val="24"/>
          <w:szCs w:val="24"/>
        </w:rPr>
        <w:t xml:space="preserve">技术 </w:t>
      </w:r>
      <w:r>
        <w:rPr>
          <w:rFonts w:hint="eastAsia" w:asciiTheme="minorEastAsia" w:hAnsiTheme="minorEastAsia" w:eastAsiaTheme="minorEastAsia" w:cstheme="minorEastAsia"/>
          <w:color w:val="231F20"/>
          <w:spacing w:val="-1"/>
          <w:position w:val="1"/>
          <w:sz w:val="24"/>
          <w:szCs w:val="24"/>
        </w:rPr>
        <w:t xml:space="preserve">), </w:t>
      </w:r>
      <w:r>
        <w:rPr>
          <w:rFonts w:hint="eastAsia" w:asciiTheme="minorEastAsia" w:hAnsiTheme="minorEastAsia" w:eastAsiaTheme="minorEastAsia" w:cstheme="minorEastAsia"/>
          <w:color w:val="231F20"/>
          <w:position w:val="1"/>
          <w:sz w:val="24"/>
          <w:szCs w:val="24"/>
        </w:rPr>
        <w:t>such</w:t>
      </w:r>
      <w:r>
        <w:rPr>
          <w:rFonts w:hint="eastAsia" w:asciiTheme="minorEastAsia" w:hAnsiTheme="minorEastAsia" w:eastAsiaTheme="minorEastAsia" w:cstheme="minorEastAsia"/>
          <w:color w:val="231F20"/>
          <w:spacing w:val="-1"/>
          <w:position w:val="1"/>
          <w:sz w:val="24"/>
          <w:szCs w:val="24"/>
        </w:rPr>
        <w:t xml:space="preserve"> </w:t>
      </w:r>
      <w:r>
        <w:rPr>
          <w:rFonts w:hint="eastAsia" w:asciiTheme="minorEastAsia" w:hAnsiTheme="minorEastAsia" w:eastAsiaTheme="minorEastAsia" w:cstheme="minorEastAsia"/>
          <w:color w:val="231F20"/>
          <w:position w:val="1"/>
          <w:sz w:val="24"/>
          <w:szCs w:val="24"/>
        </w:rPr>
        <w:t>as</w:t>
      </w:r>
      <w:r>
        <w:rPr>
          <w:rFonts w:hint="eastAsia" w:asciiTheme="minorEastAsia" w:hAnsiTheme="minorEastAsia" w:eastAsiaTheme="minorEastAsia" w:cstheme="minorEastAsia"/>
          <w:color w:val="231F20"/>
          <w:spacing w:val="-1"/>
          <w:position w:val="1"/>
          <w:sz w:val="24"/>
          <w:szCs w:val="24"/>
        </w:rPr>
        <w:t xml:space="preserve"> </w:t>
      </w:r>
      <w:r>
        <w:rPr>
          <w:rFonts w:hint="eastAsia" w:asciiTheme="minorEastAsia" w:hAnsiTheme="minorEastAsia" w:eastAsiaTheme="minorEastAsia" w:cstheme="minorEastAsia"/>
          <w:color w:val="231F20"/>
          <w:position w:val="1"/>
          <w:sz w:val="24"/>
          <w:szCs w:val="24"/>
        </w:rPr>
        <w:t>high-speed</w:t>
      </w:r>
      <w:r>
        <w:rPr>
          <w:rFonts w:hint="eastAsia" w:asciiTheme="minorEastAsia" w:hAnsiTheme="minorEastAsia" w:eastAsiaTheme="minorEastAsia" w:cstheme="minorEastAsia"/>
          <w:color w:val="231F20"/>
          <w:spacing w:val="-1"/>
          <w:position w:val="1"/>
          <w:sz w:val="24"/>
          <w:szCs w:val="24"/>
        </w:rPr>
        <w:t xml:space="preserve"> </w:t>
      </w:r>
      <w:r>
        <w:rPr>
          <w:rFonts w:hint="eastAsia" w:asciiTheme="minorEastAsia" w:hAnsiTheme="minorEastAsia" w:eastAsiaTheme="minorEastAsia" w:cstheme="minorEastAsia"/>
          <w:color w:val="231F20"/>
          <w:position w:val="1"/>
          <w:sz w:val="24"/>
          <w:szCs w:val="24"/>
        </w:rPr>
        <w:t>railway.</w:t>
      </w:r>
    </w:p>
    <w:p>
      <w:pPr>
        <w:pStyle w:val="21"/>
        <w:keepNext w:val="0"/>
        <w:keepLines w:val="0"/>
        <w:pageBreakBefore w:val="0"/>
        <w:widowControl w:val="0"/>
        <w:numPr>
          <w:ilvl w:val="0"/>
          <w:numId w:val="7"/>
        </w:numPr>
        <w:tabs>
          <w:tab w:val="left" w:pos="1136"/>
          <w:tab w:val="left" w:pos="3527"/>
        </w:tabs>
        <w:kinsoku/>
        <w:wordWrap/>
        <w:overflowPunct/>
        <w:topLinePunct w:val="0"/>
        <w:autoSpaceDE/>
        <w:autoSpaceDN/>
        <w:bidi w:val="0"/>
        <w:adjustRightInd/>
        <w:snapToGrid/>
        <w:spacing w:before="12" w:line="312" w:lineRule="auto"/>
        <w:ind w:left="1166" w:right="642" w:hanging="341"/>
        <w:textAlignment w:val="auto"/>
        <w:rPr>
          <w:rFonts w:hint="eastAsia" w:asciiTheme="minorEastAsia" w:hAnsiTheme="minorEastAsia" w:eastAsiaTheme="minorEastAsia" w:cstheme="minorEastAsia"/>
          <w:color w:val="231F20"/>
          <w:sz w:val="24"/>
          <w:szCs w:val="24"/>
          <w:lang w:val="en-US"/>
        </w:rPr>
      </w:pPr>
      <w:r>
        <w:rPr>
          <w:rFonts w:hint="eastAsia" w:asciiTheme="minorEastAsia" w:hAnsiTheme="minorEastAsia" w:eastAsiaTheme="minorEastAsia" w:cstheme="minorEastAsia"/>
          <w:color w:val="231F20"/>
          <w:sz w:val="24"/>
          <w:szCs w:val="24"/>
          <w:lang w:val="en-US"/>
        </w:rPr>
        <w:t>During the SCO Summit Meeting on June 10, 2018 in Qingdao, eight member countries were discussing</w:t>
      </w:r>
      <w:r>
        <w:rPr>
          <w:rFonts w:hint="eastAsia" w:asciiTheme="minorEastAsia" w:hAnsiTheme="minorEastAsia" w:eastAsiaTheme="minorEastAsia" w:cstheme="minorEastAsia"/>
          <w:color w:val="231F20"/>
          <w:spacing w:val="-1"/>
          <w:sz w:val="24"/>
          <w:szCs w:val="24"/>
          <w:lang w:val="en-US"/>
        </w:rPr>
        <w:t xml:space="preserve"> </w:t>
      </w:r>
      <w:r>
        <w:rPr>
          <w:rFonts w:hint="eastAsia" w:asciiTheme="minorEastAsia" w:hAnsiTheme="minorEastAsia" w:eastAsiaTheme="minorEastAsia" w:cstheme="minorEastAsia"/>
          <w:color w:val="231F20"/>
          <w:sz w:val="24"/>
          <w:szCs w:val="24"/>
          <w:lang w:val="en-US"/>
        </w:rPr>
        <w:t>about six</w:t>
      </w:r>
      <w:r>
        <w:rPr>
          <w:rFonts w:hint="eastAsia" w:asciiTheme="minorEastAsia" w:hAnsiTheme="minorEastAsia" w:eastAsiaTheme="minorEastAsia" w:cstheme="minorEastAsia"/>
          <w:color w:val="231F20"/>
          <w:sz w:val="24"/>
          <w:szCs w:val="24"/>
          <w:u w:val="single" w:color="221E1F"/>
          <w:lang w:val="en-US"/>
        </w:rPr>
        <w:t xml:space="preserve"> </w:t>
      </w:r>
      <w:r>
        <w:rPr>
          <w:rFonts w:hint="eastAsia" w:asciiTheme="minorEastAsia" w:hAnsiTheme="minorEastAsia" w:eastAsiaTheme="minorEastAsia" w:cstheme="minorEastAsia"/>
          <w:color w:val="231F20"/>
          <w:sz w:val="24"/>
          <w:szCs w:val="24"/>
          <w:u w:val="single" w:color="221E1F"/>
          <w:lang w:val="en-US"/>
        </w:rPr>
        <w:tab/>
      </w:r>
      <w:r>
        <w:rPr>
          <w:rFonts w:hint="eastAsia" w:asciiTheme="minorEastAsia" w:hAnsiTheme="minorEastAsia" w:eastAsiaTheme="minorEastAsia" w:cstheme="minorEastAsia"/>
          <w:color w:val="231F20"/>
          <w:spacing w:val="-1"/>
          <w:sz w:val="24"/>
          <w:szCs w:val="24"/>
          <w:lang w:val="en-US"/>
        </w:rPr>
        <w:t xml:space="preserve">( </w:t>
      </w:r>
      <w:r>
        <w:rPr>
          <w:rFonts w:hint="eastAsia" w:asciiTheme="minorEastAsia" w:hAnsiTheme="minorEastAsia" w:eastAsiaTheme="minorEastAsia" w:cstheme="minorEastAsia"/>
          <w:color w:val="231F20"/>
          <w:spacing w:val="-1"/>
          <w:sz w:val="24"/>
          <w:szCs w:val="24"/>
        </w:rPr>
        <w:t>特殊的</w:t>
      </w:r>
      <w:r>
        <w:rPr>
          <w:rFonts w:hint="eastAsia" w:asciiTheme="minorEastAsia" w:hAnsiTheme="minorEastAsia" w:eastAsiaTheme="minorEastAsia" w:cstheme="minorEastAsia"/>
          <w:color w:val="231F20"/>
          <w:spacing w:val="-1"/>
          <w:sz w:val="24"/>
          <w:szCs w:val="24"/>
          <w:lang w:val="en-US"/>
        </w:rPr>
        <w:t xml:space="preserve"> </w:t>
      </w:r>
      <w:r>
        <w:rPr>
          <w:rFonts w:hint="eastAsia" w:asciiTheme="minorEastAsia" w:hAnsiTheme="minorEastAsia" w:eastAsiaTheme="minorEastAsia" w:cstheme="minorEastAsia"/>
          <w:color w:val="231F20"/>
          <w:sz w:val="24"/>
          <w:szCs w:val="24"/>
          <w:lang w:val="en-US"/>
        </w:rPr>
        <w:t>) projects.</w:t>
      </w:r>
    </w:p>
    <w:p>
      <w:pPr>
        <w:pStyle w:val="21"/>
        <w:keepNext w:val="0"/>
        <w:keepLines w:val="0"/>
        <w:pageBreakBefore w:val="0"/>
        <w:widowControl w:val="0"/>
        <w:numPr>
          <w:ilvl w:val="0"/>
          <w:numId w:val="7"/>
        </w:numPr>
        <w:tabs>
          <w:tab w:val="left" w:pos="1119"/>
          <w:tab w:val="left" w:pos="4030"/>
        </w:tabs>
        <w:kinsoku/>
        <w:wordWrap/>
        <w:overflowPunct/>
        <w:topLinePunct w:val="0"/>
        <w:autoSpaceDE/>
        <w:autoSpaceDN/>
        <w:bidi w:val="0"/>
        <w:adjustRightInd/>
        <w:snapToGrid/>
        <w:spacing w:before="0" w:line="312" w:lineRule="auto"/>
        <w:ind w:left="1118" w:hanging="292"/>
        <w:textAlignment w:val="auto"/>
        <w:rPr>
          <w:rFonts w:hint="eastAsia" w:asciiTheme="minorEastAsia" w:hAnsiTheme="minorEastAsia" w:eastAsiaTheme="minorEastAsia" w:cstheme="minorEastAsia"/>
          <w:color w:val="231F20"/>
          <w:sz w:val="24"/>
          <w:szCs w:val="24"/>
          <w:lang w:val="en-US"/>
        </w:rPr>
      </w:pPr>
      <w:r>
        <w:rPr>
          <w:rFonts w:hint="eastAsia" w:asciiTheme="minorEastAsia" w:hAnsiTheme="minorEastAsia" w:eastAsiaTheme="minorEastAsia" w:cstheme="minorEastAsia"/>
          <w:color w:val="231F20"/>
          <w:spacing w:val="-6"/>
          <w:sz w:val="24"/>
          <w:szCs w:val="24"/>
          <w:lang w:val="en-US"/>
        </w:rPr>
        <w:t xml:space="preserve">Your </w:t>
      </w:r>
      <w:r>
        <w:rPr>
          <w:rFonts w:hint="eastAsia" w:asciiTheme="minorEastAsia" w:hAnsiTheme="minorEastAsia" w:eastAsiaTheme="minorEastAsia" w:cstheme="minorEastAsia"/>
          <w:color w:val="231F20"/>
          <w:sz w:val="24"/>
          <w:szCs w:val="24"/>
          <w:lang w:val="en-US"/>
        </w:rPr>
        <w:t>fascinating speech</w:t>
      </w:r>
      <w:r>
        <w:rPr>
          <w:rFonts w:hint="eastAsia" w:asciiTheme="minorEastAsia" w:hAnsiTheme="minorEastAsia" w:eastAsiaTheme="minorEastAsia" w:cstheme="minorEastAsia"/>
          <w:color w:val="231F20"/>
          <w:spacing w:val="4"/>
          <w:sz w:val="24"/>
          <w:szCs w:val="24"/>
          <w:lang w:val="en-US"/>
        </w:rPr>
        <w:t xml:space="preserve"> </w:t>
      </w:r>
      <w:r>
        <w:rPr>
          <w:rFonts w:hint="eastAsia" w:asciiTheme="minorEastAsia" w:hAnsiTheme="minorEastAsia" w:eastAsiaTheme="minorEastAsia" w:cstheme="minorEastAsia"/>
          <w:color w:val="231F20"/>
          <w:sz w:val="24"/>
          <w:szCs w:val="24"/>
          <w:lang w:val="en-US"/>
        </w:rPr>
        <w:t>is</w:t>
      </w:r>
      <w:r>
        <w:rPr>
          <w:rFonts w:hint="eastAsia" w:asciiTheme="minorEastAsia" w:hAnsiTheme="minorEastAsia" w:eastAsiaTheme="minorEastAsia" w:cstheme="minorEastAsia"/>
          <w:color w:val="231F20"/>
          <w:spacing w:val="-1"/>
          <w:sz w:val="24"/>
          <w:szCs w:val="24"/>
          <w:lang w:val="en-US"/>
        </w:rPr>
        <w:t xml:space="preserve"> </w:t>
      </w:r>
      <w:r>
        <w:rPr>
          <w:rFonts w:hint="eastAsia" w:asciiTheme="minorEastAsia" w:hAnsiTheme="minorEastAsia" w:eastAsiaTheme="minorEastAsia" w:cstheme="minorEastAsia"/>
          <w:color w:val="231F20"/>
          <w:sz w:val="24"/>
          <w:szCs w:val="24"/>
          <w:lang w:val="en-US"/>
        </w:rPr>
        <w:t>f</w:t>
      </w:r>
      <w:r>
        <w:rPr>
          <w:rFonts w:hint="eastAsia" w:asciiTheme="minorEastAsia" w:hAnsiTheme="minorEastAsia" w:eastAsiaTheme="minorEastAsia" w:cstheme="minorEastAsia"/>
          <w:color w:val="231F20"/>
          <w:sz w:val="24"/>
          <w:szCs w:val="24"/>
          <w:u w:val="single" w:color="221E1F"/>
          <w:lang w:val="en-US"/>
        </w:rPr>
        <w:t xml:space="preserve"> </w:t>
      </w:r>
      <w:r>
        <w:rPr>
          <w:rFonts w:hint="eastAsia" w:asciiTheme="minorEastAsia" w:hAnsiTheme="minorEastAsia" w:eastAsiaTheme="minorEastAsia" w:cstheme="minorEastAsia"/>
          <w:color w:val="231F20"/>
          <w:sz w:val="24"/>
          <w:szCs w:val="24"/>
          <w:u w:val="single" w:color="221E1F"/>
          <w:lang w:val="en-US"/>
        </w:rPr>
        <w:tab/>
      </w:r>
      <w:r>
        <w:rPr>
          <w:rFonts w:hint="eastAsia" w:asciiTheme="minorEastAsia" w:hAnsiTheme="minorEastAsia" w:eastAsiaTheme="minorEastAsia" w:cstheme="minorEastAsia"/>
          <w:color w:val="231F20"/>
          <w:sz w:val="24"/>
          <w:szCs w:val="24"/>
          <w:lang w:val="en-US"/>
        </w:rPr>
        <w:t>with positive</w:t>
      </w:r>
      <w:r>
        <w:rPr>
          <w:rFonts w:hint="eastAsia" w:asciiTheme="minorEastAsia" w:hAnsiTheme="minorEastAsia" w:eastAsiaTheme="minorEastAsia" w:cstheme="minorEastAsia"/>
          <w:color w:val="231F20"/>
          <w:spacing w:val="-1"/>
          <w:sz w:val="24"/>
          <w:szCs w:val="24"/>
          <w:lang w:val="en-US"/>
        </w:rPr>
        <w:t xml:space="preserve"> </w:t>
      </w:r>
      <w:r>
        <w:rPr>
          <w:rFonts w:hint="eastAsia" w:asciiTheme="minorEastAsia" w:hAnsiTheme="minorEastAsia" w:eastAsiaTheme="minorEastAsia" w:cstheme="minorEastAsia"/>
          <w:color w:val="231F20"/>
          <w:spacing w:val="-3"/>
          <w:sz w:val="24"/>
          <w:szCs w:val="24"/>
          <w:lang w:val="en-US"/>
        </w:rPr>
        <w:t>energy.</w:t>
      </w:r>
    </w:p>
    <w:p>
      <w:pPr>
        <w:pStyle w:val="21"/>
        <w:keepNext w:val="0"/>
        <w:keepLines w:val="0"/>
        <w:pageBreakBefore w:val="0"/>
        <w:widowControl w:val="0"/>
        <w:numPr>
          <w:ilvl w:val="0"/>
          <w:numId w:val="6"/>
        </w:numPr>
        <w:tabs>
          <w:tab w:val="left" w:pos="765"/>
        </w:tabs>
        <w:kinsoku/>
        <w:wordWrap/>
        <w:overflowPunct/>
        <w:topLinePunct w:val="0"/>
        <w:autoSpaceDE/>
        <w:autoSpaceDN/>
        <w:bidi w:val="0"/>
        <w:adjustRightInd/>
        <w:snapToGrid/>
        <w:spacing w:before="10" w:line="312" w:lineRule="auto"/>
        <w:ind w:left="764" w:hanging="222"/>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翻译（</w:t>
      </w:r>
      <w:r>
        <w:rPr>
          <w:rFonts w:hint="eastAsia" w:asciiTheme="minorEastAsia" w:hAnsiTheme="minorEastAsia" w:eastAsiaTheme="minorEastAsia" w:cstheme="minorEastAsia"/>
          <w:color w:val="231F20"/>
          <w:spacing w:val="-3"/>
          <w:sz w:val="24"/>
          <w:szCs w:val="24"/>
        </w:rPr>
        <w:t xml:space="preserve">共 </w:t>
      </w:r>
      <w:r>
        <w:rPr>
          <w:rFonts w:hint="eastAsia" w:asciiTheme="minorEastAsia" w:hAnsiTheme="minorEastAsia" w:eastAsiaTheme="minorEastAsia" w:cstheme="minorEastAsia"/>
          <w:color w:val="231F20"/>
          <w:sz w:val="24"/>
          <w:szCs w:val="24"/>
        </w:rPr>
        <w:t>5</w:t>
      </w:r>
      <w:r>
        <w:rPr>
          <w:rFonts w:hint="eastAsia" w:asciiTheme="minorEastAsia" w:hAnsiTheme="minorEastAsia" w:eastAsiaTheme="minorEastAsia" w:cstheme="minorEastAsia"/>
          <w:color w:val="231F20"/>
          <w:spacing w:val="-4"/>
          <w:sz w:val="24"/>
          <w:szCs w:val="24"/>
        </w:rPr>
        <w:t xml:space="preserve"> 小题；每小题 </w:t>
      </w:r>
      <w:r>
        <w:rPr>
          <w:rFonts w:hint="eastAsia" w:asciiTheme="minorEastAsia" w:hAnsiTheme="minorEastAsia" w:eastAsiaTheme="minorEastAsia" w:cstheme="minorEastAsia"/>
          <w:color w:val="231F20"/>
          <w:sz w:val="24"/>
          <w:szCs w:val="24"/>
        </w:rPr>
        <w:t>1</w:t>
      </w:r>
      <w:r>
        <w:rPr>
          <w:rFonts w:hint="eastAsia" w:asciiTheme="minorEastAsia" w:hAnsiTheme="minorEastAsia" w:eastAsiaTheme="minorEastAsia" w:cstheme="minorEastAsia"/>
          <w:color w:val="231F20"/>
          <w:spacing w:val="-3"/>
          <w:sz w:val="24"/>
          <w:szCs w:val="24"/>
        </w:rPr>
        <w:t xml:space="preserve"> 分，满分 </w:t>
      </w:r>
      <w:r>
        <w:rPr>
          <w:rFonts w:hint="eastAsia" w:asciiTheme="minorEastAsia" w:hAnsiTheme="minorEastAsia" w:eastAsiaTheme="minorEastAsia" w:cstheme="minorEastAsia"/>
          <w:color w:val="231F20"/>
          <w:sz w:val="24"/>
          <w:szCs w:val="24"/>
        </w:rPr>
        <w:t>5</w:t>
      </w:r>
      <w:r>
        <w:rPr>
          <w:rFonts w:hint="eastAsia" w:asciiTheme="minorEastAsia" w:hAnsiTheme="minorEastAsia" w:eastAsiaTheme="minorEastAsia" w:cstheme="minorEastAsia"/>
          <w:color w:val="231F20"/>
          <w:spacing w:val="-3"/>
          <w:sz w:val="24"/>
          <w:szCs w:val="24"/>
        </w:rPr>
        <w:t xml:space="preserve"> 分</w:t>
      </w:r>
      <w:r>
        <w:rPr>
          <w:rFonts w:hint="eastAsia" w:asciiTheme="minorEastAsia" w:hAnsiTheme="minorEastAsia" w:eastAsiaTheme="minorEastAsia" w:cstheme="minorEastAsia"/>
          <w:color w:val="231F20"/>
          <w:sz w:val="24"/>
          <w:szCs w:val="24"/>
        </w:rPr>
        <w:t>）</w:t>
      </w:r>
    </w:p>
    <w:p>
      <w:pPr>
        <w:pStyle w:val="4"/>
        <w:keepNext w:val="0"/>
        <w:keepLines w:val="0"/>
        <w:pageBreakBefore w:val="0"/>
        <w:widowControl w:val="0"/>
        <w:kinsoku/>
        <w:wordWrap/>
        <w:overflowPunct/>
        <w:topLinePunct w:val="0"/>
        <w:autoSpaceDE/>
        <w:autoSpaceDN/>
        <w:bidi w:val="0"/>
        <w:adjustRightInd/>
        <w:snapToGrid/>
        <w:spacing w:line="312" w:lineRule="auto"/>
        <w:ind w:left="826"/>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根据汉语提示，补全句子，使其完整与正确。（每空一词）</w:t>
      </w:r>
    </w:p>
    <w:p>
      <w:pPr>
        <w:pStyle w:val="21"/>
        <w:keepNext w:val="0"/>
        <w:keepLines w:val="0"/>
        <w:pageBreakBefore w:val="0"/>
        <w:widowControl w:val="0"/>
        <w:numPr>
          <w:ilvl w:val="0"/>
          <w:numId w:val="7"/>
        </w:numPr>
        <w:tabs>
          <w:tab w:val="left" w:pos="1168"/>
        </w:tabs>
        <w:kinsoku/>
        <w:wordWrap/>
        <w:overflowPunct/>
        <w:topLinePunct w:val="0"/>
        <w:autoSpaceDE/>
        <w:autoSpaceDN/>
        <w:bidi w:val="0"/>
        <w:adjustRightInd/>
        <w:snapToGrid/>
        <w:spacing w:before="55" w:line="312" w:lineRule="auto"/>
        <w:ind w:left="542" w:right="641" w:firstLine="312"/>
        <w:textAlignment w:val="auto"/>
        <w:rPr>
          <w:rFonts w:hint="eastAsia" w:asciiTheme="minorEastAsia" w:hAnsiTheme="minorEastAsia" w:eastAsiaTheme="minorEastAsia" w:cstheme="minorEastAsia"/>
          <w:color w:val="231F20"/>
          <w:sz w:val="24"/>
          <w:szCs w:val="24"/>
        </w:rPr>
      </w:pPr>
      <w:r>
        <w:rPr>
          <w:rFonts w:hint="eastAsia" w:asciiTheme="minorEastAsia" w:hAnsiTheme="minorEastAsia" w:eastAsiaTheme="minorEastAsia" w:cstheme="minorEastAsia"/>
          <w:color w:val="231F20"/>
          <w:sz w:val="24"/>
          <w:szCs w:val="24"/>
        </w:rPr>
        <w:t>中国共产党中央委员会于 2017</w:t>
      </w:r>
      <w:r>
        <w:rPr>
          <w:rFonts w:hint="eastAsia" w:asciiTheme="minorEastAsia" w:hAnsiTheme="minorEastAsia" w:eastAsiaTheme="minorEastAsia" w:cstheme="minorEastAsia"/>
          <w:color w:val="231F20"/>
          <w:spacing w:val="2"/>
          <w:sz w:val="24"/>
          <w:szCs w:val="24"/>
        </w:rPr>
        <w:t xml:space="preserve"> 年 </w:t>
      </w:r>
      <w:r>
        <w:rPr>
          <w:rFonts w:hint="eastAsia" w:asciiTheme="minorEastAsia" w:hAnsiTheme="minorEastAsia" w:eastAsiaTheme="minorEastAsia" w:cstheme="minorEastAsia"/>
          <w:color w:val="231F20"/>
          <w:sz w:val="24"/>
          <w:szCs w:val="24"/>
        </w:rPr>
        <w:t>10 月在北京召开第十九届全国代表大会，它开启了一个新时代。</w:t>
      </w:r>
    </w:p>
    <w:p>
      <w:pPr>
        <w:pStyle w:val="4"/>
        <w:keepNext w:val="0"/>
        <w:keepLines w:val="0"/>
        <w:pageBreakBefore w:val="0"/>
        <w:widowControl w:val="0"/>
        <w:tabs>
          <w:tab w:val="left" w:pos="2006"/>
          <w:tab w:val="left" w:pos="8762"/>
        </w:tabs>
        <w:kinsoku/>
        <w:wordWrap/>
        <w:overflowPunct/>
        <w:topLinePunct w:val="0"/>
        <w:autoSpaceDE/>
        <w:autoSpaceDN/>
        <w:bidi w:val="0"/>
        <w:adjustRightInd/>
        <w:snapToGrid/>
        <w:spacing w:line="312" w:lineRule="auto"/>
        <w:ind w:left="1137"/>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lang w:val="en-US"/>
        </w:rPr>
        <w:t>The</w:t>
      </w:r>
      <w:r>
        <w:rPr>
          <w:rFonts w:hint="eastAsia" w:asciiTheme="minorEastAsia" w:hAnsiTheme="minorEastAsia" w:eastAsiaTheme="minorEastAsia" w:cstheme="minorEastAsia"/>
          <w:color w:val="231F20"/>
          <w:sz w:val="24"/>
          <w:szCs w:val="24"/>
          <w:u w:val="single" w:color="221E1F"/>
          <w:lang w:val="en-US"/>
        </w:rPr>
        <w:t xml:space="preserve"> </w:t>
      </w:r>
      <w:r>
        <w:rPr>
          <w:rFonts w:hint="eastAsia" w:asciiTheme="minorEastAsia" w:hAnsiTheme="minorEastAsia" w:eastAsiaTheme="minorEastAsia" w:cstheme="minorEastAsia"/>
          <w:color w:val="231F20"/>
          <w:sz w:val="24"/>
          <w:szCs w:val="24"/>
          <w:u w:val="single" w:color="221E1F"/>
          <w:lang w:val="en-US"/>
        </w:rPr>
        <w:tab/>
      </w:r>
      <w:r>
        <w:rPr>
          <w:rFonts w:hint="eastAsia" w:asciiTheme="minorEastAsia" w:hAnsiTheme="minorEastAsia" w:eastAsiaTheme="minorEastAsia" w:cstheme="minorEastAsia"/>
          <w:color w:val="231F20"/>
          <w:sz w:val="24"/>
          <w:szCs w:val="24"/>
          <w:lang w:val="en-US"/>
        </w:rPr>
        <w:t xml:space="preserve">national conference of CCPCC was held in Beijing in October, 2017, </w:t>
      </w:r>
      <w:r>
        <w:rPr>
          <w:rFonts w:hint="eastAsia" w:asciiTheme="minorEastAsia" w:hAnsiTheme="minorEastAsia" w:eastAsiaTheme="minorEastAsia" w:cstheme="minorEastAsia"/>
          <w:color w:val="231F20"/>
          <w:spacing w:val="6"/>
          <w:sz w:val="24"/>
          <w:szCs w:val="24"/>
          <w:lang w:val="en-US"/>
        </w:rPr>
        <w:t xml:space="preserve"> </w:t>
      </w:r>
      <w:r>
        <w:rPr>
          <w:rFonts w:hint="eastAsia" w:asciiTheme="minorEastAsia" w:hAnsiTheme="minorEastAsia" w:eastAsiaTheme="minorEastAsia" w:cstheme="minorEastAsia"/>
          <w:color w:val="231F20"/>
          <w:sz w:val="24"/>
          <w:szCs w:val="24"/>
          <w:lang w:val="en-US"/>
        </w:rPr>
        <w:t>which</w:t>
      </w:r>
      <w:r>
        <w:rPr>
          <w:rFonts w:hint="eastAsia" w:asciiTheme="minorEastAsia" w:hAnsiTheme="minorEastAsia" w:eastAsiaTheme="minorEastAsia" w:cstheme="minorEastAsia"/>
          <w:color w:val="231F20"/>
          <w:spacing w:val="7"/>
          <w:sz w:val="24"/>
          <w:szCs w:val="24"/>
          <w:lang w:val="en-US"/>
        </w:rPr>
        <w:t xml:space="preserve"> </w:t>
      </w:r>
      <w:r>
        <w:rPr>
          <w:rFonts w:hint="eastAsia" w:asciiTheme="minorEastAsia" w:hAnsiTheme="minorEastAsia" w:eastAsiaTheme="minorEastAsia" w:cstheme="minorEastAsia"/>
          <w:color w:val="231F20"/>
          <w:sz w:val="24"/>
          <w:szCs w:val="24"/>
          <w:u w:val="single" w:color="221E1F"/>
          <w:lang w:val="en-US"/>
        </w:rPr>
        <w:t xml:space="preserve"> </w:t>
      </w:r>
      <w:r>
        <w:rPr>
          <w:rFonts w:hint="eastAsia" w:asciiTheme="minorEastAsia" w:hAnsiTheme="minorEastAsia" w:eastAsiaTheme="minorEastAsia" w:cstheme="minorEastAsia"/>
          <w:color w:val="231F20"/>
          <w:sz w:val="24"/>
          <w:szCs w:val="24"/>
          <w:u w:val="single" w:color="221E1F"/>
          <w:lang w:val="en-US"/>
        </w:rPr>
        <w:tab/>
      </w:r>
    </w:p>
    <w:p>
      <w:pPr>
        <w:keepNext w:val="0"/>
        <w:keepLines w:val="0"/>
        <w:pageBreakBefore w:val="0"/>
        <w:widowControl w:val="0"/>
        <w:kinsoku/>
        <w:wordWrap/>
        <w:overflowPunct/>
        <w:topLinePunct w:val="0"/>
        <w:autoSpaceDE/>
        <w:autoSpaceDN/>
        <w:bidi w:val="0"/>
        <w:adjustRightInd/>
        <w:snapToGrid/>
        <w:spacing w:before="14" w:line="312" w:lineRule="auto"/>
        <w:ind w:left="542"/>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a new era.</w:t>
      </w:r>
    </w:p>
    <w:p>
      <w:pPr>
        <w:pStyle w:val="21"/>
        <w:keepNext w:val="0"/>
        <w:keepLines w:val="0"/>
        <w:pageBreakBefore w:val="0"/>
        <w:widowControl w:val="0"/>
        <w:numPr>
          <w:ilvl w:val="0"/>
          <w:numId w:val="7"/>
        </w:numPr>
        <w:tabs>
          <w:tab w:val="left" w:pos="1152"/>
        </w:tabs>
        <w:kinsoku/>
        <w:wordWrap/>
        <w:overflowPunct/>
        <w:topLinePunct w:val="0"/>
        <w:autoSpaceDE/>
        <w:autoSpaceDN/>
        <w:bidi w:val="0"/>
        <w:adjustRightInd/>
        <w:snapToGrid/>
        <w:spacing w:before="1" w:line="312" w:lineRule="auto"/>
        <w:ind w:left="1151" w:hanging="297"/>
        <w:textAlignment w:val="auto"/>
        <w:rPr>
          <w:rFonts w:hint="eastAsia" w:asciiTheme="minorEastAsia" w:hAnsiTheme="minorEastAsia" w:eastAsiaTheme="minorEastAsia" w:cstheme="minorEastAsia"/>
          <w:color w:val="231F20"/>
          <w:sz w:val="24"/>
          <w:szCs w:val="24"/>
        </w:rPr>
      </w:pPr>
      <w:r>
        <w:rPr>
          <w:rFonts w:hint="eastAsia" w:asciiTheme="minorEastAsia" w:hAnsiTheme="minorEastAsia" w:eastAsiaTheme="minorEastAsia" w:cstheme="minorEastAsia"/>
          <w:color w:val="231F20"/>
          <w:spacing w:val="-1"/>
          <w:sz w:val="24"/>
          <w:szCs w:val="24"/>
        </w:rPr>
        <w:t>上海精神是共同的财富， 它建议每个成员国互信、互利和平等。</w:t>
      </w:r>
    </w:p>
    <w:p>
      <w:pPr>
        <w:pStyle w:val="4"/>
        <w:keepNext w:val="0"/>
        <w:keepLines w:val="0"/>
        <w:pageBreakBefore w:val="0"/>
        <w:widowControl w:val="0"/>
        <w:tabs>
          <w:tab w:val="left" w:pos="4113"/>
          <w:tab w:val="left" w:pos="5305"/>
        </w:tabs>
        <w:kinsoku/>
        <w:wordWrap/>
        <w:overflowPunct/>
        <w:topLinePunct w:val="0"/>
        <w:autoSpaceDE/>
        <w:autoSpaceDN/>
        <w:bidi w:val="0"/>
        <w:adjustRightInd/>
        <w:snapToGrid/>
        <w:spacing w:line="312" w:lineRule="auto"/>
        <w:ind w:left="542" w:right="641" w:firstLine="595"/>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lang w:val="en-US"/>
        </w:rPr>
        <w:t xml:space="preserve">Shanghai Spirit is </w:t>
      </w:r>
      <w:r>
        <w:rPr>
          <w:rFonts w:hint="eastAsia" w:asciiTheme="minorEastAsia" w:hAnsiTheme="minorEastAsia" w:eastAsiaTheme="minorEastAsia" w:cstheme="minorEastAsia"/>
          <w:color w:val="231F20"/>
          <w:spacing w:val="17"/>
          <w:sz w:val="24"/>
          <w:szCs w:val="24"/>
          <w:lang w:val="en-US"/>
        </w:rPr>
        <w:t xml:space="preserve"> </w:t>
      </w:r>
      <w:r>
        <w:rPr>
          <w:rFonts w:hint="eastAsia" w:asciiTheme="minorEastAsia" w:hAnsiTheme="minorEastAsia" w:eastAsiaTheme="minorEastAsia" w:cstheme="minorEastAsia"/>
          <w:color w:val="231F20"/>
          <w:sz w:val="24"/>
          <w:szCs w:val="24"/>
          <w:lang w:val="en-US"/>
        </w:rPr>
        <w:t>the</w:t>
      </w:r>
      <w:r>
        <w:rPr>
          <w:rFonts w:hint="eastAsia" w:asciiTheme="minorEastAsia" w:hAnsiTheme="minorEastAsia" w:eastAsiaTheme="minorEastAsia" w:cstheme="minorEastAsia"/>
          <w:color w:val="231F20"/>
          <w:spacing w:val="23"/>
          <w:sz w:val="24"/>
          <w:szCs w:val="24"/>
          <w:lang w:val="en-US"/>
        </w:rPr>
        <w:t xml:space="preserve"> </w:t>
      </w:r>
      <w:r>
        <w:rPr>
          <w:rFonts w:hint="eastAsia" w:asciiTheme="minorEastAsia" w:hAnsiTheme="minorEastAsia" w:eastAsiaTheme="minorEastAsia" w:cstheme="minorEastAsia"/>
          <w:color w:val="231F20"/>
          <w:sz w:val="24"/>
          <w:szCs w:val="24"/>
          <w:lang w:val="en-US"/>
        </w:rPr>
        <w:t>shared</w:t>
      </w:r>
      <w:r>
        <w:rPr>
          <w:rFonts w:hint="eastAsia" w:asciiTheme="minorEastAsia" w:hAnsiTheme="minorEastAsia" w:eastAsiaTheme="minorEastAsia" w:cstheme="minorEastAsia"/>
          <w:color w:val="231F20"/>
          <w:sz w:val="24"/>
          <w:szCs w:val="24"/>
          <w:u w:val="single" w:color="221E1F"/>
          <w:lang w:val="en-US"/>
        </w:rPr>
        <w:t xml:space="preserve"> </w:t>
      </w:r>
      <w:r>
        <w:rPr>
          <w:rFonts w:hint="eastAsia" w:asciiTheme="minorEastAsia" w:hAnsiTheme="minorEastAsia" w:eastAsiaTheme="minorEastAsia" w:cstheme="minorEastAsia"/>
          <w:color w:val="231F20"/>
          <w:sz w:val="24"/>
          <w:szCs w:val="24"/>
          <w:u w:val="single" w:color="221E1F"/>
          <w:lang w:val="en-US"/>
        </w:rPr>
        <w:tab/>
      </w:r>
      <w:r>
        <w:rPr>
          <w:rFonts w:hint="eastAsia" w:asciiTheme="minorEastAsia" w:hAnsiTheme="minorEastAsia" w:eastAsiaTheme="minorEastAsia" w:cstheme="minorEastAsia"/>
          <w:color w:val="231F20"/>
          <w:sz w:val="24"/>
          <w:szCs w:val="24"/>
          <w:lang w:val="en-US"/>
        </w:rPr>
        <w:t>,</w:t>
      </w:r>
      <w:r>
        <w:rPr>
          <w:rFonts w:hint="eastAsia" w:asciiTheme="minorEastAsia" w:hAnsiTheme="minorEastAsia" w:eastAsiaTheme="minorEastAsia" w:cstheme="minorEastAsia"/>
          <w:color w:val="231F20"/>
          <w:spacing w:val="20"/>
          <w:sz w:val="24"/>
          <w:szCs w:val="24"/>
          <w:lang w:val="en-US"/>
        </w:rPr>
        <w:t xml:space="preserve"> </w:t>
      </w:r>
      <w:r>
        <w:rPr>
          <w:rFonts w:hint="eastAsia" w:asciiTheme="minorEastAsia" w:hAnsiTheme="minorEastAsia" w:eastAsiaTheme="minorEastAsia" w:cstheme="minorEastAsia"/>
          <w:color w:val="231F20"/>
          <w:sz w:val="24"/>
          <w:szCs w:val="24"/>
          <w:lang w:val="en-US"/>
        </w:rPr>
        <w:t>which</w:t>
      </w:r>
      <w:r>
        <w:rPr>
          <w:rFonts w:hint="eastAsia" w:asciiTheme="minorEastAsia" w:hAnsiTheme="minorEastAsia" w:eastAsiaTheme="minorEastAsia" w:cstheme="minorEastAsia"/>
          <w:color w:val="231F20"/>
          <w:sz w:val="24"/>
          <w:szCs w:val="24"/>
          <w:u w:val="single" w:color="221E1F"/>
          <w:lang w:val="en-US"/>
        </w:rPr>
        <w:t xml:space="preserve"> </w:t>
      </w:r>
      <w:r>
        <w:rPr>
          <w:rFonts w:hint="eastAsia" w:asciiTheme="minorEastAsia" w:hAnsiTheme="minorEastAsia" w:eastAsiaTheme="minorEastAsia" w:cstheme="minorEastAsia"/>
          <w:color w:val="231F20"/>
          <w:sz w:val="24"/>
          <w:szCs w:val="24"/>
          <w:u w:val="single" w:color="221E1F"/>
          <w:lang w:val="en-US"/>
        </w:rPr>
        <w:tab/>
      </w:r>
      <w:r>
        <w:rPr>
          <w:rFonts w:hint="eastAsia" w:asciiTheme="minorEastAsia" w:hAnsiTheme="minorEastAsia" w:eastAsiaTheme="minorEastAsia" w:cstheme="minorEastAsia"/>
          <w:color w:val="231F20"/>
          <w:sz w:val="24"/>
          <w:szCs w:val="24"/>
          <w:lang w:val="en-US"/>
        </w:rPr>
        <w:t>mutual-trust, mutual-benefit and equality among all member countries.</w:t>
      </w:r>
    </w:p>
    <w:p>
      <w:pPr>
        <w:pStyle w:val="21"/>
        <w:keepNext w:val="0"/>
        <w:keepLines w:val="0"/>
        <w:pageBreakBefore w:val="0"/>
        <w:widowControl w:val="0"/>
        <w:numPr>
          <w:ilvl w:val="0"/>
          <w:numId w:val="7"/>
        </w:numPr>
        <w:tabs>
          <w:tab w:val="left" w:pos="1152"/>
        </w:tabs>
        <w:kinsoku/>
        <w:wordWrap/>
        <w:overflowPunct/>
        <w:topLinePunct w:val="0"/>
        <w:autoSpaceDE/>
        <w:autoSpaceDN/>
        <w:bidi w:val="0"/>
        <w:adjustRightInd/>
        <w:snapToGrid/>
        <w:spacing w:before="73" w:line="312" w:lineRule="auto"/>
        <w:ind w:left="1151" w:hanging="297"/>
        <w:textAlignment w:val="auto"/>
        <w:rPr>
          <w:rFonts w:hint="eastAsia" w:asciiTheme="minorEastAsia" w:hAnsiTheme="minorEastAsia" w:eastAsiaTheme="minorEastAsia" w:cstheme="minorEastAsia"/>
          <w:color w:val="231F20"/>
          <w:sz w:val="24"/>
          <w:szCs w:val="24"/>
        </w:rPr>
      </w:pPr>
      <w:r>
        <w:rPr>
          <w:rFonts w:hint="eastAsia" w:asciiTheme="minorEastAsia" w:hAnsiTheme="minorEastAsia" w:eastAsiaTheme="minorEastAsia" w:cstheme="minorEastAsia"/>
          <w:color w:val="231F20"/>
          <w:sz w:val="24"/>
          <w:szCs w:val="24"/>
        </w:rPr>
        <w:t>习近平总书记说过：</w:t>
      </w:r>
      <w:r>
        <w:rPr>
          <w:rFonts w:hint="eastAsia" w:asciiTheme="minorEastAsia" w:hAnsiTheme="minorEastAsia" w:eastAsiaTheme="minorEastAsia" w:cstheme="minorEastAsia"/>
          <w:color w:val="231F20"/>
          <w:sz w:val="24"/>
          <w:szCs w:val="24"/>
        </w:rPr>
        <w:t>“</w:t>
      </w:r>
      <w:r>
        <w:rPr>
          <w:rFonts w:hint="eastAsia" w:asciiTheme="minorEastAsia" w:hAnsiTheme="minorEastAsia" w:eastAsiaTheme="minorEastAsia" w:cstheme="minorEastAsia"/>
          <w:color w:val="231F20"/>
          <w:sz w:val="24"/>
          <w:szCs w:val="24"/>
        </w:rPr>
        <w:t>我们现在比历史上任何时候都更接近实现中国梦。</w:t>
      </w:r>
      <w:r>
        <w:rPr>
          <w:rFonts w:hint="eastAsia" w:asciiTheme="minorEastAsia" w:hAnsiTheme="minorEastAsia" w:eastAsiaTheme="minorEastAsia" w:cstheme="minorEastAsia"/>
          <w:color w:val="231F20"/>
          <w:sz w:val="24"/>
          <w:szCs w:val="24"/>
        </w:rPr>
        <w:t>”</w:t>
      </w:r>
    </w:p>
    <w:p>
      <w:pPr>
        <w:pStyle w:val="4"/>
        <w:keepNext w:val="0"/>
        <w:keepLines w:val="0"/>
        <w:pageBreakBefore w:val="0"/>
        <w:widowControl w:val="0"/>
        <w:tabs>
          <w:tab w:val="left" w:pos="1726"/>
          <w:tab w:val="left" w:pos="4737"/>
        </w:tabs>
        <w:kinsoku/>
        <w:wordWrap/>
        <w:overflowPunct/>
        <w:topLinePunct w:val="0"/>
        <w:autoSpaceDE/>
        <w:autoSpaceDN/>
        <w:bidi w:val="0"/>
        <w:adjustRightInd/>
        <w:snapToGrid/>
        <w:spacing w:line="312" w:lineRule="auto"/>
        <w:ind w:left="542" w:right="641" w:firstLine="595"/>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lang w:val="en-US"/>
        </w:rPr>
        <w:t>“</w:t>
      </w:r>
      <w:r>
        <w:rPr>
          <w:rFonts w:hint="eastAsia" w:asciiTheme="minorEastAsia" w:hAnsiTheme="minorEastAsia" w:eastAsiaTheme="minorEastAsia" w:cstheme="minorEastAsia"/>
          <w:color w:val="231F20"/>
          <w:sz w:val="24"/>
          <w:szCs w:val="24"/>
          <w:u w:val="single" w:color="221E1F"/>
          <w:lang w:val="en-US"/>
        </w:rPr>
        <w:t xml:space="preserve"> </w:t>
      </w:r>
      <w:r>
        <w:rPr>
          <w:rFonts w:hint="eastAsia" w:asciiTheme="minorEastAsia" w:hAnsiTheme="minorEastAsia" w:eastAsiaTheme="minorEastAsia" w:cstheme="minorEastAsia"/>
          <w:color w:val="231F20"/>
          <w:sz w:val="24"/>
          <w:szCs w:val="24"/>
          <w:u w:val="single" w:color="221E1F"/>
          <w:lang w:val="en-US"/>
        </w:rPr>
        <w:tab/>
      </w:r>
      <w:r>
        <w:rPr>
          <w:rFonts w:hint="eastAsia" w:asciiTheme="minorEastAsia" w:hAnsiTheme="minorEastAsia" w:eastAsiaTheme="minorEastAsia" w:cstheme="minorEastAsia"/>
          <w:color w:val="231F20"/>
          <w:sz w:val="24"/>
          <w:szCs w:val="24"/>
          <w:lang w:val="en-US"/>
        </w:rPr>
        <w:t>Chinese dream is</w:t>
      </w:r>
      <w:r>
        <w:rPr>
          <w:rFonts w:hint="eastAsia" w:asciiTheme="minorEastAsia" w:hAnsiTheme="minorEastAsia" w:eastAsiaTheme="minorEastAsia" w:cstheme="minorEastAsia"/>
          <w:color w:val="231F20"/>
          <w:spacing w:val="15"/>
          <w:sz w:val="24"/>
          <w:szCs w:val="24"/>
          <w:lang w:val="en-US"/>
        </w:rPr>
        <w:t xml:space="preserve"> </w:t>
      </w:r>
      <w:r>
        <w:rPr>
          <w:rFonts w:hint="eastAsia" w:asciiTheme="minorEastAsia" w:hAnsiTheme="minorEastAsia" w:eastAsiaTheme="minorEastAsia" w:cstheme="minorEastAsia"/>
          <w:color w:val="231F20"/>
          <w:sz w:val="24"/>
          <w:szCs w:val="24"/>
          <w:lang w:val="en-US"/>
        </w:rPr>
        <w:t>now</w:t>
      </w:r>
      <w:r>
        <w:rPr>
          <w:rFonts w:hint="eastAsia" w:asciiTheme="minorEastAsia" w:hAnsiTheme="minorEastAsia" w:eastAsiaTheme="minorEastAsia" w:cstheme="minorEastAsia"/>
          <w:color w:val="231F20"/>
          <w:spacing w:val="5"/>
          <w:sz w:val="24"/>
          <w:szCs w:val="24"/>
          <w:lang w:val="en-US"/>
        </w:rPr>
        <w:t xml:space="preserve"> </w:t>
      </w:r>
      <w:r>
        <w:rPr>
          <w:rFonts w:hint="eastAsia" w:asciiTheme="minorEastAsia" w:hAnsiTheme="minorEastAsia" w:eastAsiaTheme="minorEastAsia" w:cstheme="minorEastAsia"/>
          <w:color w:val="231F20"/>
          <w:sz w:val="24"/>
          <w:szCs w:val="24"/>
          <w:lang w:val="en-US"/>
        </w:rPr>
        <w:t>getting</w:t>
      </w:r>
      <w:r>
        <w:rPr>
          <w:rFonts w:hint="eastAsia" w:asciiTheme="minorEastAsia" w:hAnsiTheme="minorEastAsia" w:eastAsiaTheme="minorEastAsia" w:cstheme="minorEastAsia"/>
          <w:color w:val="231F20"/>
          <w:sz w:val="24"/>
          <w:szCs w:val="24"/>
          <w:u w:val="single" w:color="221E1F"/>
          <w:lang w:val="en-US"/>
        </w:rPr>
        <w:t xml:space="preserve"> </w:t>
      </w:r>
      <w:r>
        <w:rPr>
          <w:rFonts w:hint="eastAsia" w:asciiTheme="minorEastAsia" w:hAnsiTheme="minorEastAsia" w:eastAsiaTheme="minorEastAsia" w:cstheme="minorEastAsia"/>
          <w:color w:val="231F20"/>
          <w:sz w:val="24"/>
          <w:szCs w:val="24"/>
          <w:u w:val="single" w:color="221E1F"/>
          <w:lang w:val="en-US"/>
        </w:rPr>
        <w:tab/>
      </w:r>
      <w:r>
        <w:rPr>
          <w:rFonts w:hint="eastAsia" w:asciiTheme="minorEastAsia" w:hAnsiTheme="minorEastAsia" w:eastAsiaTheme="minorEastAsia" w:cstheme="minorEastAsia"/>
          <w:color w:val="231F20"/>
          <w:sz w:val="24"/>
          <w:szCs w:val="24"/>
          <w:lang w:val="en-US"/>
        </w:rPr>
        <w:t>to us than any time in the history.” said President Xi</w:t>
      </w:r>
      <w:r>
        <w:rPr>
          <w:rFonts w:hint="eastAsia" w:asciiTheme="minorEastAsia" w:hAnsiTheme="minorEastAsia" w:eastAsiaTheme="minorEastAsia" w:cstheme="minorEastAsia"/>
          <w:color w:val="231F20"/>
          <w:spacing w:val="-2"/>
          <w:sz w:val="24"/>
          <w:szCs w:val="24"/>
          <w:lang w:val="en-US"/>
        </w:rPr>
        <w:t xml:space="preserve"> </w:t>
      </w:r>
      <w:r>
        <w:rPr>
          <w:rFonts w:hint="eastAsia" w:asciiTheme="minorEastAsia" w:hAnsiTheme="minorEastAsia" w:eastAsiaTheme="minorEastAsia" w:cstheme="minorEastAsia"/>
          <w:color w:val="231F20"/>
          <w:sz w:val="24"/>
          <w:szCs w:val="24"/>
          <w:lang w:val="en-US"/>
        </w:rPr>
        <w:t>Jinping.</w:t>
      </w:r>
    </w:p>
    <w:p>
      <w:pPr>
        <w:pStyle w:val="21"/>
        <w:keepNext w:val="0"/>
        <w:keepLines w:val="0"/>
        <w:pageBreakBefore w:val="0"/>
        <w:widowControl w:val="0"/>
        <w:numPr>
          <w:ilvl w:val="0"/>
          <w:numId w:val="7"/>
        </w:numPr>
        <w:tabs>
          <w:tab w:val="left" w:pos="1152"/>
        </w:tabs>
        <w:kinsoku/>
        <w:wordWrap/>
        <w:overflowPunct/>
        <w:topLinePunct w:val="0"/>
        <w:autoSpaceDE/>
        <w:autoSpaceDN/>
        <w:bidi w:val="0"/>
        <w:adjustRightInd/>
        <w:snapToGrid/>
        <w:spacing w:before="0" w:line="312" w:lineRule="auto"/>
        <w:ind w:left="1151" w:hanging="297"/>
        <w:textAlignment w:val="auto"/>
        <w:rPr>
          <w:rFonts w:hint="eastAsia" w:asciiTheme="minorEastAsia" w:hAnsiTheme="minorEastAsia" w:eastAsiaTheme="minorEastAsia" w:cstheme="minorEastAsia"/>
          <w:color w:val="231F20"/>
          <w:sz w:val="24"/>
          <w:szCs w:val="24"/>
        </w:rPr>
      </w:pPr>
      <w:r>
        <w:rPr>
          <w:rFonts w:hint="eastAsia" w:asciiTheme="minorEastAsia" w:hAnsiTheme="minorEastAsia" w:eastAsiaTheme="minorEastAsia" w:cstheme="minorEastAsia"/>
          <w:color w:val="231F20"/>
          <w:sz w:val="24"/>
          <w:szCs w:val="24"/>
        </w:rPr>
        <w:t>坦诚地说，中国在许多国际事务中起着越来越重要的作用。</w:t>
      </w:r>
    </w:p>
    <w:p>
      <w:pPr>
        <w:pStyle w:val="4"/>
        <w:keepNext w:val="0"/>
        <w:keepLines w:val="0"/>
        <w:pageBreakBefore w:val="0"/>
        <w:widowControl w:val="0"/>
        <w:tabs>
          <w:tab w:val="left" w:pos="2134"/>
          <w:tab w:val="left" w:pos="6324"/>
        </w:tabs>
        <w:kinsoku/>
        <w:wordWrap/>
        <w:overflowPunct/>
        <w:topLinePunct w:val="0"/>
        <w:autoSpaceDE/>
        <w:autoSpaceDN/>
        <w:bidi w:val="0"/>
        <w:adjustRightInd/>
        <w:snapToGrid/>
        <w:spacing w:line="312" w:lineRule="auto"/>
        <w:ind w:left="1137"/>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pacing w:val="-7"/>
          <w:sz w:val="24"/>
          <w:szCs w:val="24"/>
          <w:lang w:val="en-US"/>
        </w:rPr>
        <w:t>To</w:t>
      </w:r>
      <w:r>
        <w:rPr>
          <w:rFonts w:hint="eastAsia" w:asciiTheme="minorEastAsia" w:hAnsiTheme="minorEastAsia" w:eastAsiaTheme="minorEastAsia" w:cstheme="minorEastAsia"/>
          <w:color w:val="231F20"/>
          <w:sz w:val="24"/>
          <w:szCs w:val="24"/>
          <w:lang w:val="en-US"/>
        </w:rPr>
        <w:t xml:space="preserve"> be</w:t>
      </w:r>
      <w:r>
        <w:rPr>
          <w:rFonts w:hint="eastAsia" w:asciiTheme="minorEastAsia" w:hAnsiTheme="minorEastAsia" w:eastAsiaTheme="minorEastAsia" w:cstheme="minorEastAsia"/>
          <w:color w:val="231F20"/>
          <w:sz w:val="24"/>
          <w:szCs w:val="24"/>
          <w:u w:val="single" w:color="221E1F"/>
          <w:lang w:val="en-US"/>
        </w:rPr>
        <w:t xml:space="preserve"> </w:t>
      </w:r>
      <w:r>
        <w:rPr>
          <w:rFonts w:hint="eastAsia" w:asciiTheme="minorEastAsia" w:hAnsiTheme="minorEastAsia" w:eastAsiaTheme="minorEastAsia" w:cstheme="minorEastAsia"/>
          <w:color w:val="231F20"/>
          <w:sz w:val="24"/>
          <w:szCs w:val="24"/>
          <w:u w:val="single" w:color="221E1F"/>
          <w:lang w:val="en-US"/>
        </w:rPr>
        <w:tab/>
      </w:r>
      <w:r>
        <w:rPr>
          <w:rFonts w:hint="eastAsia" w:asciiTheme="minorEastAsia" w:hAnsiTheme="minorEastAsia" w:eastAsiaTheme="minorEastAsia" w:cstheme="minorEastAsia"/>
          <w:color w:val="231F20"/>
          <w:sz w:val="24"/>
          <w:szCs w:val="24"/>
          <w:lang w:val="en-US"/>
        </w:rPr>
        <w:t>, China is playing a more and more important</w:t>
      </w:r>
      <w:r>
        <w:rPr>
          <w:rFonts w:hint="eastAsia" w:asciiTheme="minorEastAsia" w:hAnsiTheme="minorEastAsia" w:eastAsiaTheme="minorEastAsia" w:cstheme="minorEastAsia"/>
          <w:color w:val="231F20"/>
          <w:sz w:val="24"/>
          <w:szCs w:val="24"/>
          <w:u w:val="single" w:color="221E1F"/>
          <w:lang w:val="en-US"/>
        </w:rPr>
        <w:t xml:space="preserve"> </w:t>
      </w:r>
      <w:r>
        <w:rPr>
          <w:rFonts w:hint="eastAsia" w:asciiTheme="minorEastAsia" w:hAnsiTheme="minorEastAsia" w:eastAsiaTheme="minorEastAsia" w:cstheme="minorEastAsia"/>
          <w:color w:val="231F20"/>
          <w:sz w:val="24"/>
          <w:szCs w:val="24"/>
          <w:u w:val="single" w:color="221E1F"/>
          <w:lang w:val="en-US"/>
        </w:rPr>
        <w:tab/>
      </w:r>
      <w:r>
        <w:rPr>
          <w:rFonts w:hint="eastAsia" w:asciiTheme="minorEastAsia" w:hAnsiTheme="minorEastAsia" w:eastAsiaTheme="minorEastAsia" w:cstheme="minorEastAsia"/>
          <w:color w:val="231F20"/>
          <w:sz w:val="24"/>
          <w:szCs w:val="24"/>
          <w:lang w:val="en-US"/>
        </w:rPr>
        <w:t>in many international</w:t>
      </w:r>
      <w:r>
        <w:rPr>
          <w:rFonts w:hint="eastAsia" w:asciiTheme="minorEastAsia" w:hAnsiTheme="minorEastAsia" w:eastAsiaTheme="minorEastAsia" w:cstheme="minorEastAsia"/>
          <w:color w:val="231F20"/>
          <w:spacing w:val="-1"/>
          <w:sz w:val="24"/>
          <w:szCs w:val="24"/>
          <w:lang w:val="en-US"/>
        </w:rPr>
        <w:t xml:space="preserve"> </w:t>
      </w:r>
      <w:r>
        <w:rPr>
          <w:rFonts w:hint="eastAsia" w:asciiTheme="minorEastAsia" w:hAnsiTheme="minorEastAsia" w:eastAsiaTheme="minorEastAsia" w:cstheme="minorEastAsia"/>
          <w:color w:val="231F20"/>
          <w:sz w:val="24"/>
          <w:szCs w:val="24"/>
          <w:lang w:val="en-US"/>
        </w:rPr>
        <w:t>affairs.</w:t>
      </w:r>
    </w:p>
    <w:p>
      <w:pPr>
        <w:pStyle w:val="21"/>
        <w:keepNext w:val="0"/>
        <w:keepLines w:val="0"/>
        <w:pageBreakBefore w:val="0"/>
        <w:widowControl w:val="0"/>
        <w:numPr>
          <w:ilvl w:val="0"/>
          <w:numId w:val="7"/>
        </w:numPr>
        <w:tabs>
          <w:tab w:val="left" w:pos="1152"/>
        </w:tabs>
        <w:kinsoku/>
        <w:wordWrap/>
        <w:overflowPunct/>
        <w:topLinePunct w:val="0"/>
        <w:autoSpaceDE/>
        <w:autoSpaceDN/>
        <w:bidi w:val="0"/>
        <w:adjustRightInd/>
        <w:snapToGrid/>
        <w:spacing w:before="1" w:line="312" w:lineRule="auto"/>
        <w:ind w:left="1151" w:hanging="297"/>
        <w:textAlignment w:val="auto"/>
        <w:rPr>
          <w:rFonts w:hint="eastAsia" w:asciiTheme="minorEastAsia" w:hAnsiTheme="minorEastAsia" w:eastAsiaTheme="minorEastAsia" w:cstheme="minorEastAsia"/>
          <w:color w:val="231F20"/>
          <w:sz w:val="24"/>
          <w:szCs w:val="24"/>
        </w:rPr>
      </w:pPr>
      <w:r>
        <w:rPr>
          <w:rFonts w:hint="eastAsia" w:asciiTheme="minorEastAsia" w:hAnsiTheme="minorEastAsia" w:eastAsiaTheme="minorEastAsia" w:cstheme="minorEastAsia"/>
          <w:color w:val="231F20"/>
          <w:sz w:val="24"/>
          <w:szCs w:val="24"/>
        </w:rPr>
        <w:t>无论你遇到什么困难，你都应尽全力克服。</w:t>
      </w:r>
    </w:p>
    <w:p>
      <w:pPr>
        <w:pStyle w:val="4"/>
        <w:keepNext w:val="0"/>
        <w:keepLines w:val="0"/>
        <w:pageBreakBefore w:val="0"/>
        <w:widowControl w:val="0"/>
        <w:tabs>
          <w:tab w:val="left" w:pos="1637"/>
          <w:tab w:val="left" w:pos="5476"/>
        </w:tabs>
        <w:kinsoku/>
        <w:wordWrap/>
        <w:overflowPunct/>
        <w:topLinePunct w:val="0"/>
        <w:autoSpaceDE/>
        <w:autoSpaceDN/>
        <w:bidi w:val="0"/>
        <w:adjustRightInd/>
        <w:snapToGrid/>
        <w:spacing w:line="312" w:lineRule="auto"/>
        <w:ind w:left="1137"/>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u w:val="single" w:color="221E1F"/>
        </w:rPr>
        <w:t xml:space="preserve"> </w:t>
      </w:r>
      <w:r>
        <w:rPr>
          <w:rFonts w:hint="eastAsia" w:asciiTheme="minorEastAsia" w:hAnsiTheme="minorEastAsia" w:eastAsiaTheme="minorEastAsia" w:cstheme="minorEastAsia"/>
          <w:color w:val="231F20"/>
          <w:sz w:val="24"/>
          <w:szCs w:val="24"/>
          <w:u w:val="single" w:color="221E1F"/>
        </w:rPr>
        <w:tab/>
      </w:r>
      <w:r>
        <w:rPr>
          <w:rFonts w:hint="eastAsia" w:asciiTheme="minorEastAsia" w:hAnsiTheme="minorEastAsia" w:eastAsiaTheme="minorEastAsia" w:cstheme="minorEastAsia"/>
          <w:color w:val="231F20"/>
          <w:sz w:val="24"/>
          <w:szCs w:val="24"/>
        </w:rPr>
        <w:t xml:space="preserve"> </w:t>
      </w:r>
      <w:r>
        <w:rPr>
          <w:rFonts w:hint="eastAsia" w:asciiTheme="minorEastAsia" w:hAnsiTheme="minorEastAsia" w:eastAsiaTheme="minorEastAsia" w:cstheme="minorEastAsia"/>
          <w:color w:val="231F20"/>
          <w:sz w:val="24"/>
          <w:szCs w:val="24"/>
          <w:lang w:val="en-US"/>
        </w:rPr>
        <w:t>problems you meet, you should</w:t>
      </w:r>
      <w:r>
        <w:rPr>
          <w:rFonts w:hint="eastAsia" w:asciiTheme="minorEastAsia" w:hAnsiTheme="minorEastAsia" w:eastAsiaTheme="minorEastAsia" w:cstheme="minorEastAsia"/>
          <w:color w:val="231F20"/>
          <w:spacing w:val="-4"/>
          <w:sz w:val="24"/>
          <w:szCs w:val="24"/>
          <w:lang w:val="en-US"/>
        </w:rPr>
        <w:t xml:space="preserve"> </w:t>
      </w:r>
      <w:r>
        <w:rPr>
          <w:rFonts w:hint="eastAsia" w:asciiTheme="minorEastAsia" w:hAnsiTheme="minorEastAsia" w:eastAsiaTheme="minorEastAsia" w:cstheme="minorEastAsia"/>
          <w:color w:val="231F20"/>
          <w:sz w:val="24"/>
          <w:szCs w:val="24"/>
          <w:lang w:val="en-US"/>
        </w:rPr>
        <w:t>make</w:t>
      </w:r>
      <w:r>
        <w:rPr>
          <w:rFonts w:hint="eastAsia" w:asciiTheme="minorEastAsia" w:hAnsiTheme="minorEastAsia" w:eastAsiaTheme="minorEastAsia" w:cstheme="minorEastAsia"/>
          <w:color w:val="231F20"/>
          <w:spacing w:val="-1"/>
          <w:sz w:val="24"/>
          <w:szCs w:val="24"/>
          <w:lang w:val="en-US"/>
        </w:rPr>
        <w:t xml:space="preserve"> </w:t>
      </w:r>
      <w:r>
        <w:rPr>
          <w:rFonts w:hint="eastAsia" w:asciiTheme="minorEastAsia" w:hAnsiTheme="minorEastAsia" w:eastAsiaTheme="minorEastAsia" w:cstheme="minorEastAsia"/>
          <w:color w:val="231F20"/>
          <w:sz w:val="24"/>
          <w:szCs w:val="24"/>
          <w:lang w:val="en-US"/>
        </w:rPr>
        <w:t>an</w:t>
      </w:r>
      <w:r>
        <w:rPr>
          <w:rFonts w:hint="eastAsia" w:asciiTheme="minorEastAsia" w:hAnsiTheme="minorEastAsia" w:eastAsiaTheme="minorEastAsia" w:cstheme="minorEastAsia"/>
          <w:color w:val="231F20"/>
          <w:sz w:val="24"/>
          <w:szCs w:val="24"/>
          <w:u w:val="single" w:color="221E1F"/>
          <w:lang w:val="en-US"/>
        </w:rPr>
        <w:t xml:space="preserve"> </w:t>
      </w:r>
      <w:r>
        <w:rPr>
          <w:rFonts w:hint="eastAsia" w:asciiTheme="minorEastAsia" w:hAnsiTheme="minorEastAsia" w:eastAsiaTheme="minorEastAsia" w:cstheme="minorEastAsia"/>
          <w:color w:val="231F20"/>
          <w:sz w:val="24"/>
          <w:szCs w:val="24"/>
          <w:u w:val="single" w:color="221E1F"/>
          <w:lang w:val="en-US"/>
        </w:rPr>
        <w:tab/>
      </w:r>
      <w:r>
        <w:rPr>
          <w:rFonts w:hint="eastAsia" w:asciiTheme="minorEastAsia" w:hAnsiTheme="minorEastAsia" w:eastAsiaTheme="minorEastAsia" w:cstheme="minorEastAsia"/>
          <w:color w:val="231F20"/>
          <w:sz w:val="24"/>
          <w:szCs w:val="24"/>
          <w:lang w:val="en-US"/>
        </w:rPr>
        <w:t>to deal with</w:t>
      </w:r>
      <w:r>
        <w:rPr>
          <w:rFonts w:hint="eastAsia" w:asciiTheme="minorEastAsia" w:hAnsiTheme="minorEastAsia" w:eastAsiaTheme="minorEastAsia" w:cstheme="minorEastAsia"/>
          <w:color w:val="231F20"/>
          <w:spacing w:val="-1"/>
          <w:sz w:val="24"/>
          <w:szCs w:val="24"/>
          <w:lang w:val="en-US"/>
        </w:rPr>
        <w:t xml:space="preserve"> </w:t>
      </w:r>
      <w:r>
        <w:rPr>
          <w:rFonts w:hint="eastAsia" w:asciiTheme="minorEastAsia" w:hAnsiTheme="minorEastAsia" w:eastAsiaTheme="minorEastAsia" w:cstheme="minorEastAsia"/>
          <w:color w:val="231F20"/>
          <w:sz w:val="24"/>
          <w:szCs w:val="24"/>
          <w:lang w:val="en-US"/>
        </w:rPr>
        <w:t>them.</w:t>
      </w:r>
    </w:p>
    <w:p>
      <w:pPr>
        <w:pStyle w:val="21"/>
        <w:keepNext w:val="0"/>
        <w:keepLines w:val="0"/>
        <w:pageBreakBefore w:val="0"/>
        <w:widowControl w:val="0"/>
        <w:numPr>
          <w:ilvl w:val="0"/>
          <w:numId w:val="6"/>
        </w:numPr>
        <w:tabs>
          <w:tab w:val="left" w:pos="820"/>
        </w:tabs>
        <w:kinsoku/>
        <w:wordWrap/>
        <w:overflowPunct/>
        <w:topLinePunct w:val="0"/>
        <w:autoSpaceDE/>
        <w:autoSpaceDN/>
        <w:bidi w:val="0"/>
        <w:adjustRightInd/>
        <w:snapToGrid/>
        <w:spacing w:before="53" w:line="312" w:lineRule="auto"/>
        <w:ind w:left="825" w:right="4351" w:hanging="283"/>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句型转换（</w:t>
      </w:r>
      <w:r>
        <w:rPr>
          <w:rFonts w:hint="eastAsia" w:asciiTheme="minorEastAsia" w:hAnsiTheme="minorEastAsia" w:eastAsiaTheme="minorEastAsia" w:cstheme="minorEastAsia"/>
          <w:color w:val="231F20"/>
          <w:spacing w:val="-4"/>
          <w:sz w:val="24"/>
          <w:szCs w:val="24"/>
        </w:rPr>
        <w:t xml:space="preserve">共 </w:t>
      </w:r>
      <w:r>
        <w:rPr>
          <w:rFonts w:hint="eastAsia" w:asciiTheme="minorEastAsia" w:hAnsiTheme="minorEastAsia" w:eastAsiaTheme="minorEastAsia" w:cstheme="minorEastAsia"/>
          <w:color w:val="231F20"/>
          <w:sz w:val="24"/>
          <w:szCs w:val="24"/>
        </w:rPr>
        <w:t>5</w:t>
      </w:r>
      <w:r>
        <w:rPr>
          <w:rFonts w:hint="eastAsia" w:asciiTheme="minorEastAsia" w:hAnsiTheme="minorEastAsia" w:eastAsiaTheme="minorEastAsia" w:cstheme="minorEastAsia"/>
          <w:color w:val="231F20"/>
          <w:spacing w:val="-3"/>
          <w:sz w:val="24"/>
          <w:szCs w:val="24"/>
        </w:rPr>
        <w:t xml:space="preserve"> 小题；每小题 </w:t>
      </w:r>
      <w:r>
        <w:rPr>
          <w:rFonts w:hint="eastAsia" w:asciiTheme="minorEastAsia" w:hAnsiTheme="minorEastAsia" w:eastAsiaTheme="minorEastAsia" w:cstheme="minorEastAsia"/>
          <w:color w:val="231F20"/>
          <w:sz w:val="24"/>
          <w:szCs w:val="24"/>
        </w:rPr>
        <w:t>1</w:t>
      </w:r>
      <w:r>
        <w:rPr>
          <w:rFonts w:hint="eastAsia" w:asciiTheme="minorEastAsia" w:hAnsiTheme="minorEastAsia" w:eastAsiaTheme="minorEastAsia" w:cstheme="minorEastAsia"/>
          <w:color w:val="231F20"/>
          <w:spacing w:val="-3"/>
          <w:sz w:val="24"/>
          <w:szCs w:val="24"/>
        </w:rPr>
        <w:t xml:space="preserve"> 分，满分 </w:t>
      </w:r>
      <w:r>
        <w:rPr>
          <w:rFonts w:hint="eastAsia" w:asciiTheme="minorEastAsia" w:hAnsiTheme="minorEastAsia" w:eastAsiaTheme="minorEastAsia" w:cstheme="minorEastAsia"/>
          <w:color w:val="231F20"/>
          <w:sz w:val="24"/>
          <w:szCs w:val="24"/>
        </w:rPr>
        <w:t>5</w:t>
      </w:r>
      <w:r>
        <w:rPr>
          <w:rFonts w:hint="eastAsia" w:asciiTheme="minorEastAsia" w:hAnsiTheme="minorEastAsia" w:eastAsiaTheme="minorEastAsia" w:cstheme="minorEastAsia"/>
          <w:color w:val="231F20"/>
          <w:spacing w:val="-3"/>
          <w:sz w:val="24"/>
          <w:szCs w:val="24"/>
        </w:rPr>
        <w:t xml:space="preserve"> 分</w:t>
      </w:r>
      <w:r>
        <w:rPr>
          <w:rFonts w:hint="eastAsia" w:asciiTheme="minorEastAsia" w:hAnsiTheme="minorEastAsia" w:eastAsiaTheme="minorEastAsia" w:cstheme="minorEastAsia"/>
          <w:color w:val="231F20"/>
          <w:sz w:val="24"/>
          <w:szCs w:val="24"/>
        </w:rPr>
        <w:t>） 根据要求完成下列句子。（每空一词）</w:t>
      </w:r>
    </w:p>
    <w:p>
      <w:pPr>
        <w:pStyle w:val="21"/>
        <w:keepNext w:val="0"/>
        <w:keepLines w:val="0"/>
        <w:pageBreakBefore w:val="0"/>
        <w:widowControl w:val="0"/>
        <w:numPr>
          <w:ilvl w:val="0"/>
          <w:numId w:val="7"/>
        </w:numPr>
        <w:tabs>
          <w:tab w:val="left" w:pos="1151"/>
        </w:tabs>
        <w:kinsoku/>
        <w:wordWrap/>
        <w:overflowPunct/>
        <w:topLinePunct w:val="0"/>
        <w:autoSpaceDE/>
        <w:autoSpaceDN/>
        <w:bidi w:val="0"/>
        <w:adjustRightInd/>
        <w:snapToGrid/>
        <w:spacing w:before="62" w:line="312" w:lineRule="auto"/>
        <w:ind w:left="1150" w:hanging="296"/>
        <w:textAlignment w:val="auto"/>
        <w:rPr>
          <w:rFonts w:hint="eastAsia" w:asciiTheme="minorEastAsia" w:hAnsiTheme="minorEastAsia" w:eastAsiaTheme="minorEastAsia" w:cstheme="minorEastAsia"/>
          <w:color w:val="231F20"/>
          <w:sz w:val="24"/>
          <w:szCs w:val="24"/>
        </w:rPr>
      </w:pPr>
      <w:r>
        <w:rPr>
          <w:rFonts w:hint="eastAsia" w:asciiTheme="minorEastAsia" w:hAnsiTheme="minorEastAsia" w:eastAsiaTheme="minorEastAsia" w:cstheme="minorEastAsia"/>
          <w:color w:val="231F20"/>
          <w:sz w:val="24"/>
          <w:szCs w:val="24"/>
          <w:lang w:val="en-US"/>
        </w:rPr>
        <w:t>This house used to belong to</w:t>
      </w:r>
      <w:r>
        <w:rPr>
          <w:rFonts w:hint="eastAsia" w:asciiTheme="minorEastAsia" w:hAnsiTheme="minorEastAsia" w:eastAsiaTheme="minorEastAsia" w:cstheme="minorEastAsia"/>
          <w:color w:val="231F20"/>
          <w:spacing w:val="-1"/>
          <w:sz w:val="24"/>
          <w:szCs w:val="24"/>
          <w:lang w:val="en-US"/>
        </w:rPr>
        <w:t xml:space="preserve"> </w:t>
      </w:r>
      <w:r>
        <w:rPr>
          <w:rFonts w:hint="eastAsia" w:asciiTheme="minorEastAsia" w:hAnsiTheme="minorEastAsia" w:eastAsiaTheme="minorEastAsia" w:cstheme="minorEastAsia"/>
          <w:color w:val="231F20"/>
          <w:spacing w:val="-5"/>
          <w:sz w:val="24"/>
          <w:szCs w:val="24"/>
          <w:u w:val="single" w:color="231F20"/>
          <w:lang w:val="en-US"/>
        </w:rPr>
        <w:t>Mr</w:t>
      </w:r>
      <w:r>
        <w:rPr>
          <w:rFonts w:hint="eastAsia" w:asciiTheme="minorEastAsia" w:hAnsiTheme="minorEastAsia" w:eastAsiaTheme="minorEastAsia" w:cstheme="minorEastAsia"/>
          <w:color w:val="231F20"/>
          <w:spacing w:val="-3"/>
          <w:sz w:val="24"/>
          <w:szCs w:val="24"/>
          <w:u w:val="single" w:color="231F20"/>
          <w:lang w:val="en-US"/>
        </w:rPr>
        <w:t xml:space="preserve">. </w:t>
      </w:r>
      <w:r>
        <w:rPr>
          <w:rFonts w:hint="eastAsia" w:asciiTheme="minorEastAsia" w:hAnsiTheme="minorEastAsia" w:eastAsiaTheme="minorEastAsia" w:cstheme="minorEastAsia"/>
          <w:color w:val="231F20"/>
          <w:sz w:val="24"/>
          <w:szCs w:val="24"/>
          <w:u w:val="single" w:color="231F20"/>
          <w:lang w:val="en-US"/>
        </w:rPr>
        <w:t>Fox</w:t>
      </w:r>
      <w:r>
        <w:rPr>
          <w:rFonts w:hint="eastAsia" w:asciiTheme="minorEastAsia" w:hAnsiTheme="minorEastAsia" w:eastAsiaTheme="minorEastAsia" w:cstheme="minorEastAsia"/>
          <w:color w:val="231F20"/>
          <w:sz w:val="24"/>
          <w:szCs w:val="24"/>
          <w:lang w:val="en-US"/>
        </w:rPr>
        <w:t xml:space="preserve">. </w:t>
      </w:r>
      <w:r>
        <w:rPr>
          <w:rFonts w:hint="eastAsia" w:asciiTheme="minorEastAsia" w:hAnsiTheme="minorEastAsia" w:eastAsiaTheme="minorEastAsia" w:cstheme="minorEastAsia"/>
          <w:color w:val="231F20"/>
          <w:sz w:val="24"/>
          <w:szCs w:val="24"/>
        </w:rPr>
        <w:t xml:space="preserve">( </w:t>
      </w:r>
      <w:r>
        <w:rPr>
          <w:rFonts w:hint="eastAsia" w:asciiTheme="minorEastAsia" w:hAnsiTheme="minorEastAsia" w:eastAsiaTheme="minorEastAsia" w:cstheme="minorEastAsia"/>
          <w:color w:val="231F20"/>
          <w:spacing w:val="-1"/>
          <w:sz w:val="24"/>
          <w:szCs w:val="24"/>
        </w:rPr>
        <w:t xml:space="preserve">对划线部分提问 </w:t>
      </w:r>
      <w:r>
        <w:rPr>
          <w:rFonts w:hint="eastAsia" w:asciiTheme="minorEastAsia" w:hAnsiTheme="minorEastAsia" w:eastAsiaTheme="minorEastAsia" w:cstheme="minorEastAsia"/>
          <w:color w:val="231F20"/>
          <w:sz w:val="24"/>
          <w:szCs w:val="24"/>
        </w:rPr>
        <w:t>)</w:t>
      </w:r>
    </w:p>
    <w:p>
      <w:pPr>
        <w:pStyle w:val="4"/>
        <w:keepNext w:val="0"/>
        <w:keepLines w:val="0"/>
        <w:pageBreakBefore w:val="0"/>
        <w:widowControl w:val="0"/>
        <w:tabs>
          <w:tab w:val="left" w:pos="1637"/>
          <w:tab w:val="left" w:pos="2704"/>
        </w:tabs>
        <w:kinsoku/>
        <w:wordWrap/>
        <w:overflowPunct/>
        <w:topLinePunct w:val="0"/>
        <w:autoSpaceDE/>
        <w:autoSpaceDN/>
        <w:bidi w:val="0"/>
        <w:adjustRightInd/>
        <w:snapToGrid/>
        <w:spacing w:line="312" w:lineRule="auto"/>
        <w:ind w:left="1137"/>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u w:val="single" w:color="221E1F"/>
          <w:lang w:val="en-US"/>
        </w:rPr>
        <w:t xml:space="preserve"> </w:t>
      </w:r>
      <w:r>
        <w:rPr>
          <w:rFonts w:hint="eastAsia" w:asciiTheme="minorEastAsia" w:hAnsiTheme="minorEastAsia" w:eastAsiaTheme="minorEastAsia" w:cstheme="minorEastAsia"/>
          <w:color w:val="231F20"/>
          <w:sz w:val="24"/>
          <w:szCs w:val="24"/>
          <w:u w:val="single" w:color="221E1F"/>
          <w:lang w:val="en-US"/>
        </w:rPr>
        <w:tab/>
      </w:r>
      <w:r>
        <w:rPr>
          <w:rFonts w:hint="eastAsia" w:asciiTheme="minorEastAsia" w:hAnsiTheme="minorEastAsia" w:eastAsiaTheme="minorEastAsia" w:cstheme="minorEastAsia"/>
          <w:color w:val="231F20"/>
          <w:sz w:val="24"/>
          <w:szCs w:val="24"/>
          <w:lang w:val="en-US"/>
        </w:rPr>
        <w:t xml:space="preserve"> house</w:t>
      </w:r>
      <w:r>
        <w:rPr>
          <w:rFonts w:hint="eastAsia" w:asciiTheme="minorEastAsia" w:hAnsiTheme="minorEastAsia" w:eastAsiaTheme="minorEastAsia" w:cstheme="minorEastAsia"/>
          <w:color w:val="231F20"/>
          <w:sz w:val="24"/>
          <w:szCs w:val="24"/>
          <w:u w:val="single" w:color="221E1F"/>
          <w:lang w:val="en-US"/>
        </w:rPr>
        <w:t xml:space="preserve"> </w:t>
      </w:r>
      <w:r>
        <w:rPr>
          <w:rFonts w:hint="eastAsia" w:asciiTheme="minorEastAsia" w:hAnsiTheme="minorEastAsia" w:eastAsiaTheme="minorEastAsia" w:cstheme="minorEastAsia"/>
          <w:color w:val="231F20"/>
          <w:sz w:val="24"/>
          <w:szCs w:val="24"/>
          <w:u w:val="single" w:color="221E1F"/>
          <w:lang w:val="en-US"/>
        </w:rPr>
        <w:tab/>
      </w:r>
      <w:r>
        <w:rPr>
          <w:rFonts w:hint="eastAsia" w:asciiTheme="minorEastAsia" w:hAnsiTheme="minorEastAsia" w:eastAsiaTheme="minorEastAsia" w:cstheme="minorEastAsia"/>
          <w:color w:val="231F20"/>
          <w:sz w:val="24"/>
          <w:szCs w:val="24"/>
          <w:lang w:val="en-US"/>
        </w:rPr>
        <w:t>it use to be?</w:t>
      </w:r>
    </w:p>
    <w:p>
      <w:pPr>
        <w:pStyle w:val="21"/>
        <w:keepNext w:val="0"/>
        <w:keepLines w:val="0"/>
        <w:pageBreakBefore w:val="0"/>
        <w:widowControl w:val="0"/>
        <w:numPr>
          <w:ilvl w:val="0"/>
          <w:numId w:val="7"/>
        </w:numPr>
        <w:tabs>
          <w:tab w:val="left" w:pos="1155"/>
        </w:tabs>
        <w:kinsoku/>
        <w:wordWrap/>
        <w:overflowPunct/>
        <w:topLinePunct w:val="0"/>
        <w:autoSpaceDE/>
        <w:autoSpaceDN/>
        <w:bidi w:val="0"/>
        <w:adjustRightInd/>
        <w:snapToGrid/>
        <w:spacing w:before="12" w:line="312" w:lineRule="auto"/>
        <w:ind w:left="1154"/>
        <w:textAlignment w:val="auto"/>
        <w:rPr>
          <w:rFonts w:hint="eastAsia" w:asciiTheme="minorEastAsia" w:hAnsiTheme="minorEastAsia" w:eastAsiaTheme="minorEastAsia" w:cstheme="minorEastAsia"/>
          <w:color w:val="231F20"/>
          <w:sz w:val="24"/>
          <w:szCs w:val="24"/>
        </w:rPr>
      </w:pPr>
      <w:r>
        <w:rPr>
          <w:rFonts w:hint="eastAsia" w:asciiTheme="minorEastAsia" w:hAnsiTheme="minorEastAsia" w:eastAsiaTheme="minorEastAsia" w:cstheme="minorEastAsia"/>
          <w:color w:val="231F20"/>
          <w:sz w:val="24"/>
          <w:szCs w:val="24"/>
          <w:lang w:val="en-US"/>
        </w:rPr>
        <w:t xml:space="preserve">Both you and he have received an invitation to the English </w:t>
      </w:r>
      <w:r>
        <w:rPr>
          <w:rFonts w:hint="eastAsia" w:asciiTheme="minorEastAsia" w:hAnsiTheme="minorEastAsia" w:eastAsiaTheme="minorEastAsia" w:cstheme="minorEastAsia"/>
          <w:color w:val="231F20"/>
          <w:spacing w:val="-3"/>
          <w:sz w:val="24"/>
          <w:szCs w:val="24"/>
          <w:lang w:val="en-US"/>
        </w:rPr>
        <w:t>party</w:t>
      </w:r>
      <w:r>
        <w:rPr>
          <w:rFonts w:hint="eastAsia" w:asciiTheme="minorEastAsia" w:hAnsiTheme="minorEastAsia" w:eastAsiaTheme="minorEastAsia" w:cstheme="minorEastAsia"/>
          <w:color w:val="231F20"/>
          <w:spacing w:val="-2"/>
          <w:sz w:val="24"/>
          <w:szCs w:val="24"/>
          <w:lang w:val="en-US"/>
        </w:rPr>
        <w:t xml:space="preserve">. </w:t>
      </w:r>
      <w:r>
        <w:rPr>
          <w:rFonts w:hint="eastAsia" w:asciiTheme="minorEastAsia" w:hAnsiTheme="minorEastAsia" w:eastAsiaTheme="minorEastAsia" w:cstheme="minorEastAsia"/>
          <w:color w:val="231F20"/>
          <w:spacing w:val="-2"/>
          <w:sz w:val="24"/>
          <w:szCs w:val="24"/>
        </w:rPr>
        <w:t xml:space="preserve">( </w:t>
      </w:r>
      <w:r>
        <w:rPr>
          <w:rFonts w:hint="eastAsia" w:asciiTheme="minorEastAsia" w:hAnsiTheme="minorEastAsia" w:eastAsiaTheme="minorEastAsia" w:cstheme="minorEastAsia"/>
          <w:color w:val="231F20"/>
          <w:spacing w:val="-1"/>
          <w:sz w:val="24"/>
          <w:szCs w:val="24"/>
        </w:rPr>
        <w:t xml:space="preserve">改为否定句 </w:t>
      </w:r>
      <w:r>
        <w:rPr>
          <w:rFonts w:hint="eastAsia" w:asciiTheme="minorEastAsia" w:hAnsiTheme="minorEastAsia" w:eastAsiaTheme="minorEastAsia" w:cstheme="minorEastAsia"/>
          <w:color w:val="231F20"/>
          <w:sz w:val="24"/>
          <w:szCs w:val="24"/>
        </w:rPr>
        <w:t>)</w:t>
      </w:r>
    </w:p>
    <w:p>
      <w:pPr>
        <w:pStyle w:val="4"/>
        <w:keepNext w:val="0"/>
        <w:keepLines w:val="0"/>
        <w:pageBreakBefore w:val="0"/>
        <w:widowControl w:val="0"/>
        <w:tabs>
          <w:tab w:val="left" w:pos="1637"/>
          <w:tab w:val="left" w:pos="2537"/>
        </w:tabs>
        <w:kinsoku/>
        <w:wordWrap/>
        <w:overflowPunct/>
        <w:topLinePunct w:val="0"/>
        <w:autoSpaceDE/>
        <w:autoSpaceDN/>
        <w:bidi w:val="0"/>
        <w:adjustRightInd/>
        <w:snapToGrid/>
        <w:spacing w:line="312" w:lineRule="auto"/>
        <w:ind w:left="1137"/>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u w:val="single" w:color="221E1F"/>
          <w:lang w:val="en-US"/>
        </w:rPr>
        <w:t xml:space="preserve"> </w:t>
      </w:r>
      <w:r>
        <w:rPr>
          <w:rFonts w:hint="eastAsia" w:asciiTheme="minorEastAsia" w:hAnsiTheme="minorEastAsia" w:eastAsiaTheme="minorEastAsia" w:cstheme="minorEastAsia"/>
          <w:color w:val="231F20"/>
          <w:sz w:val="24"/>
          <w:szCs w:val="24"/>
          <w:u w:val="single" w:color="221E1F"/>
          <w:lang w:val="en-US"/>
        </w:rPr>
        <w:tab/>
      </w:r>
      <w:r>
        <w:rPr>
          <w:rFonts w:hint="eastAsia" w:asciiTheme="minorEastAsia" w:hAnsiTheme="minorEastAsia" w:eastAsiaTheme="minorEastAsia" w:cstheme="minorEastAsia"/>
          <w:color w:val="231F20"/>
          <w:sz w:val="24"/>
          <w:szCs w:val="24"/>
          <w:lang w:val="en-US"/>
        </w:rPr>
        <w:t xml:space="preserve"> you</w:t>
      </w:r>
      <w:r>
        <w:rPr>
          <w:rFonts w:hint="eastAsia" w:asciiTheme="minorEastAsia" w:hAnsiTheme="minorEastAsia" w:eastAsiaTheme="minorEastAsia" w:cstheme="minorEastAsia"/>
          <w:color w:val="231F20"/>
          <w:sz w:val="24"/>
          <w:szCs w:val="24"/>
          <w:u w:val="single" w:color="221E1F"/>
          <w:lang w:val="en-US"/>
        </w:rPr>
        <w:t xml:space="preserve"> </w:t>
      </w:r>
      <w:r>
        <w:rPr>
          <w:rFonts w:hint="eastAsia" w:asciiTheme="minorEastAsia" w:hAnsiTheme="minorEastAsia" w:eastAsiaTheme="minorEastAsia" w:cstheme="minorEastAsia"/>
          <w:color w:val="231F20"/>
          <w:sz w:val="24"/>
          <w:szCs w:val="24"/>
          <w:u w:val="single" w:color="221E1F"/>
          <w:lang w:val="en-US"/>
        </w:rPr>
        <w:tab/>
      </w:r>
      <w:r>
        <w:rPr>
          <w:rFonts w:hint="eastAsia" w:asciiTheme="minorEastAsia" w:hAnsiTheme="minorEastAsia" w:eastAsiaTheme="minorEastAsia" w:cstheme="minorEastAsia"/>
          <w:color w:val="231F20"/>
          <w:sz w:val="24"/>
          <w:szCs w:val="24"/>
          <w:lang w:val="en-US"/>
        </w:rPr>
        <w:t xml:space="preserve">he has received an invitation to the English </w:t>
      </w:r>
      <w:r>
        <w:rPr>
          <w:rFonts w:hint="eastAsia" w:asciiTheme="minorEastAsia" w:hAnsiTheme="minorEastAsia" w:eastAsiaTheme="minorEastAsia" w:cstheme="minorEastAsia"/>
          <w:color w:val="231F20"/>
          <w:spacing w:val="-3"/>
          <w:sz w:val="24"/>
          <w:szCs w:val="24"/>
          <w:lang w:val="en-US"/>
        </w:rPr>
        <w:t>party.</w:t>
      </w:r>
    </w:p>
    <w:p>
      <w:pPr>
        <w:pStyle w:val="21"/>
        <w:keepNext w:val="0"/>
        <w:keepLines w:val="0"/>
        <w:pageBreakBefore w:val="0"/>
        <w:widowControl w:val="0"/>
        <w:numPr>
          <w:ilvl w:val="0"/>
          <w:numId w:val="7"/>
        </w:numPr>
        <w:tabs>
          <w:tab w:val="left" w:pos="1147"/>
        </w:tabs>
        <w:kinsoku/>
        <w:wordWrap/>
        <w:overflowPunct/>
        <w:topLinePunct w:val="0"/>
        <w:autoSpaceDE/>
        <w:autoSpaceDN/>
        <w:bidi w:val="0"/>
        <w:adjustRightInd/>
        <w:snapToGrid/>
        <w:spacing w:before="11" w:line="312" w:lineRule="auto"/>
        <w:ind w:left="1146" w:hanging="292"/>
        <w:textAlignment w:val="auto"/>
        <w:rPr>
          <w:rFonts w:hint="eastAsia" w:asciiTheme="minorEastAsia" w:hAnsiTheme="minorEastAsia" w:eastAsiaTheme="minorEastAsia" w:cstheme="minorEastAsia"/>
          <w:color w:val="231F20"/>
          <w:sz w:val="24"/>
          <w:szCs w:val="24"/>
        </w:rPr>
      </w:pPr>
      <w:r>
        <w:rPr>
          <w:rFonts w:hint="eastAsia" w:asciiTheme="minorEastAsia" w:hAnsiTheme="minorEastAsia" w:eastAsiaTheme="minorEastAsia" w:cstheme="minorEastAsia"/>
          <w:color w:val="231F20"/>
          <w:spacing w:val="-7"/>
          <w:sz w:val="24"/>
          <w:szCs w:val="24"/>
          <w:lang w:val="en-US"/>
        </w:rPr>
        <w:t>You</w:t>
      </w:r>
      <w:r>
        <w:rPr>
          <w:rFonts w:hint="eastAsia" w:asciiTheme="minorEastAsia" w:hAnsiTheme="minorEastAsia" w:eastAsiaTheme="minorEastAsia" w:cstheme="minorEastAsia"/>
          <w:color w:val="231F20"/>
          <w:spacing w:val="-1"/>
          <w:sz w:val="24"/>
          <w:szCs w:val="24"/>
          <w:lang w:val="en-US"/>
        </w:rPr>
        <w:t xml:space="preserve"> </w:t>
      </w:r>
      <w:r>
        <w:rPr>
          <w:rFonts w:hint="eastAsia" w:asciiTheme="minorEastAsia" w:hAnsiTheme="minorEastAsia" w:eastAsiaTheme="minorEastAsia" w:cstheme="minorEastAsia"/>
          <w:color w:val="231F20"/>
          <w:sz w:val="24"/>
          <w:szCs w:val="24"/>
          <w:lang w:val="en-US"/>
        </w:rPr>
        <w:t>shouldn’t shout</w:t>
      </w:r>
      <w:r>
        <w:rPr>
          <w:rFonts w:hint="eastAsia" w:asciiTheme="minorEastAsia" w:hAnsiTheme="minorEastAsia" w:eastAsiaTheme="minorEastAsia" w:cstheme="minorEastAsia"/>
          <w:color w:val="231F20"/>
          <w:spacing w:val="-1"/>
          <w:sz w:val="24"/>
          <w:szCs w:val="24"/>
          <w:lang w:val="en-US"/>
        </w:rPr>
        <w:t xml:space="preserve"> </w:t>
      </w:r>
      <w:r>
        <w:rPr>
          <w:rFonts w:hint="eastAsia" w:asciiTheme="minorEastAsia" w:hAnsiTheme="minorEastAsia" w:eastAsiaTheme="minorEastAsia" w:cstheme="minorEastAsia"/>
          <w:color w:val="231F20"/>
          <w:sz w:val="24"/>
          <w:szCs w:val="24"/>
          <w:lang w:val="en-US"/>
        </w:rPr>
        <w:t>back to your</w:t>
      </w:r>
      <w:r>
        <w:rPr>
          <w:rFonts w:hint="eastAsia" w:asciiTheme="minorEastAsia" w:hAnsiTheme="minorEastAsia" w:eastAsiaTheme="minorEastAsia" w:cstheme="minorEastAsia"/>
          <w:color w:val="231F20"/>
          <w:spacing w:val="-1"/>
          <w:sz w:val="24"/>
          <w:szCs w:val="24"/>
          <w:lang w:val="en-US"/>
        </w:rPr>
        <w:t xml:space="preserve"> </w:t>
      </w:r>
      <w:r>
        <w:rPr>
          <w:rFonts w:hint="eastAsia" w:asciiTheme="minorEastAsia" w:hAnsiTheme="minorEastAsia" w:eastAsiaTheme="minorEastAsia" w:cstheme="minorEastAsia"/>
          <w:color w:val="231F20"/>
          <w:sz w:val="24"/>
          <w:szCs w:val="24"/>
          <w:lang w:val="en-US"/>
        </w:rPr>
        <w:t xml:space="preserve">parents! </w:t>
      </w:r>
      <w:r>
        <w:rPr>
          <w:rFonts w:hint="eastAsia" w:asciiTheme="minorEastAsia" w:hAnsiTheme="minorEastAsia" w:eastAsiaTheme="minorEastAsia" w:cstheme="minorEastAsia"/>
          <w:color w:val="231F20"/>
          <w:sz w:val="24"/>
          <w:szCs w:val="24"/>
        </w:rPr>
        <w:t xml:space="preserve">( </w:t>
      </w:r>
      <w:r>
        <w:rPr>
          <w:rFonts w:hint="eastAsia" w:asciiTheme="minorEastAsia" w:hAnsiTheme="minorEastAsia" w:eastAsiaTheme="minorEastAsia" w:cstheme="minorEastAsia"/>
          <w:color w:val="231F20"/>
          <w:spacing w:val="-1"/>
          <w:sz w:val="24"/>
          <w:szCs w:val="24"/>
        </w:rPr>
        <w:t>改为祈使句</w:t>
      </w:r>
      <w:r>
        <w:rPr>
          <w:rFonts w:hint="eastAsia" w:asciiTheme="minorEastAsia" w:hAnsiTheme="minorEastAsia" w:eastAsiaTheme="minorEastAsia" w:cstheme="minorEastAsia"/>
          <w:color w:val="231F20"/>
          <w:spacing w:val="-1"/>
          <w:sz w:val="24"/>
          <w:szCs w:val="24"/>
        </w:rPr>
        <w:t xml:space="preserve"> </w:t>
      </w:r>
      <w:r>
        <w:rPr>
          <w:rFonts w:hint="eastAsia" w:asciiTheme="minorEastAsia" w:hAnsiTheme="minorEastAsia" w:eastAsiaTheme="minorEastAsia" w:cstheme="minorEastAsia"/>
          <w:color w:val="231F20"/>
          <w:sz w:val="24"/>
          <w:szCs w:val="24"/>
        </w:rPr>
        <w:t>)</w:t>
      </w:r>
    </w:p>
    <w:p>
      <w:pPr>
        <w:pStyle w:val="4"/>
        <w:keepNext w:val="0"/>
        <w:keepLines w:val="0"/>
        <w:pageBreakBefore w:val="0"/>
        <w:widowControl w:val="0"/>
        <w:tabs>
          <w:tab w:val="left" w:pos="2187"/>
        </w:tabs>
        <w:kinsoku/>
        <w:wordWrap/>
        <w:overflowPunct/>
        <w:topLinePunct w:val="0"/>
        <w:autoSpaceDE/>
        <w:autoSpaceDN/>
        <w:bidi w:val="0"/>
        <w:adjustRightInd/>
        <w:snapToGrid/>
        <w:spacing w:line="312" w:lineRule="auto"/>
        <w:ind w:left="113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u w:val="single" w:color="221E1F"/>
        </w:rPr>
        <w:t xml:space="preserve"> </w:t>
      </w:r>
      <w:r>
        <w:rPr>
          <w:rFonts w:hint="eastAsia" w:asciiTheme="minorEastAsia" w:hAnsiTheme="minorEastAsia" w:eastAsiaTheme="minorEastAsia" w:cstheme="minorEastAsia"/>
          <w:color w:val="231F20"/>
          <w:sz w:val="24"/>
          <w:szCs w:val="24"/>
          <w:u w:val="single" w:color="221E1F"/>
        </w:rPr>
        <w:tab/>
      </w:r>
      <w:r>
        <w:rPr>
          <w:rFonts w:hint="eastAsia" w:asciiTheme="minorEastAsia" w:hAnsiTheme="minorEastAsia" w:eastAsiaTheme="minorEastAsia" w:cstheme="minorEastAsia"/>
          <w:color w:val="231F20"/>
          <w:sz w:val="24"/>
          <w:szCs w:val="24"/>
        </w:rPr>
        <w:t xml:space="preserve"> back to your parents!</w:t>
      </w:r>
    </w:p>
    <w:p>
      <w:pPr>
        <w:pStyle w:val="21"/>
        <w:keepNext w:val="0"/>
        <w:keepLines w:val="0"/>
        <w:pageBreakBefore w:val="0"/>
        <w:widowControl w:val="0"/>
        <w:numPr>
          <w:ilvl w:val="0"/>
          <w:numId w:val="7"/>
        </w:numPr>
        <w:tabs>
          <w:tab w:val="left" w:pos="1144"/>
          <w:tab w:val="left" w:pos="2442"/>
          <w:tab w:val="left" w:pos="3436"/>
        </w:tabs>
        <w:kinsoku/>
        <w:wordWrap/>
        <w:overflowPunct/>
        <w:topLinePunct w:val="0"/>
        <w:autoSpaceDE/>
        <w:autoSpaceDN/>
        <w:bidi w:val="0"/>
        <w:adjustRightInd/>
        <w:snapToGrid/>
        <w:spacing w:before="27" w:line="312" w:lineRule="auto"/>
        <w:ind w:left="1137" w:right="995" w:hanging="283"/>
        <w:textAlignment w:val="auto"/>
        <w:rPr>
          <w:rFonts w:hint="eastAsia" w:asciiTheme="minorEastAsia" w:hAnsiTheme="minorEastAsia" w:eastAsiaTheme="minorEastAsia" w:cstheme="minorEastAsia"/>
          <w:color w:val="231F20"/>
          <w:sz w:val="24"/>
          <w:szCs w:val="24"/>
        </w:rPr>
      </w:pPr>
      <w:r>
        <w:rPr>
          <w:rFonts w:hint="eastAsia" w:asciiTheme="minorEastAsia" w:hAnsiTheme="minorEastAsia" w:eastAsiaTheme="minorEastAsia" w:cstheme="minorEastAsia"/>
          <w:color w:val="231F20"/>
          <w:sz w:val="24"/>
          <w:szCs w:val="24"/>
          <w:lang w:val="en-US"/>
        </w:rPr>
        <w:t>All</w:t>
      </w:r>
      <w:r>
        <w:rPr>
          <w:rFonts w:hint="eastAsia" w:asciiTheme="minorEastAsia" w:hAnsiTheme="minorEastAsia" w:eastAsiaTheme="minorEastAsia" w:cstheme="minorEastAsia"/>
          <w:color w:val="231F20"/>
          <w:spacing w:val="-2"/>
          <w:sz w:val="24"/>
          <w:szCs w:val="24"/>
          <w:lang w:val="en-US"/>
        </w:rPr>
        <w:t xml:space="preserve"> </w:t>
      </w:r>
      <w:r>
        <w:rPr>
          <w:rFonts w:hint="eastAsia" w:asciiTheme="minorEastAsia" w:hAnsiTheme="minorEastAsia" w:eastAsiaTheme="minorEastAsia" w:cstheme="minorEastAsia"/>
          <w:color w:val="231F20"/>
          <w:sz w:val="24"/>
          <w:szCs w:val="24"/>
          <w:lang w:val="en-US"/>
        </w:rPr>
        <w:t>the</w:t>
      </w:r>
      <w:r>
        <w:rPr>
          <w:rFonts w:hint="eastAsia" w:asciiTheme="minorEastAsia" w:hAnsiTheme="minorEastAsia" w:eastAsiaTheme="minorEastAsia" w:cstheme="minorEastAsia"/>
          <w:color w:val="231F20"/>
          <w:spacing w:val="-1"/>
          <w:sz w:val="24"/>
          <w:szCs w:val="24"/>
          <w:lang w:val="en-US"/>
        </w:rPr>
        <w:t xml:space="preserve"> </w:t>
      </w:r>
      <w:r>
        <w:rPr>
          <w:rFonts w:hint="eastAsia" w:asciiTheme="minorEastAsia" w:hAnsiTheme="minorEastAsia" w:eastAsiaTheme="minorEastAsia" w:cstheme="minorEastAsia"/>
          <w:color w:val="231F20"/>
          <w:sz w:val="24"/>
          <w:szCs w:val="24"/>
          <w:lang w:val="en-US"/>
        </w:rPr>
        <w:t>students</w:t>
      </w:r>
      <w:r>
        <w:rPr>
          <w:rFonts w:hint="eastAsia" w:asciiTheme="minorEastAsia" w:hAnsiTheme="minorEastAsia" w:eastAsiaTheme="minorEastAsia" w:cstheme="minorEastAsia"/>
          <w:color w:val="231F20"/>
          <w:spacing w:val="-2"/>
          <w:sz w:val="24"/>
          <w:szCs w:val="24"/>
          <w:lang w:val="en-US"/>
        </w:rPr>
        <w:t xml:space="preserve"> </w:t>
      </w:r>
      <w:r>
        <w:rPr>
          <w:rFonts w:hint="eastAsia" w:asciiTheme="minorEastAsia" w:hAnsiTheme="minorEastAsia" w:eastAsiaTheme="minorEastAsia" w:cstheme="minorEastAsia"/>
          <w:color w:val="231F20"/>
          <w:sz w:val="24"/>
          <w:szCs w:val="24"/>
          <w:lang w:val="en-US"/>
        </w:rPr>
        <w:t>have</w:t>
      </w:r>
      <w:r>
        <w:rPr>
          <w:rFonts w:hint="eastAsia" w:asciiTheme="minorEastAsia" w:hAnsiTheme="minorEastAsia" w:eastAsiaTheme="minorEastAsia" w:cstheme="minorEastAsia"/>
          <w:color w:val="231F20"/>
          <w:spacing w:val="-1"/>
          <w:sz w:val="24"/>
          <w:szCs w:val="24"/>
          <w:lang w:val="en-US"/>
        </w:rPr>
        <w:t xml:space="preserve"> </w:t>
      </w:r>
      <w:r>
        <w:rPr>
          <w:rFonts w:hint="eastAsia" w:asciiTheme="minorEastAsia" w:hAnsiTheme="minorEastAsia" w:eastAsiaTheme="minorEastAsia" w:cstheme="minorEastAsia"/>
          <w:color w:val="231F20"/>
          <w:sz w:val="24"/>
          <w:szCs w:val="24"/>
          <w:lang w:val="en-US"/>
        </w:rPr>
        <w:t>to</w:t>
      </w:r>
      <w:r>
        <w:rPr>
          <w:rFonts w:hint="eastAsia" w:asciiTheme="minorEastAsia" w:hAnsiTheme="minorEastAsia" w:eastAsiaTheme="minorEastAsia" w:cstheme="minorEastAsia"/>
          <w:color w:val="231F20"/>
          <w:spacing w:val="-1"/>
          <w:sz w:val="24"/>
          <w:szCs w:val="24"/>
          <w:lang w:val="en-US"/>
        </w:rPr>
        <w:t xml:space="preserve"> </w:t>
      </w:r>
      <w:r>
        <w:rPr>
          <w:rFonts w:hint="eastAsia" w:asciiTheme="minorEastAsia" w:hAnsiTheme="minorEastAsia" w:eastAsiaTheme="minorEastAsia" w:cstheme="minorEastAsia"/>
          <w:color w:val="231F20"/>
          <w:sz w:val="24"/>
          <w:szCs w:val="24"/>
          <w:lang w:val="en-US"/>
        </w:rPr>
        <w:t>pay</w:t>
      </w:r>
      <w:r>
        <w:rPr>
          <w:rFonts w:hint="eastAsia" w:asciiTheme="minorEastAsia" w:hAnsiTheme="minorEastAsia" w:eastAsiaTheme="minorEastAsia" w:cstheme="minorEastAsia"/>
          <w:color w:val="231F20"/>
          <w:spacing w:val="-1"/>
          <w:sz w:val="24"/>
          <w:szCs w:val="24"/>
          <w:lang w:val="en-US"/>
        </w:rPr>
        <w:t xml:space="preserve"> </w:t>
      </w:r>
      <w:r>
        <w:rPr>
          <w:rFonts w:hint="eastAsia" w:asciiTheme="minorEastAsia" w:hAnsiTheme="minorEastAsia" w:eastAsiaTheme="minorEastAsia" w:cstheme="minorEastAsia"/>
          <w:color w:val="231F20"/>
          <w:sz w:val="24"/>
          <w:szCs w:val="24"/>
          <w:lang w:val="en-US"/>
        </w:rPr>
        <w:t>attention to</w:t>
      </w:r>
      <w:r>
        <w:rPr>
          <w:rFonts w:hint="eastAsia" w:asciiTheme="minorEastAsia" w:hAnsiTheme="minorEastAsia" w:eastAsiaTheme="minorEastAsia" w:cstheme="minorEastAsia"/>
          <w:color w:val="231F20"/>
          <w:spacing w:val="-1"/>
          <w:sz w:val="24"/>
          <w:szCs w:val="24"/>
          <w:lang w:val="en-US"/>
        </w:rPr>
        <w:t xml:space="preserve"> </w:t>
      </w:r>
      <w:r>
        <w:rPr>
          <w:rFonts w:hint="eastAsia" w:asciiTheme="minorEastAsia" w:hAnsiTheme="minorEastAsia" w:eastAsiaTheme="minorEastAsia" w:cstheme="minorEastAsia"/>
          <w:color w:val="231F20"/>
          <w:sz w:val="24"/>
          <w:szCs w:val="24"/>
          <w:lang w:val="en-US"/>
        </w:rPr>
        <w:t>the</w:t>
      </w:r>
      <w:r>
        <w:rPr>
          <w:rFonts w:hint="eastAsia" w:asciiTheme="minorEastAsia" w:hAnsiTheme="minorEastAsia" w:eastAsiaTheme="minorEastAsia" w:cstheme="minorEastAsia"/>
          <w:color w:val="231F20"/>
          <w:spacing w:val="-1"/>
          <w:sz w:val="24"/>
          <w:szCs w:val="24"/>
          <w:lang w:val="en-US"/>
        </w:rPr>
        <w:t xml:space="preserve"> </w:t>
      </w:r>
      <w:r>
        <w:rPr>
          <w:rFonts w:hint="eastAsia" w:asciiTheme="minorEastAsia" w:hAnsiTheme="minorEastAsia" w:eastAsiaTheme="minorEastAsia" w:cstheme="minorEastAsia"/>
          <w:color w:val="231F20"/>
          <w:sz w:val="24"/>
          <w:szCs w:val="24"/>
          <w:lang w:val="en-US"/>
        </w:rPr>
        <w:t>pronunciation</w:t>
      </w:r>
      <w:r>
        <w:rPr>
          <w:rFonts w:hint="eastAsia" w:asciiTheme="minorEastAsia" w:hAnsiTheme="minorEastAsia" w:eastAsiaTheme="minorEastAsia" w:cstheme="minorEastAsia"/>
          <w:color w:val="231F20"/>
          <w:spacing w:val="-1"/>
          <w:sz w:val="24"/>
          <w:szCs w:val="24"/>
          <w:lang w:val="en-US"/>
        </w:rPr>
        <w:t xml:space="preserve"> </w:t>
      </w:r>
      <w:r>
        <w:rPr>
          <w:rFonts w:hint="eastAsia" w:asciiTheme="minorEastAsia" w:hAnsiTheme="minorEastAsia" w:eastAsiaTheme="minorEastAsia" w:cstheme="minorEastAsia"/>
          <w:color w:val="231F20"/>
          <w:sz w:val="24"/>
          <w:szCs w:val="24"/>
          <w:lang w:val="en-US"/>
        </w:rPr>
        <w:t>of</w:t>
      </w:r>
      <w:r>
        <w:rPr>
          <w:rFonts w:hint="eastAsia" w:asciiTheme="minorEastAsia" w:hAnsiTheme="minorEastAsia" w:eastAsiaTheme="minorEastAsia" w:cstheme="minorEastAsia"/>
          <w:color w:val="231F20"/>
          <w:spacing w:val="-1"/>
          <w:sz w:val="24"/>
          <w:szCs w:val="24"/>
          <w:lang w:val="en-US"/>
        </w:rPr>
        <w:t xml:space="preserve"> </w:t>
      </w:r>
      <w:r>
        <w:rPr>
          <w:rFonts w:hint="eastAsia" w:asciiTheme="minorEastAsia" w:hAnsiTheme="minorEastAsia" w:eastAsiaTheme="minorEastAsia" w:cstheme="minorEastAsia"/>
          <w:color w:val="231F20"/>
          <w:sz w:val="24"/>
          <w:szCs w:val="24"/>
          <w:lang w:val="en-US"/>
        </w:rPr>
        <w:t>each</w:t>
      </w:r>
      <w:r>
        <w:rPr>
          <w:rFonts w:hint="eastAsia" w:asciiTheme="minorEastAsia" w:hAnsiTheme="minorEastAsia" w:eastAsiaTheme="minorEastAsia" w:cstheme="minorEastAsia"/>
          <w:color w:val="231F20"/>
          <w:spacing w:val="-1"/>
          <w:sz w:val="24"/>
          <w:szCs w:val="24"/>
          <w:lang w:val="en-US"/>
        </w:rPr>
        <w:t xml:space="preserve"> </w:t>
      </w:r>
      <w:r>
        <w:rPr>
          <w:rFonts w:hint="eastAsia" w:asciiTheme="minorEastAsia" w:hAnsiTheme="minorEastAsia" w:eastAsiaTheme="minorEastAsia" w:cstheme="minorEastAsia"/>
          <w:color w:val="231F20"/>
          <w:sz w:val="24"/>
          <w:szCs w:val="24"/>
          <w:lang w:val="en-US"/>
        </w:rPr>
        <w:t>word.</w:t>
      </w:r>
      <w:r>
        <w:rPr>
          <w:rFonts w:hint="eastAsia" w:asciiTheme="minorEastAsia" w:hAnsiTheme="minorEastAsia" w:eastAsiaTheme="minorEastAsia" w:cstheme="minorEastAsia"/>
          <w:color w:val="231F20"/>
          <w:spacing w:val="-1"/>
          <w:sz w:val="24"/>
          <w:szCs w:val="24"/>
          <w:lang w:val="en-US"/>
        </w:rPr>
        <w:t xml:space="preserve"> </w:t>
      </w:r>
      <w:r>
        <w:rPr>
          <w:rFonts w:hint="eastAsia" w:asciiTheme="minorEastAsia" w:hAnsiTheme="minorEastAsia" w:eastAsiaTheme="minorEastAsia" w:cstheme="minorEastAsia"/>
          <w:color w:val="231F20"/>
          <w:sz w:val="24"/>
          <w:szCs w:val="24"/>
        </w:rPr>
        <w:t>(</w:t>
      </w:r>
      <w:r>
        <w:rPr>
          <w:rFonts w:hint="eastAsia" w:asciiTheme="minorEastAsia" w:hAnsiTheme="minorEastAsia" w:eastAsiaTheme="minorEastAsia" w:cstheme="minorEastAsia"/>
          <w:color w:val="231F20"/>
          <w:spacing w:val="-2"/>
          <w:sz w:val="24"/>
          <w:szCs w:val="24"/>
        </w:rPr>
        <w:t xml:space="preserve"> </w:t>
      </w:r>
      <w:r>
        <w:rPr>
          <w:rFonts w:hint="eastAsia" w:asciiTheme="minorEastAsia" w:hAnsiTheme="minorEastAsia" w:eastAsiaTheme="minorEastAsia" w:cstheme="minorEastAsia"/>
          <w:color w:val="231F20"/>
          <w:sz w:val="24"/>
          <w:szCs w:val="24"/>
        </w:rPr>
        <w:t>变为被动语态</w:t>
      </w:r>
      <w:r>
        <w:rPr>
          <w:rFonts w:hint="eastAsia" w:asciiTheme="minorEastAsia" w:hAnsiTheme="minorEastAsia" w:eastAsiaTheme="minorEastAsia" w:cstheme="minorEastAsia"/>
          <w:color w:val="231F20"/>
          <w:spacing w:val="-3"/>
          <w:sz w:val="24"/>
          <w:szCs w:val="24"/>
        </w:rPr>
        <w:t xml:space="preserve"> </w:t>
      </w:r>
      <w:r>
        <w:rPr>
          <w:rFonts w:hint="eastAsia" w:asciiTheme="minorEastAsia" w:hAnsiTheme="minorEastAsia" w:eastAsiaTheme="minorEastAsia" w:cstheme="minorEastAsia"/>
          <w:color w:val="231F20"/>
          <w:sz w:val="24"/>
          <w:szCs w:val="24"/>
        </w:rPr>
        <w:t>) Attention</w:t>
      </w:r>
      <w:r>
        <w:rPr>
          <w:rFonts w:hint="eastAsia" w:asciiTheme="minorEastAsia" w:hAnsiTheme="minorEastAsia" w:eastAsiaTheme="minorEastAsia" w:cstheme="minorEastAsia"/>
          <w:color w:val="231F20"/>
          <w:sz w:val="24"/>
          <w:szCs w:val="24"/>
          <w:u w:val="single" w:color="221E1F"/>
        </w:rPr>
        <w:t xml:space="preserve"> </w:t>
      </w:r>
      <w:r>
        <w:rPr>
          <w:rFonts w:hint="eastAsia" w:asciiTheme="minorEastAsia" w:hAnsiTheme="minorEastAsia" w:eastAsiaTheme="minorEastAsia" w:cstheme="minorEastAsia"/>
          <w:color w:val="231F20"/>
          <w:sz w:val="24"/>
          <w:szCs w:val="24"/>
          <w:u w:val="single" w:color="221E1F"/>
        </w:rPr>
        <w:tab/>
      </w:r>
      <w:r>
        <w:rPr>
          <w:rFonts w:hint="eastAsia" w:asciiTheme="minorEastAsia" w:hAnsiTheme="minorEastAsia" w:eastAsiaTheme="minorEastAsia" w:cstheme="minorEastAsia"/>
          <w:color w:val="231F20"/>
          <w:sz w:val="24"/>
          <w:szCs w:val="24"/>
        </w:rPr>
        <w:t>to be</w:t>
      </w:r>
      <w:r>
        <w:rPr>
          <w:rFonts w:hint="eastAsia" w:asciiTheme="minorEastAsia" w:hAnsiTheme="minorEastAsia" w:eastAsiaTheme="minorEastAsia" w:cstheme="minorEastAsia"/>
          <w:color w:val="231F20"/>
          <w:sz w:val="24"/>
          <w:szCs w:val="24"/>
          <w:u w:val="single" w:color="221E1F"/>
        </w:rPr>
        <w:t xml:space="preserve"> </w:t>
      </w:r>
      <w:r>
        <w:rPr>
          <w:rFonts w:hint="eastAsia" w:asciiTheme="minorEastAsia" w:hAnsiTheme="minorEastAsia" w:eastAsiaTheme="minorEastAsia" w:cstheme="minorEastAsia"/>
          <w:color w:val="231F20"/>
          <w:sz w:val="24"/>
          <w:szCs w:val="24"/>
          <w:u w:val="single" w:color="221E1F"/>
        </w:rPr>
        <w:tab/>
      </w:r>
      <w:r>
        <w:rPr>
          <w:rFonts w:hint="eastAsia" w:asciiTheme="minorEastAsia" w:hAnsiTheme="minorEastAsia" w:eastAsiaTheme="minorEastAsia" w:cstheme="minorEastAsia"/>
          <w:color w:val="231F20"/>
          <w:sz w:val="24"/>
          <w:szCs w:val="24"/>
        </w:rPr>
        <w:t>to the pronunciation of each</w:t>
      </w:r>
      <w:r>
        <w:rPr>
          <w:rFonts w:hint="eastAsia" w:asciiTheme="minorEastAsia" w:hAnsiTheme="minorEastAsia" w:eastAsiaTheme="minorEastAsia" w:cstheme="minorEastAsia"/>
          <w:color w:val="231F20"/>
          <w:spacing w:val="-1"/>
          <w:sz w:val="24"/>
          <w:szCs w:val="24"/>
        </w:rPr>
        <w:t xml:space="preserve"> </w:t>
      </w:r>
      <w:r>
        <w:rPr>
          <w:rFonts w:hint="eastAsia" w:asciiTheme="minorEastAsia" w:hAnsiTheme="minorEastAsia" w:eastAsiaTheme="minorEastAsia" w:cstheme="minorEastAsia"/>
          <w:color w:val="231F20"/>
          <w:sz w:val="24"/>
          <w:szCs w:val="24"/>
        </w:rPr>
        <w:t>word.</w:t>
      </w:r>
    </w:p>
    <w:p>
      <w:pPr>
        <w:pStyle w:val="21"/>
        <w:keepNext w:val="0"/>
        <w:keepLines w:val="0"/>
        <w:pageBreakBefore w:val="0"/>
        <w:widowControl w:val="0"/>
        <w:numPr>
          <w:ilvl w:val="0"/>
          <w:numId w:val="7"/>
        </w:numPr>
        <w:tabs>
          <w:tab w:val="left" w:pos="1154"/>
          <w:tab w:val="left" w:pos="5658"/>
        </w:tabs>
        <w:kinsoku/>
        <w:wordWrap/>
        <w:overflowPunct/>
        <w:topLinePunct w:val="0"/>
        <w:autoSpaceDE/>
        <w:autoSpaceDN/>
        <w:bidi w:val="0"/>
        <w:adjustRightInd/>
        <w:snapToGrid/>
        <w:spacing w:before="31" w:line="312" w:lineRule="auto"/>
        <w:ind w:left="1137" w:right="641" w:hanging="283"/>
        <w:textAlignment w:val="auto"/>
        <w:rPr>
          <w:rFonts w:hint="eastAsia" w:asciiTheme="minorEastAsia" w:hAnsiTheme="minorEastAsia" w:eastAsiaTheme="minorEastAsia" w:cstheme="minorEastAsia"/>
          <w:color w:val="231F20"/>
          <w:sz w:val="24"/>
          <w:szCs w:val="24"/>
        </w:rPr>
      </w:pPr>
      <w:r>
        <w:rPr>
          <w:rFonts w:hint="eastAsia" w:asciiTheme="minorEastAsia" w:hAnsiTheme="minorEastAsia" w:eastAsiaTheme="minorEastAsia" w:cstheme="minorEastAsia"/>
          <w:color w:val="231F20"/>
          <w:sz w:val="24"/>
          <w:szCs w:val="24"/>
          <w:lang w:val="en-US"/>
        </w:rPr>
        <w:t>President</w:t>
      </w:r>
      <w:r>
        <w:rPr>
          <w:rFonts w:hint="eastAsia" w:asciiTheme="minorEastAsia" w:hAnsiTheme="minorEastAsia" w:eastAsiaTheme="minorEastAsia" w:cstheme="minorEastAsia"/>
          <w:color w:val="231F20"/>
          <w:spacing w:val="-19"/>
          <w:sz w:val="24"/>
          <w:szCs w:val="24"/>
          <w:lang w:val="en-US"/>
        </w:rPr>
        <w:t xml:space="preserve"> </w:t>
      </w:r>
      <w:r>
        <w:rPr>
          <w:rFonts w:hint="eastAsia" w:asciiTheme="minorEastAsia" w:hAnsiTheme="minorEastAsia" w:eastAsiaTheme="minorEastAsia" w:cstheme="minorEastAsia"/>
          <w:color w:val="231F20"/>
          <w:sz w:val="24"/>
          <w:szCs w:val="24"/>
          <w:lang w:val="en-US"/>
        </w:rPr>
        <w:t>Xi</w:t>
      </w:r>
      <w:r>
        <w:rPr>
          <w:rFonts w:hint="eastAsia" w:asciiTheme="minorEastAsia" w:hAnsiTheme="minorEastAsia" w:eastAsiaTheme="minorEastAsia" w:cstheme="minorEastAsia"/>
          <w:color w:val="231F20"/>
          <w:spacing w:val="-18"/>
          <w:sz w:val="24"/>
          <w:szCs w:val="24"/>
          <w:lang w:val="en-US"/>
        </w:rPr>
        <w:t xml:space="preserve"> </w:t>
      </w:r>
      <w:r>
        <w:rPr>
          <w:rFonts w:hint="eastAsia" w:asciiTheme="minorEastAsia" w:hAnsiTheme="minorEastAsia" w:eastAsiaTheme="minorEastAsia" w:cstheme="minorEastAsia"/>
          <w:color w:val="231F20"/>
          <w:sz w:val="24"/>
          <w:szCs w:val="24"/>
          <w:lang w:val="en-US"/>
        </w:rPr>
        <w:t>Jinping</w:t>
      </w:r>
      <w:r>
        <w:rPr>
          <w:rFonts w:hint="eastAsia" w:asciiTheme="minorEastAsia" w:hAnsiTheme="minorEastAsia" w:eastAsiaTheme="minorEastAsia" w:cstheme="minorEastAsia"/>
          <w:color w:val="231F20"/>
          <w:spacing w:val="-18"/>
          <w:sz w:val="24"/>
          <w:szCs w:val="24"/>
          <w:lang w:val="en-US"/>
        </w:rPr>
        <w:t xml:space="preserve"> </w:t>
      </w:r>
      <w:r>
        <w:rPr>
          <w:rFonts w:hint="eastAsia" w:asciiTheme="minorEastAsia" w:hAnsiTheme="minorEastAsia" w:eastAsiaTheme="minorEastAsia" w:cstheme="minorEastAsia"/>
          <w:color w:val="231F20"/>
          <w:sz w:val="24"/>
          <w:szCs w:val="24"/>
          <w:lang w:val="en-US"/>
        </w:rPr>
        <w:t>asks</w:t>
      </w:r>
      <w:r>
        <w:rPr>
          <w:rFonts w:hint="eastAsia" w:asciiTheme="minorEastAsia" w:hAnsiTheme="minorEastAsia" w:eastAsiaTheme="minorEastAsia" w:cstheme="minorEastAsia"/>
          <w:color w:val="231F20"/>
          <w:spacing w:val="-18"/>
          <w:sz w:val="24"/>
          <w:szCs w:val="24"/>
          <w:lang w:val="en-US"/>
        </w:rPr>
        <w:t xml:space="preserve"> </w:t>
      </w:r>
      <w:r>
        <w:rPr>
          <w:rFonts w:hint="eastAsia" w:asciiTheme="minorEastAsia" w:hAnsiTheme="minorEastAsia" w:eastAsiaTheme="minorEastAsia" w:cstheme="minorEastAsia"/>
          <w:color w:val="231F20"/>
          <w:sz w:val="24"/>
          <w:szCs w:val="24"/>
          <w:lang w:val="en-US"/>
        </w:rPr>
        <w:t>every</w:t>
      </w:r>
      <w:r>
        <w:rPr>
          <w:rFonts w:hint="eastAsia" w:asciiTheme="minorEastAsia" w:hAnsiTheme="minorEastAsia" w:eastAsiaTheme="minorEastAsia" w:cstheme="minorEastAsia"/>
          <w:color w:val="231F20"/>
          <w:spacing w:val="-18"/>
          <w:sz w:val="24"/>
          <w:szCs w:val="24"/>
          <w:lang w:val="en-US"/>
        </w:rPr>
        <w:t xml:space="preserve"> </w:t>
      </w:r>
      <w:r>
        <w:rPr>
          <w:rFonts w:hint="eastAsia" w:asciiTheme="minorEastAsia" w:hAnsiTheme="minorEastAsia" w:eastAsiaTheme="minorEastAsia" w:cstheme="minorEastAsia"/>
          <w:color w:val="231F20"/>
          <w:sz w:val="24"/>
          <w:szCs w:val="24"/>
          <w:lang w:val="en-US"/>
        </w:rPr>
        <w:t>Chinese</w:t>
      </w:r>
      <w:r>
        <w:rPr>
          <w:rFonts w:hint="eastAsia" w:asciiTheme="minorEastAsia" w:hAnsiTheme="minorEastAsia" w:eastAsiaTheme="minorEastAsia" w:cstheme="minorEastAsia"/>
          <w:color w:val="231F20"/>
          <w:spacing w:val="-18"/>
          <w:sz w:val="24"/>
          <w:szCs w:val="24"/>
          <w:lang w:val="en-US"/>
        </w:rPr>
        <w:t xml:space="preserve"> </w:t>
      </w:r>
      <w:r>
        <w:rPr>
          <w:rFonts w:hint="eastAsia" w:asciiTheme="minorEastAsia" w:hAnsiTheme="minorEastAsia" w:eastAsiaTheme="minorEastAsia" w:cstheme="minorEastAsia"/>
          <w:color w:val="231F20"/>
          <w:sz w:val="24"/>
          <w:szCs w:val="24"/>
          <w:lang w:val="en-US"/>
        </w:rPr>
        <w:t>to</w:t>
      </w:r>
      <w:r>
        <w:rPr>
          <w:rFonts w:hint="eastAsia" w:asciiTheme="minorEastAsia" w:hAnsiTheme="minorEastAsia" w:eastAsiaTheme="minorEastAsia" w:cstheme="minorEastAsia"/>
          <w:color w:val="231F20"/>
          <w:spacing w:val="-18"/>
          <w:sz w:val="24"/>
          <w:szCs w:val="24"/>
          <w:lang w:val="en-US"/>
        </w:rPr>
        <w:t xml:space="preserve"> </w:t>
      </w:r>
      <w:r>
        <w:rPr>
          <w:rFonts w:hint="eastAsia" w:asciiTheme="minorEastAsia" w:hAnsiTheme="minorEastAsia" w:eastAsiaTheme="minorEastAsia" w:cstheme="minorEastAsia"/>
          <w:color w:val="231F20"/>
          <w:sz w:val="24"/>
          <w:szCs w:val="24"/>
          <w:lang w:val="en-US"/>
        </w:rPr>
        <w:t>continue</w:t>
      </w:r>
      <w:r>
        <w:rPr>
          <w:rFonts w:hint="eastAsia" w:asciiTheme="minorEastAsia" w:hAnsiTheme="minorEastAsia" w:eastAsiaTheme="minorEastAsia" w:cstheme="minorEastAsia"/>
          <w:color w:val="231F20"/>
          <w:spacing w:val="-18"/>
          <w:sz w:val="24"/>
          <w:szCs w:val="24"/>
          <w:lang w:val="en-US"/>
        </w:rPr>
        <w:t xml:space="preserve"> </w:t>
      </w:r>
      <w:r>
        <w:rPr>
          <w:rFonts w:hint="eastAsia" w:asciiTheme="minorEastAsia" w:hAnsiTheme="minorEastAsia" w:eastAsiaTheme="minorEastAsia" w:cstheme="minorEastAsia"/>
          <w:color w:val="231F20"/>
          <w:sz w:val="24"/>
          <w:szCs w:val="24"/>
          <w:lang w:val="en-US"/>
        </w:rPr>
        <w:t>working</w:t>
      </w:r>
      <w:r>
        <w:rPr>
          <w:rFonts w:hint="eastAsia" w:asciiTheme="minorEastAsia" w:hAnsiTheme="minorEastAsia" w:eastAsiaTheme="minorEastAsia" w:cstheme="minorEastAsia"/>
          <w:color w:val="231F20"/>
          <w:spacing w:val="-18"/>
          <w:sz w:val="24"/>
          <w:szCs w:val="24"/>
          <w:lang w:val="en-US"/>
        </w:rPr>
        <w:t xml:space="preserve"> </w:t>
      </w:r>
      <w:r>
        <w:rPr>
          <w:rFonts w:hint="eastAsia" w:asciiTheme="minorEastAsia" w:hAnsiTheme="minorEastAsia" w:eastAsiaTheme="minorEastAsia" w:cstheme="minorEastAsia"/>
          <w:color w:val="231F20"/>
          <w:sz w:val="24"/>
          <w:szCs w:val="24"/>
          <w:lang w:val="en-US"/>
        </w:rPr>
        <w:t>hard</w:t>
      </w:r>
      <w:r>
        <w:rPr>
          <w:rFonts w:hint="eastAsia" w:asciiTheme="minorEastAsia" w:hAnsiTheme="minorEastAsia" w:eastAsiaTheme="minorEastAsia" w:cstheme="minorEastAsia"/>
          <w:color w:val="231F20"/>
          <w:spacing w:val="-18"/>
          <w:sz w:val="24"/>
          <w:szCs w:val="24"/>
          <w:lang w:val="en-US"/>
        </w:rPr>
        <w:t xml:space="preserve"> </w:t>
      </w:r>
      <w:r>
        <w:rPr>
          <w:rFonts w:hint="eastAsia" w:asciiTheme="minorEastAsia" w:hAnsiTheme="minorEastAsia" w:eastAsiaTheme="minorEastAsia" w:cstheme="minorEastAsia"/>
          <w:color w:val="231F20"/>
          <w:sz w:val="24"/>
          <w:szCs w:val="24"/>
          <w:lang w:val="en-US"/>
        </w:rPr>
        <w:t>for</w:t>
      </w:r>
      <w:r>
        <w:rPr>
          <w:rFonts w:hint="eastAsia" w:asciiTheme="minorEastAsia" w:hAnsiTheme="minorEastAsia" w:eastAsiaTheme="minorEastAsia" w:cstheme="minorEastAsia"/>
          <w:color w:val="231F20"/>
          <w:spacing w:val="-18"/>
          <w:sz w:val="24"/>
          <w:szCs w:val="24"/>
          <w:lang w:val="en-US"/>
        </w:rPr>
        <w:t xml:space="preserve"> </w:t>
      </w:r>
      <w:r>
        <w:rPr>
          <w:rFonts w:hint="eastAsia" w:asciiTheme="minorEastAsia" w:hAnsiTheme="minorEastAsia" w:eastAsiaTheme="minorEastAsia" w:cstheme="minorEastAsia"/>
          <w:color w:val="231F20"/>
          <w:sz w:val="24"/>
          <w:szCs w:val="24"/>
          <w:lang w:val="en-US"/>
        </w:rPr>
        <w:t>happy</w:t>
      </w:r>
      <w:r>
        <w:rPr>
          <w:rFonts w:hint="eastAsia" w:asciiTheme="minorEastAsia" w:hAnsiTheme="minorEastAsia" w:eastAsiaTheme="minorEastAsia" w:cstheme="minorEastAsia"/>
          <w:color w:val="231F20"/>
          <w:spacing w:val="-18"/>
          <w:sz w:val="24"/>
          <w:szCs w:val="24"/>
          <w:lang w:val="en-US"/>
        </w:rPr>
        <w:t xml:space="preserve"> </w:t>
      </w:r>
      <w:r>
        <w:rPr>
          <w:rFonts w:hint="eastAsia" w:asciiTheme="minorEastAsia" w:hAnsiTheme="minorEastAsia" w:eastAsiaTheme="minorEastAsia" w:cstheme="minorEastAsia"/>
          <w:color w:val="231F20"/>
          <w:sz w:val="24"/>
          <w:szCs w:val="24"/>
          <w:lang w:val="en-US"/>
        </w:rPr>
        <w:t>lives.</w:t>
      </w:r>
      <w:r>
        <w:rPr>
          <w:rFonts w:hint="eastAsia" w:asciiTheme="minorEastAsia" w:hAnsiTheme="minorEastAsia" w:eastAsiaTheme="minorEastAsia" w:cstheme="minorEastAsia"/>
          <w:color w:val="231F20"/>
          <w:spacing w:val="-17"/>
          <w:sz w:val="24"/>
          <w:szCs w:val="24"/>
          <w:lang w:val="en-US"/>
        </w:rPr>
        <w:t xml:space="preserve"> </w:t>
      </w:r>
      <w:r>
        <w:rPr>
          <w:rFonts w:hint="eastAsia" w:asciiTheme="minorEastAsia" w:hAnsiTheme="minorEastAsia" w:eastAsiaTheme="minorEastAsia" w:cstheme="minorEastAsia"/>
          <w:color w:val="231F20"/>
          <w:sz w:val="24"/>
          <w:szCs w:val="24"/>
        </w:rPr>
        <w:t>(</w:t>
      </w:r>
      <w:r>
        <w:rPr>
          <w:rFonts w:hint="eastAsia" w:asciiTheme="minorEastAsia" w:hAnsiTheme="minorEastAsia" w:eastAsiaTheme="minorEastAsia" w:cstheme="minorEastAsia"/>
          <w:color w:val="231F20"/>
          <w:spacing w:val="-34"/>
          <w:sz w:val="24"/>
          <w:szCs w:val="24"/>
        </w:rPr>
        <w:t xml:space="preserve"> </w:t>
      </w:r>
      <w:r>
        <w:rPr>
          <w:rFonts w:hint="eastAsia" w:asciiTheme="minorEastAsia" w:hAnsiTheme="minorEastAsia" w:eastAsiaTheme="minorEastAsia" w:cstheme="minorEastAsia"/>
          <w:color w:val="231F20"/>
          <w:sz w:val="24"/>
          <w:szCs w:val="24"/>
        </w:rPr>
        <w:t>改为同义</w:t>
      </w:r>
      <w:r>
        <w:rPr>
          <w:rFonts w:hint="eastAsia" w:asciiTheme="minorEastAsia" w:hAnsiTheme="minorEastAsia" w:eastAsiaTheme="minorEastAsia" w:cstheme="minorEastAsia"/>
          <w:color w:val="231F20"/>
          <w:spacing w:val="24"/>
          <w:sz w:val="24"/>
          <w:szCs w:val="24"/>
        </w:rPr>
        <w:t>句</w:t>
      </w:r>
      <w:r>
        <w:rPr>
          <w:rFonts w:hint="eastAsia" w:asciiTheme="minorEastAsia" w:hAnsiTheme="minorEastAsia" w:eastAsiaTheme="minorEastAsia" w:cstheme="minorEastAsia"/>
          <w:color w:val="231F20"/>
          <w:sz w:val="24"/>
          <w:szCs w:val="24"/>
        </w:rPr>
        <w:t>) President Xi Jinping asks every</w:t>
      </w:r>
      <w:r>
        <w:rPr>
          <w:rFonts w:hint="eastAsia" w:asciiTheme="minorEastAsia" w:hAnsiTheme="minorEastAsia" w:eastAsiaTheme="minorEastAsia" w:cstheme="minorEastAsia"/>
          <w:color w:val="231F20"/>
          <w:spacing w:val="-12"/>
          <w:sz w:val="24"/>
          <w:szCs w:val="24"/>
        </w:rPr>
        <w:t xml:space="preserve"> </w:t>
      </w:r>
      <w:r>
        <w:rPr>
          <w:rFonts w:hint="eastAsia" w:asciiTheme="minorEastAsia" w:hAnsiTheme="minorEastAsia" w:eastAsiaTheme="minorEastAsia" w:cstheme="minorEastAsia"/>
          <w:color w:val="231F20"/>
          <w:sz w:val="24"/>
          <w:szCs w:val="24"/>
        </w:rPr>
        <w:t>Chinese</w:t>
      </w:r>
      <w:r>
        <w:rPr>
          <w:rFonts w:hint="eastAsia" w:asciiTheme="minorEastAsia" w:hAnsiTheme="minorEastAsia" w:eastAsiaTheme="minorEastAsia" w:cstheme="minorEastAsia"/>
          <w:color w:val="231F20"/>
          <w:spacing w:val="-2"/>
          <w:sz w:val="24"/>
          <w:szCs w:val="24"/>
        </w:rPr>
        <w:t xml:space="preserve"> </w:t>
      </w:r>
      <w:r>
        <w:rPr>
          <w:rFonts w:hint="eastAsia" w:asciiTheme="minorEastAsia" w:hAnsiTheme="minorEastAsia" w:eastAsiaTheme="minorEastAsia" w:cstheme="minorEastAsia"/>
          <w:color w:val="231F20"/>
          <w:sz w:val="24"/>
          <w:szCs w:val="24"/>
        </w:rPr>
        <w:t>to</w:t>
      </w:r>
      <w:r>
        <w:rPr>
          <w:rFonts w:hint="eastAsia" w:asciiTheme="minorEastAsia" w:hAnsiTheme="minorEastAsia" w:eastAsiaTheme="minorEastAsia" w:cstheme="minorEastAsia"/>
          <w:color w:val="231F20"/>
          <w:sz w:val="24"/>
          <w:szCs w:val="24"/>
          <w:u w:val="single" w:color="221E1F"/>
        </w:rPr>
        <w:t xml:space="preserve"> </w:t>
      </w:r>
      <w:r>
        <w:rPr>
          <w:rFonts w:hint="eastAsia" w:asciiTheme="minorEastAsia" w:hAnsiTheme="minorEastAsia" w:eastAsiaTheme="minorEastAsia" w:cstheme="minorEastAsia"/>
          <w:color w:val="231F20"/>
          <w:sz w:val="24"/>
          <w:szCs w:val="24"/>
          <w:u w:val="single" w:color="221E1F"/>
        </w:rPr>
        <w:tab/>
      </w:r>
      <w:r>
        <w:rPr>
          <w:rFonts w:hint="eastAsia" w:asciiTheme="minorEastAsia" w:hAnsiTheme="minorEastAsia" w:eastAsiaTheme="minorEastAsia" w:cstheme="minorEastAsia"/>
          <w:color w:val="231F20"/>
          <w:sz w:val="24"/>
          <w:szCs w:val="24"/>
        </w:rPr>
        <w:t>working hard for happy</w:t>
      </w:r>
      <w:r>
        <w:rPr>
          <w:rFonts w:hint="eastAsia" w:asciiTheme="minorEastAsia" w:hAnsiTheme="minorEastAsia" w:eastAsiaTheme="minorEastAsia" w:cstheme="minorEastAsia"/>
          <w:color w:val="231F20"/>
          <w:spacing w:val="-3"/>
          <w:sz w:val="24"/>
          <w:szCs w:val="24"/>
        </w:rPr>
        <w:t xml:space="preserve"> </w:t>
      </w:r>
      <w:r>
        <w:rPr>
          <w:rFonts w:hint="eastAsia" w:asciiTheme="minorEastAsia" w:hAnsiTheme="minorEastAsia" w:eastAsiaTheme="minorEastAsia" w:cstheme="minorEastAsia"/>
          <w:color w:val="231F20"/>
          <w:sz w:val="24"/>
          <w:szCs w:val="24"/>
        </w:rPr>
        <w:t>lives.</w:t>
      </w:r>
    </w:p>
    <w:p>
      <w:pPr>
        <w:pStyle w:val="21"/>
        <w:keepNext w:val="0"/>
        <w:keepLines w:val="0"/>
        <w:pageBreakBefore w:val="0"/>
        <w:widowControl w:val="0"/>
        <w:numPr>
          <w:ilvl w:val="0"/>
          <w:numId w:val="6"/>
        </w:numPr>
        <w:tabs>
          <w:tab w:val="left" w:pos="842"/>
        </w:tabs>
        <w:kinsoku/>
        <w:wordWrap/>
        <w:overflowPunct/>
        <w:topLinePunct w:val="0"/>
        <w:autoSpaceDE/>
        <w:autoSpaceDN/>
        <w:bidi w:val="0"/>
        <w:adjustRightInd/>
        <w:snapToGrid/>
        <w:spacing w:before="4" w:line="312" w:lineRule="auto"/>
        <w:ind w:left="841" w:hanging="299"/>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短文填空（</w:t>
      </w:r>
      <w:r>
        <w:rPr>
          <w:rFonts w:hint="eastAsia" w:asciiTheme="minorEastAsia" w:hAnsiTheme="minorEastAsia" w:eastAsiaTheme="minorEastAsia" w:cstheme="minorEastAsia"/>
          <w:color w:val="231F20"/>
          <w:spacing w:val="-4"/>
          <w:sz w:val="24"/>
          <w:szCs w:val="24"/>
        </w:rPr>
        <w:t xml:space="preserve">共 </w:t>
      </w:r>
      <w:r>
        <w:rPr>
          <w:rFonts w:hint="eastAsia" w:asciiTheme="minorEastAsia" w:hAnsiTheme="minorEastAsia" w:eastAsiaTheme="minorEastAsia" w:cstheme="minorEastAsia"/>
          <w:color w:val="231F20"/>
          <w:sz w:val="24"/>
          <w:szCs w:val="24"/>
        </w:rPr>
        <w:t>10</w:t>
      </w:r>
      <w:r>
        <w:rPr>
          <w:rFonts w:hint="eastAsia" w:asciiTheme="minorEastAsia" w:hAnsiTheme="minorEastAsia" w:eastAsiaTheme="minorEastAsia" w:cstheme="minorEastAsia"/>
          <w:color w:val="231F20"/>
          <w:spacing w:val="-3"/>
          <w:sz w:val="24"/>
          <w:szCs w:val="24"/>
        </w:rPr>
        <w:t xml:space="preserve"> 小题；每小题 </w:t>
      </w:r>
      <w:r>
        <w:rPr>
          <w:rFonts w:hint="eastAsia" w:asciiTheme="minorEastAsia" w:hAnsiTheme="minorEastAsia" w:eastAsiaTheme="minorEastAsia" w:cstheme="minorEastAsia"/>
          <w:color w:val="231F20"/>
          <w:sz w:val="24"/>
          <w:szCs w:val="24"/>
        </w:rPr>
        <w:t>1</w:t>
      </w:r>
      <w:r>
        <w:rPr>
          <w:rFonts w:hint="eastAsia" w:asciiTheme="minorEastAsia" w:hAnsiTheme="minorEastAsia" w:eastAsiaTheme="minorEastAsia" w:cstheme="minorEastAsia"/>
          <w:color w:val="231F20"/>
          <w:spacing w:val="-3"/>
          <w:sz w:val="24"/>
          <w:szCs w:val="24"/>
        </w:rPr>
        <w:t xml:space="preserve"> 分，满分 </w:t>
      </w:r>
      <w:r>
        <w:rPr>
          <w:rFonts w:hint="eastAsia" w:asciiTheme="minorEastAsia" w:hAnsiTheme="minorEastAsia" w:eastAsiaTheme="minorEastAsia" w:cstheme="minorEastAsia"/>
          <w:color w:val="231F20"/>
          <w:sz w:val="24"/>
          <w:szCs w:val="24"/>
        </w:rPr>
        <w:t>10</w:t>
      </w:r>
      <w:r>
        <w:rPr>
          <w:rFonts w:hint="eastAsia" w:asciiTheme="minorEastAsia" w:hAnsiTheme="minorEastAsia" w:eastAsiaTheme="minorEastAsia" w:cstheme="minorEastAsia"/>
          <w:color w:val="231F20"/>
          <w:spacing w:val="-3"/>
          <w:sz w:val="24"/>
          <w:szCs w:val="24"/>
        </w:rPr>
        <w:t xml:space="preserve"> 分</w:t>
      </w:r>
      <w:r>
        <w:rPr>
          <w:rFonts w:hint="eastAsia" w:asciiTheme="minorEastAsia" w:hAnsiTheme="minorEastAsia" w:eastAsiaTheme="minorEastAsia" w:cstheme="minorEastAsia"/>
          <w:color w:val="231F20"/>
          <w:sz w:val="24"/>
          <w:szCs w:val="24"/>
        </w:rPr>
        <w:t>）</w:t>
      </w:r>
    </w:p>
    <w:p>
      <w:pPr>
        <w:pStyle w:val="4"/>
        <w:keepNext w:val="0"/>
        <w:keepLines w:val="0"/>
        <w:pageBreakBefore w:val="0"/>
        <w:widowControl w:val="0"/>
        <w:kinsoku/>
        <w:wordWrap/>
        <w:overflowPunct/>
        <w:topLinePunct w:val="0"/>
        <w:autoSpaceDE/>
        <w:autoSpaceDN/>
        <w:bidi w:val="0"/>
        <w:adjustRightInd/>
        <w:snapToGrid/>
        <w:spacing w:line="312" w:lineRule="auto"/>
        <w:ind w:left="825"/>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根据短文内容，在各空白处填写一个适当的词，使文章意思完整且符合逻辑。（每空一词）</w:t>
      </w:r>
    </w:p>
    <w:p>
      <w:pPr>
        <w:pStyle w:val="4"/>
        <w:keepNext w:val="0"/>
        <w:keepLines w:val="0"/>
        <w:pageBreakBefore w:val="0"/>
        <w:widowControl w:val="0"/>
        <w:kinsoku/>
        <w:wordWrap/>
        <w:overflowPunct/>
        <w:topLinePunct w:val="0"/>
        <w:autoSpaceDE/>
        <w:autoSpaceDN/>
        <w:bidi w:val="0"/>
        <w:adjustRightInd/>
        <w:snapToGrid/>
        <w:spacing w:before="54" w:line="312" w:lineRule="auto"/>
        <w:ind w:left="542" w:right="637" w:firstLine="311"/>
        <w:jc w:val="both"/>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rPr>
        <w:t>There once was a farmer who grew the best corn in his town. One day, his friend Scott asked    him</w:t>
      </w:r>
      <w:r>
        <w:rPr>
          <w:rFonts w:hint="eastAsia" w:asciiTheme="minorEastAsia" w:hAnsiTheme="minorEastAsia" w:eastAsiaTheme="minorEastAsia" w:cstheme="minorEastAsia"/>
          <w:color w:val="231F20"/>
          <w:sz w:val="24"/>
          <w:szCs w:val="24"/>
          <w:u w:val="single" w:color="231F20"/>
        </w:rPr>
        <w:t xml:space="preserve"> 91</w:t>
      </w:r>
      <w:r>
        <w:rPr>
          <w:rFonts w:hint="eastAsia" w:asciiTheme="minorEastAsia" w:hAnsiTheme="minorEastAsia" w:eastAsiaTheme="minorEastAsia" w:cstheme="minorEastAsia"/>
          <w:color w:val="231F20"/>
          <w:sz w:val="24"/>
          <w:szCs w:val="24"/>
        </w:rPr>
        <w:t xml:space="preserve"> he grew the best corn. </w:t>
      </w:r>
      <w:r>
        <w:rPr>
          <w:rFonts w:hint="eastAsia" w:asciiTheme="minorEastAsia" w:hAnsiTheme="minorEastAsia" w:eastAsiaTheme="minorEastAsia" w:cstheme="minorEastAsia"/>
          <w:color w:val="231F20"/>
          <w:sz w:val="24"/>
          <w:szCs w:val="24"/>
          <w:lang w:val="en-US"/>
        </w:rPr>
        <w:t xml:space="preserve">The farmer told him that he often gave his good corn seeds( </w:t>
      </w:r>
      <w:r>
        <w:rPr>
          <w:rFonts w:hint="eastAsia" w:asciiTheme="minorEastAsia" w:hAnsiTheme="minorEastAsia" w:eastAsiaTheme="minorEastAsia" w:cstheme="minorEastAsia"/>
          <w:color w:val="231F20"/>
          <w:sz w:val="24"/>
          <w:szCs w:val="24"/>
        </w:rPr>
        <w:t>种</w:t>
      </w:r>
      <w:r>
        <w:rPr>
          <w:rFonts w:hint="eastAsia" w:asciiTheme="minorEastAsia" w:hAnsiTheme="minorEastAsia" w:eastAsiaTheme="minorEastAsia" w:cstheme="minorEastAsia"/>
          <w:color w:val="231F20"/>
          <w:sz w:val="24"/>
          <w:szCs w:val="24"/>
          <w:lang w:val="en-US"/>
        </w:rPr>
        <w:t xml:space="preserve"> </w:t>
      </w:r>
      <w:r>
        <w:rPr>
          <w:rFonts w:hint="eastAsia" w:asciiTheme="minorEastAsia" w:hAnsiTheme="minorEastAsia" w:eastAsiaTheme="minorEastAsia" w:cstheme="minorEastAsia"/>
          <w:color w:val="231F20"/>
          <w:sz w:val="24"/>
          <w:szCs w:val="24"/>
        </w:rPr>
        <w:t>子</w:t>
      </w:r>
      <w:r>
        <w:rPr>
          <w:rFonts w:hint="eastAsia" w:asciiTheme="minorEastAsia" w:hAnsiTheme="minorEastAsia" w:eastAsiaTheme="minorEastAsia" w:cstheme="minorEastAsia"/>
          <w:color w:val="231F20"/>
          <w:sz w:val="24"/>
          <w:szCs w:val="24"/>
          <w:lang w:val="en-US"/>
        </w:rPr>
        <w:t xml:space="preserve"> </w:t>
      </w:r>
      <w:r>
        <w:rPr>
          <w:rFonts w:hint="eastAsia" w:asciiTheme="minorEastAsia" w:hAnsiTheme="minorEastAsia" w:eastAsiaTheme="minorEastAsia" w:cstheme="minorEastAsia"/>
          <w:color w:val="231F20"/>
          <w:sz w:val="24"/>
          <w:szCs w:val="24"/>
          <w:lang w:val="en-US"/>
        </w:rPr>
        <w:t>) to his</w:t>
      </w:r>
      <w:r>
        <w:rPr>
          <w:rFonts w:hint="eastAsia" w:asciiTheme="minorEastAsia" w:hAnsiTheme="minorEastAsia" w:eastAsiaTheme="minorEastAsia" w:cstheme="minorEastAsia"/>
          <w:color w:val="231F20"/>
          <w:sz w:val="24"/>
          <w:szCs w:val="24"/>
          <w:u w:val="single" w:color="231F20"/>
          <w:lang w:val="en-US"/>
        </w:rPr>
        <w:t xml:space="preserve"> 92</w:t>
      </w:r>
      <w:r>
        <w:rPr>
          <w:rFonts w:hint="eastAsia" w:asciiTheme="minorEastAsia" w:hAnsiTheme="minorEastAsia" w:eastAsiaTheme="minorEastAsia" w:cstheme="minorEastAsia"/>
          <w:color w:val="231F20"/>
          <w:spacing w:val="49"/>
          <w:sz w:val="24"/>
          <w:szCs w:val="24"/>
          <w:u w:val="single" w:color="231F20"/>
          <w:lang w:val="en-US"/>
        </w:rPr>
        <w:t xml:space="preserve"> </w:t>
      </w:r>
      <w:r>
        <w:rPr>
          <w:rFonts w:hint="eastAsia" w:asciiTheme="minorEastAsia" w:hAnsiTheme="minorEastAsia" w:eastAsiaTheme="minorEastAsia" w:cstheme="minorEastAsia"/>
          <w:color w:val="231F20"/>
          <w:sz w:val="24"/>
          <w:szCs w:val="24"/>
          <w:lang w:val="en-US"/>
        </w:rPr>
        <w:t>.</w:t>
      </w:r>
    </w:p>
    <w:p>
      <w:pPr>
        <w:pStyle w:val="4"/>
        <w:keepNext w:val="0"/>
        <w:keepLines w:val="0"/>
        <w:pageBreakBefore w:val="0"/>
        <w:widowControl w:val="0"/>
        <w:kinsoku/>
        <w:wordWrap/>
        <w:overflowPunct/>
        <w:topLinePunct w:val="0"/>
        <w:autoSpaceDE/>
        <w:autoSpaceDN/>
        <w:bidi w:val="0"/>
        <w:adjustRightInd/>
        <w:snapToGrid/>
        <w:spacing w:before="25" w:line="312" w:lineRule="auto"/>
        <w:ind w:left="542" w:right="640" w:firstLine="311"/>
        <w:jc w:val="right"/>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lang w:val="en-US"/>
        </w:rPr>
        <w:t>“</w:t>
      </w:r>
      <w:r>
        <w:rPr>
          <w:rFonts w:hint="eastAsia" w:asciiTheme="minorEastAsia" w:hAnsiTheme="minorEastAsia" w:eastAsiaTheme="minorEastAsia" w:cstheme="minorEastAsia"/>
          <w:color w:val="231F20"/>
          <w:sz w:val="24"/>
          <w:szCs w:val="24"/>
          <w:u w:val="single" w:color="231F20"/>
          <w:lang w:val="en-US"/>
        </w:rPr>
        <w:t xml:space="preserve"> 93</w:t>
      </w:r>
      <w:r>
        <w:rPr>
          <w:rFonts w:hint="eastAsia" w:asciiTheme="minorEastAsia" w:hAnsiTheme="minorEastAsia" w:eastAsiaTheme="minorEastAsia" w:cstheme="minorEastAsia"/>
          <w:color w:val="231F20"/>
          <w:sz w:val="24"/>
          <w:szCs w:val="24"/>
          <w:lang w:val="en-US"/>
        </w:rPr>
        <w:t xml:space="preserve"> do you give your good seeds to your neighbors? They will compete</w:t>
      </w:r>
      <w:r>
        <w:rPr>
          <w:rFonts w:hint="eastAsia" w:asciiTheme="minorEastAsia" w:hAnsiTheme="minorEastAsia" w:eastAsiaTheme="minorEastAsia" w:cstheme="minorEastAsia"/>
          <w:color w:val="231F20"/>
          <w:sz w:val="24"/>
          <w:szCs w:val="24"/>
          <w:u w:val="single" w:color="231F20"/>
          <w:lang w:val="en-US"/>
        </w:rPr>
        <w:t xml:space="preserve"> 94</w:t>
      </w:r>
      <w:r>
        <w:rPr>
          <w:rFonts w:hint="eastAsia" w:asciiTheme="minorEastAsia" w:hAnsiTheme="minorEastAsia" w:eastAsiaTheme="minorEastAsia" w:cstheme="minorEastAsia"/>
          <w:color w:val="231F20"/>
          <w:sz w:val="24"/>
          <w:szCs w:val="24"/>
          <w:lang w:val="en-US"/>
        </w:rPr>
        <w:t xml:space="preserve"> you!”</w:t>
      </w:r>
      <w:r>
        <w:rPr>
          <w:rFonts w:hint="eastAsia" w:asciiTheme="minorEastAsia" w:hAnsiTheme="minorEastAsia" w:eastAsiaTheme="minorEastAsia" w:cstheme="minorEastAsia"/>
          <w:color w:val="231F20"/>
          <w:spacing w:val="-19"/>
          <w:sz w:val="24"/>
          <w:szCs w:val="24"/>
          <w:lang w:val="en-US"/>
        </w:rPr>
        <w:t xml:space="preserve"> </w:t>
      </w:r>
      <w:r>
        <w:rPr>
          <w:rFonts w:hint="eastAsia" w:asciiTheme="minorEastAsia" w:hAnsiTheme="minorEastAsia" w:eastAsiaTheme="minorEastAsia" w:cstheme="minorEastAsia"/>
          <w:color w:val="231F20"/>
          <w:sz w:val="24"/>
          <w:szCs w:val="24"/>
          <w:lang w:val="en-US"/>
        </w:rPr>
        <w:t>Scott</w:t>
      </w:r>
      <w:r>
        <w:rPr>
          <w:rFonts w:hint="eastAsia" w:asciiTheme="minorEastAsia" w:hAnsiTheme="minorEastAsia" w:eastAsiaTheme="minorEastAsia" w:cstheme="minorEastAsia"/>
          <w:color w:val="231F20"/>
          <w:spacing w:val="-1"/>
          <w:sz w:val="24"/>
          <w:szCs w:val="24"/>
          <w:lang w:val="en-US"/>
        </w:rPr>
        <w:t xml:space="preserve"> </w:t>
      </w:r>
      <w:r>
        <w:rPr>
          <w:rFonts w:hint="eastAsia" w:asciiTheme="minorEastAsia" w:hAnsiTheme="minorEastAsia" w:eastAsiaTheme="minorEastAsia" w:cstheme="minorEastAsia"/>
          <w:color w:val="231F20"/>
          <w:sz w:val="24"/>
          <w:szCs w:val="24"/>
          <w:lang w:val="en-US"/>
        </w:rPr>
        <w:t>asked. “Why?”</w:t>
      </w:r>
      <w:r>
        <w:rPr>
          <w:rFonts w:hint="eastAsia" w:asciiTheme="minorEastAsia" w:hAnsiTheme="minorEastAsia" w:eastAsiaTheme="minorEastAsia" w:cstheme="minorEastAsia"/>
          <w:color w:val="231F20"/>
          <w:spacing w:val="15"/>
          <w:sz w:val="24"/>
          <w:szCs w:val="24"/>
          <w:lang w:val="en-US"/>
        </w:rPr>
        <w:t xml:space="preserve"> </w:t>
      </w:r>
      <w:r>
        <w:rPr>
          <w:rFonts w:hint="eastAsia" w:asciiTheme="minorEastAsia" w:hAnsiTheme="minorEastAsia" w:eastAsiaTheme="minorEastAsia" w:cstheme="minorEastAsia"/>
          <w:color w:val="231F20"/>
          <w:sz w:val="24"/>
          <w:szCs w:val="24"/>
          <w:lang w:val="en-US"/>
        </w:rPr>
        <w:t>the</w:t>
      </w:r>
      <w:r>
        <w:rPr>
          <w:rFonts w:hint="eastAsia" w:asciiTheme="minorEastAsia" w:hAnsiTheme="minorEastAsia" w:eastAsiaTheme="minorEastAsia" w:cstheme="minorEastAsia"/>
          <w:color w:val="231F20"/>
          <w:spacing w:val="16"/>
          <w:sz w:val="24"/>
          <w:szCs w:val="24"/>
          <w:lang w:val="en-US"/>
        </w:rPr>
        <w:t xml:space="preserve"> </w:t>
      </w:r>
      <w:r>
        <w:rPr>
          <w:rFonts w:hint="eastAsia" w:asciiTheme="minorEastAsia" w:hAnsiTheme="minorEastAsia" w:eastAsiaTheme="minorEastAsia" w:cstheme="minorEastAsia"/>
          <w:color w:val="231F20"/>
          <w:sz w:val="24"/>
          <w:szCs w:val="24"/>
          <w:lang w:val="en-US"/>
        </w:rPr>
        <w:t>farmer</w:t>
      </w:r>
      <w:r>
        <w:rPr>
          <w:rFonts w:hint="eastAsia" w:asciiTheme="minorEastAsia" w:hAnsiTheme="minorEastAsia" w:eastAsiaTheme="minorEastAsia" w:cstheme="minorEastAsia"/>
          <w:color w:val="231F20"/>
          <w:spacing w:val="15"/>
          <w:sz w:val="24"/>
          <w:szCs w:val="24"/>
          <w:lang w:val="en-US"/>
        </w:rPr>
        <w:t xml:space="preserve"> </w:t>
      </w:r>
      <w:r>
        <w:rPr>
          <w:rFonts w:hint="eastAsia" w:asciiTheme="minorEastAsia" w:hAnsiTheme="minorEastAsia" w:eastAsiaTheme="minorEastAsia" w:cstheme="minorEastAsia"/>
          <w:color w:val="231F20"/>
          <w:sz w:val="24"/>
          <w:szCs w:val="24"/>
          <w:lang w:val="en-US"/>
        </w:rPr>
        <w:t>laughed.</w:t>
      </w:r>
      <w:r>
        <w:rPr>
          <w:rFonts w:hint="eastAsia" w:asciiTheme="minorEastAsia" w:hAnsiTheme="minorEastAsia" w:eastAsiaTheme="minorEastAsia" w:cstheme="minorEastAsia"/>
          <w:color w:val="231F20"/>
          <w:spacing w:val="16"/>
          <w:sz w:val="24"/>
          <w:szCs w:val="24"/>
          <w:lang w:val="en-US"/>
        </w:rPr>
        <w:t xml:space="preserve"> </w:t>
      </w:r>
      <w:r>
        <w:rPr>
          <w:rFonts w:hint="eastAsia" w:asciiTheme="minorEastAsia" w:hAnsiTheme="minorEastAsia" w:eastAsiaTheme="minorEastAsia" w:cstheme="minorEastAsia"/>
          <w:color w:val="231F20"/>
          <w:sz w:val="24"/>
          <w:szCs w:val="24"/>
          <w:lang w:val="en-US"/>
        </w:rPr>
        <w:t>“Don’t</w:t>
      </w:r>
      <w:r>
        <w:rPr>
          <w:rFonts w:hint="eastAsia" w:asciiTheme="minorEastAsia" w:hAnsiTheme="minorEastAsia" w:eastAsiaTheme="minorEastAsia" w:cstheme="minorEastAsia"/>
          <w:color w:val="231F20"/>
          <w:spacing w:val="15"/>
          <w:sz w:val="24"/>
          <w:szCs w:val="24"/>
          <w:lang w:val="en-US"/>
        </w:rPr>
        <w:t xml:space="preserve"> </w:t>
      </w:r>
      <w:r>
        <w:rPr>
          <w:rFonts w:hint="eastAsia" w:asciiTheme="minorEastAsia" w:hAnsiTheme="minorEastAsia" w:eastAsiaTheme="minorEastAsia" w:cstheme="minorEastAsia"/>
          <w:color w:val="231F20"/>
          <w:sz w:val="24"/>
          <w:szCs w:val="24"/>
          <w:lang w:val="en-US"/>
        </w:rPr>
        <w:t>you</w:t>
      </w:r>
      <w:r>
        <w:rPr>
          <w:rFonts w:hint="eastAsia" w:asciiTheme="minorEastAsia" w:hAnsiTheme="minorEastAsia" w:eastAsiaTheme="minorEastAsia" w:cstheme="minorEastAsia"/>
          <w:color w:val="231F20"/>
          <w:spacing w:val="16"/>
          <w:sz w:val="24"/>
          <w:szCs w:val="24"/>
          <w:lang w:val="en-US"/>
        </w:rPr>
        <w:t xml:space="preserve"> </w:t>
      </w:r>
      <w:r>
        <w:rPr>
          <w:rFonts w:hint="eastAsia" w:asciiTheme="minorEastAsia" w:hAnsiTheme="minorEastAsia" w:eastAsiaTheme="minorEastAsia" w:cstheme="minorEastAsia"/>
          <w:color w:val="231F20"/>
          <w:sz w:val="24"/>
          <w:szCs w:val="24"/>
          <w:lang w:val="en-US"/>
        </w:rPr>
        <w:t>know?</w:t>
      </w:r>
      <w:r>
        <w:rPr>
          <w:rFonts w:hint="eastAsia" w:asciiTheme="minorEastAsia" w:hAnsiTheme="minorEastAsia" w:eastAsiaTheme="minorEastAsia" w:cstheme="minorEastAsia"/>
          <w:color w:val="231F20"/>
          <w:spacing w:val="11"/>
          <w:sz w:val="24"/>
          <w:szCs w:val="24"/>
          <w:lang w:val="en-US"/>
        </w:rPr>
        <w:t xml:space="preserve"> </w:t>
      </w:r>
      <w:r>
        <w:rPr>
          <w:rFonts w:hint="eastAsia" w:asciiTheme="minorEastAsia" w:hAnsiTheme="minorEastAsia" w:eastAsiaTheme="minorEastAsia" w:cstheme="minorEastAsia"/>
          <w:color w:val="231F20"/>
          <w:sz w:val="24"/>
          <w:szCs w:val="24"/>
          <w:lang w:val="en-US"/>
        </w:rPr>
        <w:t>The</w:t>
      </w:r>
      <w:r>
        <w:rPr>
          <w:rFonts w:hint="eastAsia" w:asciiTheme="minorEastAsia" w:hAnsiTheme="minorEastAsia" w:eastAsiaTheme="minorEastAsia" w:cstheme="minorEastAsia"/>
          <w:color w:val="231F20"/>
          <w:spacing w:val="16"/>
          <w:sz w:val="24"/>
          <w:szCs w:val="24"/>
          <w:lang w:val="en-US"/>
        </w:rPr>
        <w:t xml:space="preserve"> </w:t>
      </w:r>
      <w:r>
        <w:rPr>
          <w:rFonts w:hint="eastAsia" w:asciiTheme="minorEastAsia" w:hAnsiTheme="minorEastAsia" w:eastAsiaTheme="minorEastAsia" w:cstheme="minorEastAsia"/>
          <w:color w:val="231F20"/>
          <w:sz w:val="24"/>
          <w:szCs w:val="24"/>
          <w:lang w:val="en-US"/>
        </w:rPr>
        <w:t>wind</w:t>
      </w:r>
      <w:r>
        <w:rPr>
          <w:rFonts w:hint="eastAsia" w:asciiTheme="minorEastAsia" w:hAnsiTheme="minorEastAsia" w:eastAsiaTheme="minorEastAsia" w:cstheme="minorEastAsia"/>
          <w:color w:val="231F20"/>
          <w:spacing w:val="15"/>
          <w:sz w:val="24"/>
          <w:szCs w:val="24"/>
          <w:lang w:val="en-US"/>
        </w:rPr>
        <w:t xml:space="preserve"> </w:t>
      </w:r>
      <w:r>
        <w:rPr>
          <w:rFonts w:hint="eastAsia" w:asciiTheme="minorEastAsia" w:hAnsiTheme="minorEastAsia" w:eastAsiaTheme="minorEastAsia" w:cstheme="minorEastAsia"/>
          <w:color w:val="231F20"/>
          <w:sz w:val="24"/>
          <w:szCs w:val="24"/>
          <w:lang w:val="en-US"/>
        </w:rPr>
        <w:t>picks</w:t>
      </w:r>
      <w:r>
        <w:rPr>
          <w:rFonts w:hint="eastAsia" w:asciiTheme="minorEastAsia" w:hAnsiTheme="minorEastAsia" w:eastAsiaTheme="minorEastAsia" w:cstheme="minorEastAsia"/>
          <w:color w:val="231F20"/>
          <w:spacing w:val="16"/>
          <w:sz w:val="24"/>
          <w:szCs w:val="24"/>
          <w:lang w:val="en-US"/>
        </w:rPr>
        <w:t xml:space="preserve"> </w:t>
      </w:r>
      <w:r>
        <w:rPr>
          <w:rFonts w:hint="eastAsia" w:asciiTheme="minorEastAsia" w:hAnsiTheme="minorEastAsia" w:eastAsiaTheme="minorEastAsia" w:cstheme="minorEastAsia"/>
          <w:color w:val="231F20"/>
          <w:sz w:val="24"/>
          <w:szCs w:val="24"/>
          <w:lang w:val="en-US"/>
        </w:rPr>
        <w:t>up</w:t>
      </w:r>
      <w:r>
        <w:rPr>
          <w:rFonts w:hint="eastAsia" w:asciiTheme="minorEastAsia" w:hAnsiTheme="minorEastAsia" w:eastAsiaTheme="minorEastAsia" w:cstheme="minorEastAsia"/>
          <w:color w:val="231F20"/>
          <w:spacing w:val="16"/>
          <w:sz w:val="24"/>
          <w:szCs w:val="24"/>
          <w:lang w:val="en-US"/>
        </w:rPr>
        <w:t xml:space="preserve"> </w:t>
      </w:r>
      <w:r>
        <w:rPr>
          <w:rFonts w:hint="eastAsia" w:asciiTheme="minorEastAsia" w:hAnsiTheme="minorEastAsia" w:eastAsiaTheme="minorEastAsia" w:cstheme="minorEastAsia"/>
          <w:color w:val="231F20"/>
          <w:sz w:val="24"/>
          <w:szCs w:val="24"/>
          <w:lang w:val="en-US"/>
        </w:rPr>
        <w:t>pollen(</w:t>
      </w:r>
      <w:r>
        <w:rPr>
          <w:rFonts w:hint="eastAsia" w:asciiTheme="minorEastAsia" w:hAnsiTheme="minorEastAsia" w:eastAsiaTheme="minorEastAsia" w:cstheme="minorEastAsia"/>
          <w:color w:val="231F20"/>
          <w:spacing w:val="2"/>
          <w:sz w:val="24"/>
          <w:szCs w:val="24"/>
          <w:lang w:val="en-US"/>
        </w:rPr>
        <w:t xml:space="preserve"> </w:t>
      </w:r>
      <w:r>
        <w:rPr>
          <w:rFonts w:hint="eastAsia" w:asciiTheme="minorEastAsia" w:hAnsiTheme="minorEastAsia" w:eastAsiaTheme="minorEastAsia" w:cstheme="minorEastAsia"/>
          <w:color w:val="231F20"/>
          <w:spacing w:val="6"/>
          <w:sz w:val="24"/>
          <w:szCs w:val="24"/>
        </w:rPr>
        <w:t>花粉</w:t>
      </w:r>
      <w:r>
        <w:rPr>
          <w:rFonts w:hint="eastAsia" w:asciiTheme="minorEastAsia" w:hAnsiTheme="minorEastAsia" w:eastAsiaTheme="minorEastAsia" w:cstheme="minorEastAsia"/>
          <w:color w:val="231F20"/>
          <w:spacing w:val="6"/>
          <w:sz w:val="24"/>
          <w:szCs w:val="24"/>
          <w:lang w:val="en-US"/>
        </w:rPr>
        <w:t xml:space="preserve"> </w:t>
      </w:r>
      <w:r>
        <w:rPr>
          <w:rFonts w:hint="eastAsia" w:asciiTheme="minorEastAsia" w:hAnsiTheme="minorEastAsia" w:eastAsiaTheme="minorEastAsia" w:cstheme="minorEastAsia"/>
          <w:color w:val="231F20"/>
          <w:spacing w:val="7"/>
          <w:sz w:val="24"/>
          <w:szCs w:val="24"/>
          <w:lang w:val="en-US"/>
        </w:rPr>
        <w:t xml:space="preserve">) </w:t>
      </w:r>
      <w:r>
        <w:rPr>
          <w:rFonts w:hint="eastAsia" w:asciiTheme="minorEastAsia" w:hAnsiTheme="minorEastAsia" w:eastAsiaTheme="minorEastAsia" w:cstheme="minorEastAsia"/>
          <w:color w:val="231F20"/>
          <w:sz w:val="24"/>
          <w:szCs w:val="24"/>
          <w:lang w:val="en-US"/>
        </w:rPr>
        <w:t>from</w:t>
      </w:r>
      <w:r>
        <w:rPr>
          <w:rFonts w:hint="eastAsia" w:asciiTheme="minorEastAsia" w:hAnsiTheme="minorEastAsia" w:eastAsiaTheme="minorEastAsia" w:cstheme="minorEastAsia"/>
          <w:color w:val="231F20"/>
          <w:spacing w:val="16"/>
          <w:sz w:val="24"/>
          <w:szCs w:val="24"/>
          <w:lang w:val="en-US"/>
        </w:rPr>
        <w:t xml:space="preserve"> </w:t>
      </w:r>
      <w:r>
        <w:rPr>
          <w:rFonts w:hint="eastAsia" w:asciiTheme="minorEastAsia" w:hAnsiTheme="minorEastAsia" w:eastAsiaTheme="minorEastAsia" w:cstheme="minorEastAsia"/>
          <w:color w:val="231F20"/>
          <w:sz w:val="24"/>
          <w:szCs w:val="24"/>
          <w:lang w:val="en-US"/>
        </w:rPr>
        <w:t>the</w:t>
      </w:r>
      <w:r>
        <w:rPr>
          <w:rFonts w:hint="eastAsia" w:asciiTheme="minorEastAsia" w:hAnsiTheme="minorEastAsia" w:eastAsiaTheme="minorEastAsia" w:cstheme="minorEastAsia"/>
          <w:color w:val="231F20"/>
          <w:spacing w:val="16"/>
          <w:sz w:val="24"/>
          <w:szCs w:val="24"/>
          <w:lang w:val="en-US"/>
        </w:rPr>
        <w:t xml:space="preserve"> </w:t>
      </w:r>
      <w:r>
        <w:rPr>
          <w:rFonts w:hint="eastAsia" w:asciiTheme="minorEastAsia" w:hAnsiTheme="minorEastAsia" w:eastAsiaTheme="minorEastAsia" w:cstheme="minorEastAsia"/>
          <w:color w:val="231F20"/>
          <w:sz w:val="24"/>
          <w:szCs w:val="24"/>
          <w:lang w:val="en-US"/>
        </w:rPr>
        <w:t>corn and</w:t>
      </w:r>
      <w:r>
        <w:rPr>
          <w:rFonts w:hint="eastAsia" w:asciiTheme="minorEastAsia" w:hAnsiTheme="minorEastAsia" w:eastAsiaTheme="minorEastAsia" w:cstheme="minorEastAsia"/>
          <w:color w:val="231F20"/>
          <w:spacing w:val="10"/>
          <w:sz w:val="24"/>
          <w:szCs w:val="24"/>
          <w:u w:val="single" w:color="231F20"/>
          <w:lang w:val="en-US"/>
        </w:rPr>
        <w:t xml:space="preserve"> </w:t>
      </w:r>
      <w:r>
        <w:rPr>
          <w:rFonts w:hint="eastAsia" w:asciiTheme="minorEastAsia" w:hAnsiTheme="minorEastAsia" w:eastAsiaTheme="minorEastAsia" w:cstheme="minorEastAsia"/>
          <w:color w:val="231F20"/>
          <w:sz w:val="24"/>
          <w:szCs w:val="24"/>
          <w:u w:val="single" w:color="231F20"/>
          <w:lang w:val="en-US"/>
        </w:rPr>
        <w:t>95</w:t>
      </w:r>
      <w:r>
        <w:rPr>
          <w:rFonts w:hint="eastAsia" w:asciiTheme="minorEastAsia" w:hAnsiTheme="minorEastAsia" w:eastAsiaTheme="minorEastAsia" w:cstheme="minorEastAsia"/>
          <w:color w:val="231F20"/>
          <w:spacing w:val="11"/>
          <w:sz w:val="24"/>
          <w:szCs w:val="24"/>
          <w:lang w:val="en-US"/>
        </w:rPr>
        <w:t xml:space="preserve"> </w:t>
      </w:r>
      <w:r>
        <w:rPr>
          <w:rFonts w:hint="eastAsia" w:asciiTheme="minorEastAsia" w:hAnsiTheme="minorEastAsia" w:eastAsiaTheme="minorEastAsia" w:cstheme="minorEastAsia"/>
          <w:color w:val="231F20"/>
          <w:sz w:val="24"/>
          <w:szCs w:val="24"/>
          <w:lang w:val="en-US"/>
        </w:rPr>
        <w:t>it</w:t>
      </w:r>
      <w:r>
        <w:rPr>
          <w:rFonts w:hint="eastAsia" w:asciiTheme="minorEastAsia" w:hAnsiTheme="minorEastAsia" w:eastAsiaTheme="minorEastAsia" w:cstheme="minorEastAsia"/>
          <w:color w:val="231F20"/>
          <w:spacing w:val="4"/>
          <w:sz w:val="24"/>
          <w:szCs w:val="24"/>
          <w:lang w:val="en-US"/>
        </w:rPr>
        <w:t xml:space="preserve"> </w:t>
      </w:r>
      <w:r>
        <w:rPr>
          <w:rFonts w:hint="eastAsia" w:asciiTheme="minorEastAsia" w:hAnsiTheme="minorEastAsia" w:eastAsiaTheme="minorEastAsia" w:cstheme="minorEastAsia"/>
          <w:color w:val="231F20"/>
          <w:sz w:val="24"/>
          <w:szCs w:val="24"/>
          <w:lang w:val="en-US"/>
        </w:rPr>
        <w:t>from</w:t>
      </w:r>
      <w:r>
        <w:rPr>
          <w:rFonts w:hint="eastAsia" w:asciiTheme="minorEastAsia" w:hAnsiTheme="minorEastAsia" w:eastAsiaTheme="minorEastAsia" w:cstheme="minorEastAsia"/>
          <w:color w:val="231F20"/>
          <w:spacing w:val="4"/>
          <w:sz w:val="24"/>
          <w:szCs w:val="24"/>
          <w:lang w:val="en-US"/>
        </w:rPr>
        <w:t xml:space="preserve"> </w:t>
      </w:r>
      <w:r>
        <w:rPr>
          <w:rFonts w:hint="eastAsia" w:asciiTheme="minorEastAsia" w:hAnsiTheme="minorEastAsia" w:eastAsiaTheme="minorEastAsia" w:cstheme="minorEastAsia"/>
          <w:color w:val="231F20"/>
          <w:sz w:val="24"/>
          <w:szCs w:val="24"/>
          <w:lang w:val="en-US"/>
        </w:rPr>
        <w:t>field</w:t>
      </w:r>
      <w:r>
        <w:rPr>
          <w:rFonts w:hint="eastAsia" w:asciiTheme="minorEastAsia" w:hAnsiTheme="minorEastAsia" w:eastAsiaTheme="minorEastAsia" w:cstheme="minorEastAsia"/>
          <w:color w:val="231F20"/>
          <w:spacing w:val="3"/>
          <w:sz w:val="24"/>
          <w:szCs w:val="24"/>
          <w:lang w:val="en-US"/>
        </w:rPr>
        <w:t xml:space="preserve"> </w:t>
      </w:r>
      <w:r>
        <w:rPr>
          <w:rFonts w:hint="eastAsia" w:asciiTheme="minorEastAsia" w:hAnsiTheme="minorEastAsia" w:eastAsiaTheme="minorEastAsia" w:cstheme="minorEastAsia"/>
          <w:color w:val="231F20"/>
          <w:sz w:val="24"/>
          <w:szCs w:val="24"/>
          <w:lang w:val="en-US"/>
        </w:rPr>
        <w:t>to</w:t>
      </w:r>
      <w:r>
        <w:rPr>
          <w:rFonts w:hint="eastAsia" w:asciiTheme="minorEastAsia" w:hAnsiTheme="minorEastAsia" w:eastAsiaTheme="minorEastAsia" w:cstheme="minorEastAsia"/>
          <w:color w:val="231F20"/>
          <w:spacing w:val="4"/>
          <w:sz w:val="24"/>
          <w:szCs w:val="24"/>
          <w:lang w:val="en-US"/>
        </w:rPr>
        <w:t xml:space="preserve"> </w:t>
      </w:r>
      <w:r>
        <w:rPr>
          <w:rFonts w:hint="eastAsia" w:asciiTheme="minorEastAsia" w:hAnsiTheme="minorEastAsia" w:eastAsiaTheme="minorEastAsia" w:cstheme="minorEastAsia"/>
          <w:color w:val="231F20"/>
          <w:sz w:val="24"/>
          <w:szCs w:val="24"/>
          <w:lang w:val="en-US"/>
        </w:rPr>
        <w:t>field</w:t>
      </w:r>
      <w:r>
        <w:rPr>
          <w:rFonts w:hint="eastAsia" w:asciiTheme="minorEastAsia" w:hAnsiTheme="minorEastAsia" w:eastAsiaTheme="minorEastAsia" w:cstheme="minorEastAsia"/>
          <w:color w:val="231F20"/>
          <w:spacing w:val="1"/>
          <w:sz w:val="24"/>
          <w:szCs w:val="24"/>
          <w:lang w:val="en-US"/>
        </w:rPr>
        <w:t xml:space="preserve">. </w:t>
      </w:r>
      <w:r>
        <w:rPr>
          <w:rFonts w:hint="eastAsia" w:asciiTheme="minorEastAsia" w:hAnsiTheme="minorEastAsia" w:eastAsiaTheme="minorEastAsia" w:cstheme="minorEastAsia"/>
          <w:color w:val="231F20"/>
          <w:sz w:val="24"/>
          <w:szCs w:val="24"/>
          <w:lang w:val="en-US"/>
        </w:rPr>
        <w:t>If</w:t>
      </w:r>
      <w:r>
        <w:rPr>
          <w:rFonts w:hint="eastAsia" w:asciiTheme="minorEastAsia" w:hAnsiTheme="minorEastAsia" w:eastAsiaTheme="minorEastAsia" w:cstheme="minorEastAsia"/>
          <w:color w:val="231F20"/>
          <w:spacing w:val="4"/>
          <w:sz w:val="24"/>
          <w:szCs w:val="24"/>
          <w:lang w:val="en-US"/>
        </w:rPr>
        <w:t xml:space="preserve"> </w:t>
      </w:r>
      <w:r>
        <w:rPr>
          <w:rFonts w:hint="eastAsia" w:asciiTheme="minorEastAsia" w:hAnsiTheme="minorEastAsia" w:eastAsiaTheme="minorEastAsia" w:cstheme="minorEastAsia"/>
          <w:color w:val="231F20"/>
          <w:sz w:val="24"/>
          <w:szCs w:val="24"/>
          <w:lang w:val="en-US"/>
        </w:rPr>
        <w:t>my</w:t>
      </w:r>
      <w:r>
        <w:rPr>
          <w:rFonts w:hint="eastAsia" w:asciiTheme="minorEastAsia" w:hAnsiTheme="minorEastAsia" w:eastAsiaTheme="minorEastAsia" w:cstheme="minorEastAsia"/>
          <w:color w:val="231F20"/>
          <w:spacing w:val="4"/>
          <w:sz w:val="24"/>
          <w:szCs w:val="24"/>
          <w:lang w:val="en-US"/>
        </w:rPr>
        <w:t xml:space="preserve"> </w:t>
      </w:r>
      <w:r>
        <w:rPr>
          <w:rFonts w:hint="eastAsia" w:asciiTheme="minorEastAsia" w:hAnsiTheme="minorEastAsia" w:eastAsiaTheme="minorEastAsia" w:cstheme="minorEastAsia"/>
          <w:color w:val="231F20"/>
          <w:sz w:val="24"/>
          <w:szCs w:val="24"/>
          <w:lang w:val="en-US"/>
        </w:rPr>
        <w:t>neighbors</w:t>
      </w:r>
      <w:r>
        <w:rPr>
          <w:rFonts w:hint="eastAsia" w:asciiTheme="minorEastAsia" w:hAnsiTheme="minorEastAsia" w:eastAsiaTheme="minorEastAsia" w:cstheme="minorEastAsia"/>
          <w:color w:val="231F20"/>
          <w:spacing w:val="4"/>
          <w:sz w:val="24"/>
          <w:szCs w:val="24"/>
          <w:lang w:val="en-US"/>
        </w:rPr>
        <w:t xml:space="preserve"> </w:t>
      </w:r>
      <w:r>
        <w:rPr>
          <w:rFonts w:hint="eastAsia" w:asciiTheme="minorEastAsia" w:hAnsiTheme="minorEastAsia" w:eastAsiaTheme="minorEastAsia" w:cstheme="minorEastAsia"/>
          <w:color w:val="231F20"/>
          <w:sz w:val="24"/>
          <w:szCs w:val="24"/>
          <w:lang w:val="en-US"/>
        </w:rPr>
        <w:t>grow</w:t>
      </w:r>
      <w:r>
        <w:rPr>
          <w:rFonts w:hint="eastAsia" w:asciiTheme="minorEastAsia" w:hAnsiTheme="minorEastAsia" w:eastAsiaTheme="minorEastAsia" w:cstheme="minorEastAsia"/>
          <w:color w:val="231F20"/>
          <w:spacing w:val="4"/>
          <w:sz w:val="24"/>
          <w:szCs w:val="24"/>
          <w:lang w:val="en-US"/>
        </w:rPr>
        <w:t xml:space="preserve"> </w:t>
      </w:r>
      <w:r>
        <w:rPr>
          <w:rFonts w:hint="eastAsia" w:asciiTheme="minorEastAsia" w:hAnsiTheme="minorEastAsia" w:eastAsiaTheme="minorEastAsia" w:cstheme="minorEastAsia"/>
          <w:color w:val="231F20"/>
          <w:sz w:val="24"/>
          <w:szCs w:val="24"/>
          <w:lang w:val="en-US"/>
        </w:rPr>
        <w:t>bad</w:t>
      </w:r>
      <w:r>
        <w:rPr>
          <w:rFonts w:hint="eastAsia" w:asciiTheme="minorEastAsia" w:hAnsiTheme="minorEastAsia" w:eastAsiaTheme="minorEastAsia" w:cstheme="minorEastAsia"/>
          <w:color w:val="231F20"/>
          <w:spacing w:val="4"/>
          <w:sz w:val="24"/>
          <w:szCs w:val="24"/>
          <w:lang w:val="en-US"/>
        </w:rPr>
        <w:t xml:space="preserve"> </w:t>
      </w:r>
      <w:r>
        <w:rPr>
          <w:rFonts w:hint="eastAsia" w:asciiTheme="minorEastAsia" w:hAnsiTheme="minorEastAsia" w:eastAsiaTheme="minorEastAsia" w:cstheme="minorEastAsia"/>
          <w:color w:val="231F20"/>
          <w:sz w:val="24"/>
          <w:szCs w:val="24"/>
          <w:lang w:val="en-US"/>
        </w:rPr>
        <w:t>corn,</w:t>
      </w:r>
      <w:r>
        <w:rPr>
          <w:rFonts w:hint="eastAsia" w:asciiTheme="minorEastAsia" w:hAnsiTheme="minorEastAsia" w:eastAsiaTheme="minorEastAsia" w:cstheme="minorEastAsia"/>
          <w:color w:val="231F20"/>
          <w:spacing w:val="4"/>
          <w:sz w:val="24"/>
          <w:szCs w:val="24"/>
          <w:lang w:val="en-US"/>
        </w:rPr>
        <w:t xml:space="preserve"> </w:t>
      </w:r>
      <w:r>
        <w:rPr>
          <w:rFonts w:hint="eastAsia" w:asciiTheme="minorEastAsia" w:hAnsiTheme="minorEastAsia" w:eastAsiaTheme="minorEastAsia" w:cstheme="minorEastAsia"/>
          <w:color w:val="231F20"/>
          <w:sz w:val="24"/>
          <w:szCs w:val="24"/>
          <w:lang w:val="en-US"/>
        </w:rPr>
        <w:t>the</w:t>
      </w:r>
      <w:r>
        <w:rPr>
          <w:rFonts w:hint="eastAsia" w:asciiTheme="minorEastAsia" w:hAnsiTheme="minorEastAsia" w:eastAsiaTheme="minorEastAsia" w:cstheme="minorEastAsia"/>
          <w:color w:val="231F20"/>
          <w:spacing w:val="4"/>
          <w:sz w:val="24"/>
          <w:szCs w:val="24"/>
          <w:lang w:val="en-US"/>
        </w:rPr>
        <w:t xml:space="preserve"> </w:t>
      </w:r>
      <w:r>
        <w:rPr>
          <w:rFonts w:hint="eastAsia" w:asciiTheme="minorEastAsia" w:hAnsiTheme="minorEastAsia" w:eastAsiaTheme="minorEastAsia" w:cstheme="minorEastAsia"/>
          <w:color w:val="231F20"/>
          <w:sz w:val="24"/>
          <w:szCs w:val="24"/>
          <w:lang w:val="en-US"/>
        </w:rPr>
        <w:t>bad</w:t>
      </w:r>
      <w:r>
        <w:rPr>
          <w:rFonts w:hint="eastAsia" w:asciiTheme="minorEastAsia" w:hAnsiTheme="minorEastAsia" w:eastAsiaTheme="minorEastAsia" w:cstheme="minorEastAsia"/>
          <w:color w:val="231F20"/>
          <w:spacing w:val="4"/>
          <w:sz w:val="24"/>
          <w:szCs w:val="24"/>
          <w:lang w:val="en-US"/>
        </w:rPr>
        <w:t xml:space="preserve"> </w:t>
      </w:r>
      <w:r>
        <w:rPr>
          <w:rFonts w:hint="eastAsia" w:asciiTheme="minorEastAsia" w:hAnsiTheme="minorEastAsia" w:eastAsiaTheme="minorEastAsia" w:cstheme="minorEastAsia"/>
          <w:color w:val="231F20"/>
          <w:sz w:val="24"/>
          <w:szCs w:val="24"/>
          <w:lang w:val="en-US"/>
        </w:rPr>
        <w:t>pollen</w:t>
      </w:r>
      <w:r>
        <w:rPr>
          <w:rFonts w:hint="eastAsia" w:asciiTheme="minorEastAsia" w:hAnsiTheme="minorEastAsia" w:eastAsiaTheme="minorEastAsia" w:cstheme="minorEastAsia"/>
          <w:color w:val="231F20"/>
          <w:spacing w:val="4"/>
          <w:sz w:val="24"/>
          <w:szCs w:val="24"/>
          <w:lang w:val="en-US"/>
        </w:rPr>
        <w:t xml:space="preserve"> </w:t>
      </w:r>
      <w:r>
        <w:rPr>
          <w:rFonts w:hint="eastAsia" w:asciiTheme="minorEastAsia" w:hAnsiTheme="minorEastAsia" w:eastAsiaTheme="minorEastAsia" w:cstheme="minorEastAsia"/>
          <w:color w:val="231F20"/>
          <w:sz w:val="24"/>
          <w:szCs w:val="24"/>
          <w:lang w:val="en-US"/>
        </w:rPr>
        <w:t>will</w:t>
      </w:r>
      <w:r>
        <w:rPr>
          <w:rFonts w:hint="eastAsia" w:asciiTheme="minorEastAsia" w:hAnsiTheme="minorEastAsia" w:eastAsiaTheme="minorEastAsia" w:cstheme="minorEastAsia"/>
          <w:color w:val="231F20"/>
          <w:spacing w:val="3"/>
          <w:sz w:val="24"/>
          <w:szCs w:val="24"/>
          <w:lang w:val="en-US"/>
        </w:rPr>
        <w:t xml:space="preserve"> </w:t>
      </w:r>
      <w:r>
        <w:rPr>
          <w:rFonts w:hint="eastAsia" w:asciiTheme="minorEastAsia" w:hAnsiTheme="minorEastAsia" w:eastAsiaTheme="minorEastAsia" w:cstheme="minorEastAsia"/>
          <w:color w:val="231F20"/>
          <w:sz w:val="24"/>
          <w:szCs w:val="24"/>
          <w:lang w:val="en-US"/>
        </w:rPr>
        <w:t>have</w:t>
      </w:r>
      <w:r>
        <w:rPr>
          <w:rFonts w:hint="eastAsia" w:asciiTheme="minorEastAsia" w:hAnsiTheme="minorEastAsia" w:eastAsiaTheme="minorEastAsia" w:cstheme="minorEastAsia"/>
          <w:color w:val="231F20"/>
          <w:spacing w:val="3"/>
          <w:sz w:val="24"/>
          <w:szCs w:val="24"/>
          <w:lang w:val="en-US"/>
        </w:rPr>
        <w:t xml:space="preserve"> </w:t>
      </w:r>
      <w:r>
        <w:rPr>
          <w:rFonts w:hint="eastAsia" w:asciiTheme="minorEastAsia" w:hAnsiTheme="minorEastAsia" w:eastAsiaTheme="minorEastAsia" w:cstheme="minorEastAsia"/>
          <w:color w:val="231F20"/>
          <w:sz w:val="24"/>
          <w:szCs w:val="24"/>
          <w:lang w:val="en-US"/>
        </w:rPr>
        <w:t>bad</w:t>
      </w:r>
      <w:r>
        <w:rPr>
          <w:rFonts w:hint="eastAsia" w:asciiTheme="minorEastAsia" w:hAnsiTheme="minorEastAsia" w:eastAsiaTheme="minorEastAsia" w:cstheme="minorEastAsia"/>
          <w:color w:val="231F20"/>
          <w:spacing w:val="4"/>
          <w:sz w:val="24"/>
          <w:szCs w:val="24"/>
          <w:lang w:val="en-US"/>
        </w:rPr>
        <w:t xml:space="preserve"> </w:t>
      </w:r>
      <w:r>
        <w:rPr>
          <w:rFonts w:hint="eastAsia" w:asciiTheme="minorEastAsia" w:hAnsiTheme="minorEastAsia" w:eastAsiaTheme="minorEastAsia" w:cstheme="minorEastAsia"/>
          <w:color w:val="231F20"/>
          <w:sz w:val="24"/>
          <w:szCs w:val="24"/>
          <w:lang w:val="en-US"/>
        </w:rPr>
        <w:t>influence</w:t>
      </w:r>
    </w:p>
    <w:p>
      <w:pPr>
        <w:pStyle w:val="4"/>
        <w:keepNext w:val="0"/>
        <w:keepLines w:val="0"/>
        <w:pageBreakBefore w:val="0"/>
        <w:widowControl w:val="0"/>
        <w:kinsoku/>
        <w:wordWrap/>
        <w:overflowPunct/>
        <w:topLinePunct w:val="0"/>
        <w:autoSpaceDE/>
        <w:autoSpaceDN/>
        <w:bidi w:val="0"/>
        <w:adjustRightInd/>
        <w:snapToGrid/>
        <w:spacing w:before="21" w:line="312" w:lineRule="auto"/>
        <w:ind w:left="542"/>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lang w:val="en-US"/>
        </w:rPr>
        <w:t>on</w:t>
      </w:r>
      <w:r>
        <w:rPr>
          <w:rFonts w:hint="eastAsia" w:asciiTheme="minorEastAsia" w:hAnsiTheme="minorEastAsia" w:eastAsiaTheme="minorEastAsia" w:cstheme="minorEastAsia"/>
          <w:color w:val="231F20"/>
          <w:sz w:val="24"/>
          <w:szCs w:val="24"/>
          <w:u w:val="single" w:color="231F20"/>
          <w:lang w:val="en-US"/>
        </w:rPr>
        <w:t xml:space="preserve"> 96 </w:t>
      </w:r>
      <w:r>
        <w:rPr>
          <w:rFonts w:hint="eastAsia" w:asciiTheme="minorEastAsia" w:hAnsiTheme="minorEastAsia" w:eastAsiaTheme="minorEastAsia" w:cstheme="minorEastAsia"/>
          <w:color w:val="231F20"/>
          <w:sz w:val="24"/>
          <w:szCs w:val="24"/>
          <w:lang w:val="en-US"/>
        </w:rPr>
        <w:t>. My corn cannot improve</w:t>
      </w:r>
      <w:r>
        <w:rPr>
          <w:rFonts w:hint="eastAsia" w:asciiTheme="minorEastAsia" w:hAnsiTheme="minorEastAsia" w:eastAsiaTheme="minorEastAsia" w:cstheme="minorEastAsia"/>
          <w:color w:val="231F20"/>
          <w:sz w:val="24"/>
          <w:szCs w:val="24"/>
          <w:u w:val="single" w:color="231F20"/>
          <w:lang w:val="en-US"/>
        </w:rPr>
        <w:t xml:space="preserve"> 97</w:t>
      </w:r>
      <w:r>
        <w:rPr>
          <w:rFonts w:hint="eastAsia" w:asciiTheme="minorEastAsia" w:hAnsiTheme="minorEastAsia" w:eastAsiaTheme="minorEastAsia" w:cstheme="minorEastAsia"/>
          <w:color w:val="231F20"/>
          <w:sz w:val="24"/>
          <w:szCs w:val="24"/>
          <w:lang w:val="en-US"/>
        </w:rPr>
        <w:t xml:space="preserve"> my neighbors’ corn improves.”</w:t>
      </w:r>
    </w:p>
    <w:p>
      <w:pPr>
        <w:pStyle w:val="4"/>
        <w:keepNext w:val="0"/>
        <w:keepLines w:val="0"/>
        <w:pageBreakBefore w:val="0"/>
        <w:widowControl w:val="0"/>
        <w:kinsoku/>
        <w:wordWrap/>
        <w:overflowPunct/>
        <w:topLinePunct w:val="0"/>
        <w:autoSpaceDE/>
        <w:autoSpaceDN/>
        <w:bidi w:val="0"/>
        <w:adjustRightInd/>
        <w:snapToGrid/>
        <w:spacing w:before="20" w:line="312" w:lineRule="auto"/>
        <w:ind w:left="542" w:right="639" w:firstLine="311"/>
        <w:jc w:val="both"/>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lang w:val="en-US"/>
        </w:rPr>
        <w:t>It is the same with our lives. Those</w:t>
      </w:r>
      <w:r>
        <w:rPr>
          <w:rFonts w:hint="eastAsia" w:asciiTheme="minorEastAsia" w:hAnsiTheme="minorEastAsia" w:eastAsiaTheme="minorEastAsia" w:cstheme="minorEastAsia"/>
          <w:color w:val="231F20"/>
          <w:sz w:val="24"/>
          <w:szCs w:val="24"/>
          <w:u w:val="single" w:color="231F20"/>
          <w:lang w:val="en-US"/>
        </w:rPr>
        <w:t xml:space="preserve">  98  </w:t>
      </w:r>
      <w:r>
        <w:rPr>
          <w:rFonts w:hint="eastAsia" w:asciiTheme="minorEastAsia" w:hAnsiTheme="minorEastAsia" w:eastAsiaTheme="minorEastAsia" w:cstheme="minorEastAsia"/>
          <w:color w:val="231F20"/>
          <w:sz w:val="24"/>
          <w:szCs w:val="24"/>
          <w:lang w:val="en-US"/>
        </w:rPr>
        <w:t xml:space="preserve"> choose to live in peace must help their neighbors to live in peace. Those who choose to live well must help</w:t>
      </w:r>
      <w:r>
        <w:rPr>
          <w:rFonts w:hint="eastAsia" w:asciiTheme="minorEastAsia" w:hAnsiTheme="minorEastAsia" w:eastAsiaTheme="minorEastAsia" w:cstheme="minorEastAsia"/>
          <w:color w:val="231F20"/>
          <w:sz w:val="24"/>
          <w:szCs w:val="24"/>
          <w:u w:val="single" w:color="231F20"/>
          <w:lang w:val="en-US"/>
        </w:rPr>
        <w:t xml:space="preserve"> 99 </w:t>
      </w:r>
      <w:r>
        <w:rPr>
          <w:rFonts w:hint="eastAsia" w:asciiTheme="minorEastAsia" w:hAnsiTheme="minorEastAsia" w:eastAsiaTheme="minorEastAsia" w:cstheme="minorEastAsia"/>
          <w:color w:val="231F20"/>
          <w:sz w:val="24"/>
          <w:szCs w:val="24"/>
          <w:lang w:val="en-US"/>
        </w:rPr>
        <w:t xml:space="preserve"> to live well. And those who choose to be  happy must help others to find</w:t>
      </w:r>
      <w:r>
        <w:rPr>
          <w:rFonts w:hint="eastAsia" w:asciiTheme="minorEastAsia" w:hAnsiTheme="minorEastAsia" w:eastAsiaTheme="minorEastAsia" w:cstheme="minorEastAsia"/>
          <w:color w:val="231F20"/>
          <w:sz w:val="24"/>
          <w:szCs w:val="24"/>
          <w:u w:val="single" w:color="231F20"/>
          <w:lang w:val="en-US"/>
        </w:rPr>
        <w:t xml:space="preserve"> 100 </w:t>
      </w:r>
      <w:r>
        <w:rPr>
          <w:rFonts w:hint="eastAsia" w:asciiTheme="minorEastAsia" w:hAnsiTheme="minorEastAsia" w:eastAsiaTheme="minorEastAsia" w:cstheme="minorEastAsia"/>
          <w:color w:val="231F20"/>
          <w:sz w:val="24"/>
          <w:szCs w:val="24"/>
          <w:lang w:val="en-US"/>
        </w:rPr>
        <w:t>, as the happiness of each has something to do with the happiness of all.</w:t>
      </w:r>
    </w:p>
    <w:p>
      <w:pPr>
        <w:pStyle w:val="21"/>
        <w:keepNext w:val="0"/>
        <w:keepLines w:val="0"/>
        <w:pageBreakBefore w:val="0"/>
        <w:widowControl w:val="0"/>
        <w:numPr>
          <w:ilvl w:val="0"/>
          <w:numId w:val="6"/>
        </w:numPr>
        <w:tabs>
          <w:tab w:val="left" w:pos="787"/>
        </w:tabs>
        <w:kinsoku/>
        <w:wordWrap/>
        <w:overflowPunct/>
        <w:topLinePunct w:val="0"/>
        <w:autoSpaceDE/>
        <w:autoSpaceDN/>
        <w:bidi w:val="0"/>
        <w:adjustRightInd/>
        <w:snapToGrid/>
        <w:spacing w:before="0" w:line="312" w:lineRule="auto"/>
        <w:ind w:left="786" w:hanging="244"/>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书面表达（</w:t>
      </w:r>
      <w:r>
        <w:rPr>
          <w:rFonts w:hint="eastAsia" w:asciiTheme="minorEastAsia" w:hAnsiTheme="minorEastAsia" w:eastAsiaTheme="minorEastAsia" w:cstheme="minorEastAsia"/>
          <w:color w:val="231F20"/>
          <w:spacing w:val="-2"/>
          <w:sz w:val="24"/>
          <w:szCs w:val="24"/>
        </w:rPr>
        <w:t xml:space="preserve">满分 </w:t>
      </w:r>
      <w:r>
        <w:rPr>
          <w:rFonts w:hint="eastAsia" w:asciiTheme="minorEastAsia" w:hAnsiTheme="minorEastAsia" w:eastAsiaTheme="minorEastAsia" w:cstheme="minorEastAsia"/>
          <w:color w:val="231F20"/>
          <w:sz w:val="24"/>
          <w:szCs w:val="24"/>
        </w:rPr>
        <w:t>15</w:t>
      </w:r>
      <w:r>
        <w:rPr>
          <w:rFonts w:hint="eastAsia" w:asciiTheme="minorEastAsia" w:hAnsiTheme="minorEastAsia" w:eastAsiaTheme="minorEastAsia" w:cstheme="minorEastAsia"/>
          <w:color w:val="231F20"/>
          <w:spacing w:val="-3"/>
          <w:sz w:val="24"/>
          <w:szCs w:val="24"/>
        </w:rPr>
        <w:t xml:space="preserve"> 分</w:t>
      </w:r>
      <w:r>
        <w:rPr>
          <w:rFonts w:hint="eastAsia" w:asciiTheme="minorEastAsia" w:hAnsiTheme="minorEastAsia" w:eastAsiaTheme="minorEastAsia" w:cstheme="minorEastAsia"/>
          <w:color w:val="231F20"/>
          <w:sz w:val="24"/>
          <w:szCs w:val="24"/>
        </w:rPr>
        <w:t>）</w:t>
      </w:r>
    </w:p>
    <w:p>
      <w:pPr>
        <w:pStyle w:val="4"/>
        <w:keepNext w:val="0"/>
        <w:keepLines w:val="0"/>
        <w:pageBreakBefore w:val="0"/>
        <w:widowControl w:val="0"/>
        <w:kinsoku/>
        <w:wordWrap/>
        <w:overflowPunct/>
        <w:topLinePunct w:val="0"/>
        <w:autoSpaceDE/>
        <w:autoSpaceDN/>
        <w:bidi w:val="0"/>
        <w:adjustRightInd/>
        <w:snapToGrid/>
        <w:spacing w:before="19" w:line="312" w:lineRule="auto"/>
        <w:ind w:left="542" w:right="640" w:firstLine="311"/>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w:t>
      </w:r>
      <w:r>
        <w:rPr>
          <w:rFonts w:hint="eastAsia" w:asciiTheme="minorEastAsia" w:hAnsiTheme="minorEastAsia" w:eastAsiaTheme="minorEastAsia" w:cstheme="minorEastAsia"/>
          <w:color w:val="231F20"/>
          <w:sz w:val="24"/>
          <w:szCs w:val="24"/>
        </w:rPr>
        <w:t>建设美丽新疆，共圆祖国梦想</w:t>
      </w:r>
      <w:r>
        <w:rPr>
          <w:rFonts w:hint="eastAsia" w:asciiTheme="minorEastAsia" w:hAnsiTheme="minorEastAsia" w:eastAsiaTheme="minorEastAsia" w:cstheme="minorEastAsia"/>
          <w:color w:val="231F20"/>
          <w:sz w:val="24"/>
          <w:szCs w:val="24"/>
        </w:rPr>
        <w:t>”</w:t>
      </w:r>
      <w:r>
        <w:rPr>
          <w:rFonts w:hint="eastAsia" w:asciiTheme="minorEastAsia" w:hAnsiTheme="minorEastAsia" w:eastAsiaTheme="minorEastAsia" w:cstheme="minorEastAsia"/>
          <w:color w:val="231F20"/>
          <w:sz w:val="24"/>
          <w:szCs w:val="24"/>
        </w:rPr>
        <w:t>，所有新疆人正以此为目标全力以赴建设大美新疆</w:t>
      </w:r>
      <w:r>
        <w:rPr>
          <w:rFonts w:hint="eastAsia" w:asciiTheme="minorEastAsia" w:hAnsiTheme="minorEastAsia" w:eastAsiaTheme="minorEastAsia" w:cstheme="minorEastAsia"/>
          <w:color w:val="231F20"/>
          <w:sz w:val="24"/>
          <w:szCs w:val="24"/>
        </w:rPr>
        <w:t>。</w:t>
      </w:r>
      <w:r>
        <w:rPr>
          <w:rFonts w:hint="eastAsia" w:asciiTheme="minorEastAsia" w:hAnsiTheme="minorEastAsia" w:eastAsiaTheme="minorEastAsia" w:cstheme="minorEastAsia"/>
          <w:color w:val="231F20"/>
          <w:sz w:val="24"/>
          <w:szCs w:val="24"/>
        </w:rPr>
        <w:t>作为生于新疆</w:t>
      </w:r>
      <w:r>
        <w:rPr>
          <w:rFonts w:hint="eastAsia" w:asciiTheme="minorEastAsia" w:hAnsiTheme="minorEastAsia" w:eastAsiaTheme="minorEastAsia" w:cstheme="minorEastAsia"/>
          <w:color w:val="231F20"/>
          <w:sz w:val="24"/>
          <w:szCs w:val="24"/>
        </w:rPr>
        <w:t>、</w:t>
      </w:r>
      <w:r>
        <w:rPr>
          <w:rFonts w:hint="eastAsia" w:asciiTheme="minorEastAsia" w:hAnsiTheme="minorEastAsia" w:eastAsiaTheme="minorEastAsia" w:cstheme="minorEastAsia"/>
          <w:color w:val="231F20"/>
          <w:sz w:val="24"/>
          <w:szCs w:val="24"/>
        </w:rPr>
        <w:t>长于新疆的中学生，我们又能为此做些什么呢？请从以下提示中选择至少</w:t>
      </w:r>
      <w:r>
        <w:rPr>
          <w:rFonts w:hint="eastAsia" w:asciiTheme="minorEastAsia" w:hAnsiTheme="minorEastAsia" w:eastAsiaTheme="minorEastAsia" w:cstheme="minorEastAsia"/>
          <w:color w:val="231F20"/>
          <w:sz w:val="24"/>
          <w:szCs w:val="24"/>
        </w:rPr>
        <w:t xml:space="preserve"> 2 </w:t>
      </w:r>
      <w:r>
        <w:rPr>
          <w:rFonts w:hint="eastAsia" w:asciiTheme="minorEastAsia" w:hAnsiTheme="minorEastAsia" w:eastAsiaTheme="minorEastAsia" w:cstheme="minorEastAsia"/>
          <w:color w:val="231F20"/>
          <w:sz w:val="24"/>
          <w:szCs w:val="24"/>
        </w:rPr>
        <w:t>点，</w:t>
      </w:r>
      <w:r>
        <w:rPr>
          <w:rFonts w:hint="eastAsia" w:asciiTheme="minorEastAsia" w:hAnsiTheme="minorEastAsia" w:eastAsiaTheme="minorEastAsia" w:cstheme="minorEastAsia"/>
          <w:color w:val="231F20"/>
          <w:sz w:val="24"/>
          <w:szCs w:val="24"/>
        </w:rPr>
        <w:t xml:space="preserve"> </w:t>
      </w:r>
      <w:r>
        <w:rPr>
          <w:rFonts w:hint="eastAsia" w:asciiTheme="minorEastAsia" w:hAnsiTheme="minorEastAsia" w:eastAsiaTheme="minorEastAsia" w:cstheme="minorEastAsia"/>
          <w:color w:val="231F20"/>
          <w:sz w:val="24"/>
          <w:szCs w:val="24"/>
        </w:rPr>
        <w:t>写一篇题为</w:t>
      </w:r>
      <w:r>
        <w:rPr>
          <w:rFonts w:hint="eastAsia" w:asciiTheme="minorEastAsia" w:hAnsiTheme="minorEastAsia" w:eastAsiaTheme="minorEastAsia" w:cstheme="minorEastAsia"/>
          <w:color w:val="231F20"/>
          <w:sz w:val="24"/>
          <w:szCs w:val="24"/>
        </w:rPr>
        <w:t>“What can we do to help build Xinjiang?”</w:t>
      </w:r>
      <w:r>
        <w:rPr>
          <w:rFonts w:hint="eastAsia" w:asciiTheme="minorEastAsia" w:hAnsiTheme="minorEastAsia" w:eastAsiaTheme="minorEastAsia" w:cstheme="minorEastAsia"/>
          <w:color w:val="231F20"/>
          <w:sz w:val="24"/>
          <w:szCs w:val="24"/>
        </w:rPr>
        <w:t>的英语短</w:t>
      </w:r>
      <w:r>
        <w:rPr>
          <w:rFonts w:hint="eastAsia" w:asciiTheme="minorEastAsia" w:hAnsiTheme="minorEastAsia" w:eastAsiaTheme="minorEastAsia" w:cstheme="minorEastAsia"/>
          <w:color w:val="231F20"/>
          <w:sz w:val="24"/>
          <w:szCs w:val="24"/>
        </w:rPr>
        <w:t>文，可适当发挥。</w:t>
      </w:r>
    </w:p>
    <w:p>
      <w:pPr>
        <w:pStyle w:val="4"/>
        <w:keepNext w:val="0"/>
        <w:keepLines w:val="0"/>
        <w:pageBreakBefore w:val="0"/>
        <w:widowControl w:val="0"/>
        <w:kinsoku/>
        <w:wordWrap/>
        <w:overflowPunct/>
        <w:topLinePunct w:val="0"/>
        <w:autoSpaceDE/>
        <w:autoSpaceDN/>
        <w:bidi w:val="0"/>
        <w:adjustRightInd/>
        <w:snapToGrid/>
        <w:spacing w:before="2" w:line="312" w:lineRule="auto"/>
        <w:ind w:left="854" w:right="3759"/>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1. 出行方式；2. 环境保护；3. 节约意识；4. 与人相处。要求：</w:t>
      </w:r>
    </w:p>
    <w:p>
      <w:pPr>
        <w:pStyle w:val="21"/>
        <w:keepNext w:val="0"/>
        <w:keepLines w:val="0"/>
        <w:pageBreakBefore w:val="0"/>
        <w:widowControl w:val="0"/>
        <w:numPr>
          <w:ilvl w:val="0"/>
          <w:numId w:val="8"/>
        </w:numPr>
        <w:tabs>
          <w:tab w:val="left" w:pos="1053"/>
        </w:tabs>
        <w:kinsoku/>
        <w:wordWrap/>
        <w:overflowPunct/>
        <w:topLinePunct w:val="0"/>
        <w:autoSpaceDE/>
        <w:autoSpaceDN/>
        <w:bidi w:val="0"/>
        <w:adjustRightInd/>
        <w:snapToGrid/>
        <w:spacing w:before="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80</w:t>
      </w:r>
      <w:r>
        <w:rPr>
          <w:rFonts w:hint="eastAsia" w:asciiTheme="minorEastAsia" w:hAnsiTheme="minorEastAsia" w:eastAsiaTheme="minorEastAsia" w:cstheme="minorEastAsia"/>
          <w:color w:val="231F20"/>
          <w:spacing w:val="-1"/>
          <w:sz w:val="24"/>
          <w:szCs w:val="24"/>
        </w:rPr>
        <w:t xml:space="preserve"> 词左右；</w:t>
      </w:r>
    </w:p>
    <w:p>
      <w:pPr>
        <w:pStyle w:val="21"/>
        <w:keepNext w:val="0"/>
        <w:keepLines w:val="0"/>
        <w:pageBreakBefore w:val="0"/>
        <w:widowControl w:val="0"/>
        <w:numPr>
          <w:ilvl w:val="0"/>
          <w:numId w:val="8"/>
        </w:numPr>
        <w:tabs>
          <w:tab w:val="left" w:pos="1053"/>
        </w:tabs>
        <w:kinsoku/>
        <w:wordWrap/>
        <w:overflowPunct/>
        <w:topLinePunct w:val="0"/>
        <w:autoSpaceDE/>
        <w:autoSpaceDN/>
        <w:bidi w:val="0"/>
        <w:adjustRightInd/>
        <w:snapToGrid/>
        <w:spacing w:before="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文章中不能出现真实姓名和学校名称；</w:t>
      </w:r>
    </w:p>
    <w:p>
      <w:pPr>
        <w:pStyle w:val="21"/>
        <w:keepNext w:val="0"/>
        <w:keepLines w:val="0"/>
        <w:pageBreakBefore w:val="0"/>
        <w:widowControl w:val="0"/>
        <w:numPr>
          <w:ilvl w:val="0"/>
          <w:numId w:val="8"/>
        </w:numPr>
        <w:tabs>
          <w:tab w:val="left" w:pos="1053"/>
        </w:tabs>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语法正确，语义连贯；字迹工整，书写规范。</w:t>
      </w:r>
    </w:p>
    <w:p>
      <w:pPr>
        <w:pStyle w:val="4"/>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84864" behindDoc="1" locked="0" layoutInCell="1" allowOverlap="1">
                <wp:simplePos x="0" y="0"/>
                <wp:positionH relativeFrom="page">
                  <wp:posOffset>1388745</wp:posOffset>
                </wp:positionH>
                <wp:positionV relativeFrom="paragraph">
                  <wp:posOffset>170180</wp:posOffset>
                </wp:positionV>
                <wp:extent cx="4750435" cy="0"/>
                <wp:effectExtent l="0" t="0" r="0" b="0"/>
                <wp:wrapTopAndBottom/>
                <wp:docPr id="101" name="直接连接符 101"/>
                <wp:cNvGraphicFramePr/>
                <a:graphic xmlns:a="http://schemas.openxmlformats.org/drawingml/2006/main">
                  <a:graphicData uri="http://schemas.microsoft.com/office/word/2010/wordprocessingShape">
                    <wps:wsp>
                      <wps:cNvSpPr/>
                      <wps:spPr>
                        <a:xfrm>
                          <a:off x="0" y="0"/>
                          <a:ext cx="4750435" cy="0"/>
                        </a:xfrm>
                        <a:prstGeom prst="line">
                          <a:avLst/>
                        </a:prstGeom>
                        <a:ln w="5969" cap="flat" cmpd="sng">
                          <a:solidFill>
                            <a:srgbClr val="231F2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09.35pt;margin-top:13.4pt;height:0pt;width:374.05pt;mso-position-horizontal-relative:page;mso-wrap-distance-bottom:0pt;mso-wrap-distance-top:0pt;z-index:-251631616;mso-width-relative:page;mso-height-relative:page;" filled="f" stroked="t" coordsize="21600,21600" o:gfxdata="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AOvIw1gAAAAkBAAAPAAAA&#10;AAAAAAEAIAAAACIAAABkcnMvZG93bnJldi54bWxQSwECFAAUAAAACACHTuJAu2QWEN4BAACaAwAA&#10;DgAAAAAAAAABACAAAAAlAQAAZHJzL2Uyb0RvYy54bWxQSwUGAAAAAAYABgBZAQAAdQUAAAAA&#10;">
                <v:fill on="f" focussize="0,0"/>
                <v:stroke weight="0.47pt" color="#231F20" joinstyle="round"/>
                <v:imagedata o:title=""/>
                <o:lock v:ext="edit" aspectratio="f"/>
                <w10:wrap type="topAndBottom"/>
              </v:line>
            </w:pict>
          </mc:Fallback>
        </mc:AlternateConten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85888" behindDoc="1" locked="0" layoutInCell="1" allowOverlap="1">
                <wp:simplePos x="0" y="0"/>
                <wp:positionH relativeFrom="page">
                  <wp:posOffset>1388745</wp:posOffset>
                </wp:positionH>
                <wp:positionV relativeFrom="paragraph">
                  <wp:posOffset>360680</wp:posOffset>
                </wp:positionV>
                <wp:extent cx="4750435" cy="0"/>
                <wp:effectExtent l="0" t="0" r="0" b="0"/>
                <wp:wrapTopAndBottom/>
                <wp:docPr id="102" name="直接连接符 102"/>
                <wp:cNvGraphicFramePr/>
                <a:graphic xmlns:a="http://schemas.openxmlformats.org/drawingml/2006/main">
                  <a:graphicData uri="http://schemas.microsoft.com/office/word/2010/wordprocessingShape">
                    <wps:wsp>
                      <wps:cNvSpPr/>
                      <wps:spPr>
                        <a:xfrm>
                          <a:off x="0" y="0"/>
                          <a:ext cx="4750435" cy="0"/>
                        </a:xfrm>
                        <a:prstGeom prst="line">
                          <a:avLst/>
                        </a:prstGeom>
                        <a:ln w="5969" cap="flat" cmpd="sng">
                          <a:solidFill>
                            <a:srgbClr val="231F2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09.35pt;margin-top:28.4pt;height:0pt;width:374.05pt;mso-position-horizontal-relative:page;mso-wrap-distance-bottom:0pt;mso-wrap-distance-top:0pt;z-index:-251630592;mso-width-relative:page;mso-height-relative:page;" filled="f" stroked="t" coordsize="21600,21600" o:gfxdata="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A0QU1P2AAAAAkBAAAP&#10;AAAAAAAAAAEAIAAAACIAAABkcnMvZG93bnJldi54bWxQSwECFAAUAAAACACHTuJAHPQ+fd8BAACa&#10;AwAADgAAAAAAAAABACAAAAAnAQAAZHJzL2Uyb0RvYy54bWxQSwUGAAAAAAYABgBZAQAAeAUAAAAA&#10;">
                <v:fill on="f" focussize="0,0"/>
                <v:stroke weight="0.47pt" color="#231F20" joinstyle="round"/>
                <v:imagedata o:title=""/>
                <o:lock v:ext="edit" aspectratio="f"/>
                <w10:wrap type="topAndBottom"/>
              </v:line>
            </w:pict>
          </mc:Fallback>
        </mc:AlternateConten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86912" behindDoc="1" locked="0" layoutInCell="1" allowOverlap="1">
                <wp:simplePos x="0" y="0"/>
                <wp:positionH relativeFrom="page">
                  <wp:posOffset>1388745</wp:posOffset>
                </wp:positionH>
                <wp:positionV relativeFrom="paragraph">
                  <wp:posOffset>551180</wp:posOffset>
                </wp:positionV>
                <wp:extent cx="4750435" cy="0"/>
                <wp:effectExtent l="0" t="0" r="0" b="0"/>
                <wp:wrapTopAndBottom/>
                <wp:docPr id="103" name="直接连接符 103"/>
                <wp:cNvGraphicFramePr/>
                <a:graphic xmlns:a="http://schemas.openxmlformats.org/drawingml/2006/main">
                  <a:graphicData uri="http://schemas.microsoft.com/office/word/2010/wordprocessingShape">
                    <wps:wsp>
                      <wps:cNvSpPr/>
                      <wps:spPr>
                        <a:xfrm>
                          <a:off x="0" y="0"/>
                          <a:ext cx="4750435" cy="0"/>
                        </a:xfrm>
                        <a:prstGeom prst="line">
                          <a:avLst/>
                        </a:prstGeom>
                        <a:ln w="5969" cap="flat" cmpd="sng">
                          <a:solidFill>
                            <a:srgbClr val="231F2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09.35pt;margin-top:43.4pt;height:0pt;width:374.05pt;mso-position-horizontal-relative:page;mso-wrap-distance-bottom:0pt;mso-wrap-distance-top:0pt;z-index:-251629568;mso-width-relative:page;mso-height-relative:page;" filled="f" stroked="t" coordsize="21600,21600" o:gfxdata="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Fg1xYbXAAAACQEAAA8A&#10;AAAAAAAAAQAgAAAAIgAAAGRycy9kb3ducmV2LnhtbFBLAQIUABQAAAAIAIdO4kCBe9lZ3wEAAJoD&#10;AAAOAAAAAAAAAAEAIAAAACYBAABkcnMvZTJvRG9jLnhtbFBLBQYAAAAABgAGAFkBAAB3BQAAAAA=&#10;">
                <v:fill on="f" focussize="0,0"/>
                <v:stroke weight="0.47pt" color="#231F20" joinstyle="round"/>
                <v:imagedata o:title=""/>
                <o:lock v:ext="edit" aspectratio="f"/>
                <w10:wrap type="topAndBottom"/>
              </v:line>
            </w:pict>
          </mc:Fallback>
        </mc:AlternateContent>
      </w:r>
    </w:p>
    <w:p>
      <w:pPr>
        <w:pStyle w:val="4"/>
        <w:keepNext w:val="0"/>
        <w:keepLines w:val="0"/>
        <w:pageBreakBefore w:val="0"/>
        <w:widowControl w:val="0"/>
        <w:kinsoku/>
        <w:wordWrap/>
        <w:overflowPunct/>
        <w:topLinePunct w:val="0"/>
        <w:autoSpaceDE/>
        <w:autoSpaceDN/>
        <w:bidi w:val="0"/>
        <w:adjustRightInd/>
        <w:snapToGrid/>
        <w:spacing w:before="12"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before="43" w:line="312" w:lineRule="auto"/>
        <w:ind w:left="1764"/>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r>
        <w:rPr>
          <w:rFonts w:hint="eastAsia" w:asciiTheme="minorEastAsia" w:hAnsiTheme="minorEastAsia" w:eastAsiaTheme="minorEastAsia" w:cstheme="minorEastAsia"/>
          <w:sz w:val="24"/>
          <w:szCs w:val="24"/>
        </w:rPr>
        <w:t xml:space="preserve">2018 </w:t>
      </w:r>
      <w:r>
        <w:rPr>
          <w:rFonts w:hint="eastAsia" w:asciiTheme="minorEastAsia" w:hAnsiTheme="minorEastAsia" w:eastAsiaTheme="minorEastAsia" w:cstheme="minorEastAsia"/>
          <w:sz w:val="24"/>
          <w:szCs w:val="24"/>
        </w:rPr>
        <w:t>年乌鲁木齐市初中毕业生学业水平测试</w:t>
      </w:r>
    </w:p>
    <w:p>
      <w:pPr>
        <w:keepNext w:val="0"/>
        <w:keepLines w:val="0"/>
        <w:pageBreakBefore w:val="0"/>
        <w:widowControl w:val="0"/>
        <w:kinsoku/>
        <w:wordWrap/>
        <w:overflowPunct/>
        <w:topLinePunct w:val="0"/>
        <w:autoSpaceDE/>
        <w:autoSpaceDN/>
        <w:bidi w:val="0"/>
        <w:adjustRightInd/>
        <w:snapToGrid/>
        <w:spacing w:before="33" w:line="312" w:lineRule="auto"/>
        <w:ind w:left="2811" w:right="2909"/>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3"/>
          <w:sz w:val="24"/>
          <w:szCs w:val="24"/>
        </w:rPr>
        <w:t>英语试题参考答案及评分标准</w:t>
      </w:r>
      <w:r>
        <w:rPr>
          <w:rFonts w:hint="eastAsia" w:asciiTheme="minorEastAsia" w:hAnsiTheme="minorEastAsia" w:eastAsiaTheme="minorEastAsia" w:cstheme="minorEastAsia"/>
          <w:spacing w:val="67"/>
          <w:sz w:val="24"/>
          <w:szCs w:val="24"/>
        </w:rPr>
        <w:t>第</w:t>
      </w:r>
      <w:r>
        <w:rPr>
          <w:rFonts w:hint="eastAsia" w:asciiTheme="minorEastAsia" w:hAnsiTheme="minorEastAsia" w:eastAsiaTheme="minorEastAsia" w:cstheme="minorEastAsia"/>
          <w:sz w:val="24"/>
          <w:szCs w:val="24"/>
        </w:rPr>
        <w:t xml:space="preserve">I </w:t>
      </w:r>
      <w:r>
        <w:rPr>
          <w:rFonts w:hint="eastAsia" w:asciiTheme="minorEastAsia" w:hAnsiTheme="minorEastAsia" w:eastAsiaTheme="minorEastAsia" w:cstheme="minorEastAsia"/>
          <w:sz w:val="24"/>
          <w:szCs w:val="24"/>
        </w:rPr>
        <w:t>卷 （</w:t>
      </w:r>
      <w:r>
        <w:rPr>
          <w:rFonts w:hint="eastAsia" w:asciiTheme="minorEastAsia" w:hAnsiTheme="minorEastAsia" w:eastAsiaTheme="minorEastAsia" w:cstheme="minorEastAsia"/>
          <w:spacing w:val="-2"/>
          <w:sz w:val="24"/>
          <w:szCs w:val="24"/>
        </w:rPr>
        <w:t xml:space="preserve">选择题 </w:t>
      </w:r>
      <w:r>
        <w:rPr>
          <w:rFonts w:hint="eastAsia" w:asciiTheme="minorEastAsia" w:hAnsiTheme="minorEastAsia" w:eastAsiaTheme="minorEastAsia" w:cstheme="minorEastAsia"/>
          <w:sz w:val="24"/>
          <w:szCs w:val="24"/>
        </w:rPr>
        <w:t xml:space="preserve">105 </w:t>
      </w:r>
      <w:r>
        <w:rPr>
          <w:rFonts w:hint="eastAsia" w:asciiTheme="minorEastAsia" w:hAnsiTheme="minorEastAsia" w:eastAsiaTheme="minorEastAsia" w:cstheme="minorEastAsia"/>
          <w:sz w:val="24"/>
          <w:szCs w:val="24"/>
        </w:rPr>
        <w:t xml:space="preserve">分） </w:t>
      </w:r>
      <w:r>
        <w:rPr>
          <w:rFonts w:hint="eastAsia" w:asciiTheme="minorEastAsia" w:hAnsiTheme="minorEastAsia" w:eastAsiaTheme="minorEastAsia" w:cstheme="minorEastAsia"/>
          <w:spacing w:val="-2"/>
          <w:sz w:val="24"/>
          <w:szCs w:val="24"/>
        </w:rPr>
        <w:t>听力部分</w:t>
      </w:r>
      <w:r>
        <w:rPr>
          <w:rFonts w:hint="eastAsia" w:asciiTheme="minorEastAsia" w:hAnsiTheme="minorEastAsia" w:eastAsiaTheme="minorEastAsia" w:cstheme="minorEastAsia"/>
          <w:spacing w:val="-3"/>
          <w:sz w:val="24"/>
          <w:szCs w:val="24"/>
        </w:rPr>
        <w:t>（</w:t>
      </w:r>
      <w:r>
        <w:rPr>
          <w:rFonts w:hint="eastAsia" w:asciiTheme="minorEastAsia" w:hAnsiTheme="minorEastAsia" w:eastAsiaTheme="minorEastAsia" w:cstheme="minorEastAsia"/>
          <w:spacing w:val="-36"/>
          <w:sz w:val="24"/>
          <w:szCs w:val="24"/>
        </w:rPr>
        <w:t xml:space="preserve">共 </w:t>
      </w:r>
      <w:r>
        <w:rPr>
          <w:rFonts w:hint="eastAsia" w:asciiTheme="minorEastAsia" w:hAnsiTheme="minorEastAsia" w:eastAsiaTheme="minorEastAsia" w:cstheme="minorEastAsia"/>
          <w:sz w:val="24"/>
          <w:szCs w:val="24"/>
        </w:rPr>
        <w:t xml:space="preserve">30 </w:t>
      </w:r>
      <w:r>
        <w:rPr>
          <w:rFonts w:hint="eastAsia" w:asciiTheme="minorEastAsia" w:hAnsiTheme="minorEastAsia" w:eastAsiaTheme="minorEastAsia" w:cstheme="minorEastAsia"/>
          <w:sz w:val="24"/>
          <w:szCs w:val="24"/>
        </w:rPr>
        <w:t>分）</w:t>
      </w:r>
    </w:p>
    <w:p>
      <w:pPr>
        <w:pStyle w:val="21"/>
        <w:keepNext w:val="0"/>
        <w:keepLines w:val="0"/>
        <w:pageBreakBefore w:val="0"/>
        <w:widowControl w:val="0"/>
        <w:numPr>
          <w:ilvl w:val="0"/>
          <w:numId w:val="9"/>
        </w:numPr>
        <w:tabs>
          <w:tab w:val="left" w:pos="344"/>
        </w:tabs>
        <w:kinsoku/>
        <w:wordWrap/>
        <w:overflowPunct/>
        <w:topLinePunct w:val="0"/>
        <w:autoSpaceDE/>
        <w:autoSpaceDN/>
        <w:bidi w:val="0"/>
        <w:adjustRightInd/>
        <w:snapToGrid/>
        <w:spacing w:before="107"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图片理解（</w:t>
      </w:r>
      <w:r>
        <w:rPr>
          <w:rFonts w:hint="eastAsia" w:asciiTheme="minorEastAsia" w:hAnsiTheme="minorEastAsia" w:eastAsiaTheme="minorEastAsia" w:cstheme="minorEastAsia"/>
          <w:spacing w:val="-26"/>
          <w:sz w:val="24"/>
          <w:szCs w:val="24"/>
        </w:rPr>
        <w:t xml:space="preserve">共 </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pacing w:val="1"/>
          <w:sz w:val="24"/>
          <w:szCs w:val="24"/>
        </w:rPr>
        <w:t xml:space="preserve"> </w:t>
      </w:r>
      <w:r>
        <w:rPr>
          <w:rFonts w:hint="eastAsia" w:asciiTheme="minorEastAsia" w:hAnsiTheme="minorEastAsia" w:eastAsiaTheme="minorEastAsia" w:cstheme="minorEastAsia"/>
          <w:spacing w:val="-8"/>
          <w:sz w:val="24"/>
          <w:szCs w:val="24"/>
        </w:rPr>
        <w:t xml:space="preserve">小题；每小题 </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pacing w:val="-1"/>
          <w:sz w:val="24"/>
          <w:szCs w:val="24"/>
        </w:rPr>
        <w:t xml:space="preserve"> </w:t>
      </w:r>
      <w:r>
        <w:rPr>
          <w:rFonts w:hint="eastAsia" w:asciiTheme="minorEastAsia" w:hAnsiTheme="minorEastAsia" w:eastAsiaTheme="minorEastAsia" w:cstheme="minorEastAsia"/>
          <w:spacing w:val="-10"/>
          <w:sz w:val="24"/>
          <w:szCs w:val="24"/>
        </w:rPr>
        <w:t xml:space="preserve">分，满分 </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pacing w:val="-27"/>
          <w:sz w:val="24"/>
          <w:szCs w:val="24"/>
        </w:rPr>
        <w:t xml:space="preserve"> 分</w:t>
      </w:r>
      <w:r>
        <w:rPr>
          <w:rFonts w:hint="eastAsia" w:asciiTheme="minorEastAsia" w:hAnsiTheme="minorEastAsia" w:eastAsiaTheme="minorEastAsia" w:cstheme="minorEastAsia"/>
          <w:sz w:val="24"/>
          <w:szCs w:val="24"/>
        </w:rPr>
        <w:t>）</w:t>
      </w:r>
    </w:p>
    <w:p>
      <w:pPr>
        <w:keepNext w:val="0"/>
        <w:keepLines w:val="0"/>
        <w:pageBreakBefore w:val="0"/>
        <w:widowControl w:val="0"/>
        <w:tabs>
          <w:tab w:val="left" w:pos="970"/>
          <w:tab w:val="left" w:pos="1822"/>
          <w:tab w:val="left" w:pos="2674"/>
          <w:tab w:val="left" w:pos="3526"/>
        </w:tabs>
        <w:kinsoku/>
        <w:wordWrap/>
        <w:overflowPunct/>
        <w:topLinePunct w:val="0"/>
        <w:autoSpaceDE/>
        <w:autoSpaceDN/>
        <w:bidi w:val="0"/>
        <w:adjustRightInd/>
        <w:snapToGrid/>
        <w:spacing w:before="57" w:line="312" w:lineRule="auto"/>
        <w:ind w:left="118"/>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pacing w:val="-3"/>
          <w:sz w:val="24"/>
          <w:szCs w:val="24"/>
        </w:rPr>
        <w:t xml:space="preserve"> </w:t>
      </w:r>
      <w:r>
        <w:rPr>
          <w:rFonts w:hint="eastAsia" w:asciiTheme="minorEastAsia" w:hAnsiTheme="minorEastAsia" w:eastAsiaTheme="minorEastAsia" w:cstheme="minorEastAsia"/>
          <w:color w:val="006FC0"/>
          <w:sz w:val="24"/>
          <w:szCs w:val="24"/>
        </w:rPr>
        <w:t>C</w:t>
      </w:r>
      <w:r>
        <w:rPr>
          <w:rFonts w:hint="eastAsia" w:asciiTheme="minorEastAsia" w:hAnsiTheme="minorEastAsia" w:eastAsiaTheme="minorEastAsia" w:cstheme="minorEastAsia"/>
          <w:color w:val="006FC0"/>
          <w:sz w:val="24"/>
          <w:szCs w:val="24"/>
        </w:rPr>
        <w:tab/>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pacing w:val="-2"/>
          <w:sz w:val="24"/>
          <w:szCs w:val="24"/>
        </w:rPr>
        <w:t xml:space="preserve"> </w:t>
      </w:r>
      <w:r>
        <w:rPr>
          <w:rFonts w:hint="eastAsia" w:asciiTheme="minorEastAsia" w:hAnsiTheme="minorEastAsia" w:eastAsiaTheme="minorEastAsia" w:cstheme="minorEastAsia"/>
          <w:color w:val="00AF50"/>
          <w:sz w:val="24"/>
          <w:szCs w:val="24"/>
        </w:rPr>
        <w:t>B</w:t>
      </w:r>
      <w:r>
        <w:rPr>
          <w:rFonts w:hint="eastAsia" w:asciiTheme="minorEastAsia" w:hAnsiTheme="minorEastAsia" w:eastAsiaTheme="minorEastAsia" w:cstheme="minorEastAsia"/>
          <w:color w:val="00AF50"/>
          <w:sz w:val="24"/>
          <w:szCs w:val="24"/>
        </w:rPr>
        <w:tab/>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pacing w:val="-14"/>
          <w:sz w:val="24"/>
          <w:szCs w:val="24"/>
        </w:rPr>
        <w:t xml:space="preserve"> </w:t>
      </w:r>
      <w:r>
        <w:rPr>
          <w:rFonts w:hint="eastAsia" w:asciiTheme="minorEastAsia" w:hAnsiTheme="minorEastAsia" w:eastAsiaTheme="minorEastAsia" w:cstheme="minorEastAsia"/>
          <w:color w:val="FF0000"/>
          <w:sz w:val="24"/>
          <w:szCs w:val="24"/>
        </w:rPr>
        <w:t>A</w:t>
      </w:r>
      <w:r>
        <w:rPr>
          <w:rFonts w:hint="eastAsia" w:asciiTheme="minorEastAsia" w:hAnsiTheme="minorEastAsia" w:eastAsiaTheme="minorEastAsia" w:cstheme="minorEastAsia"/>
          <w:color w:val="FF0000"/>
          <w:sz w:val="24"/>
          <w:szCs w:val="24"/>
        </w:rPr>
        <w:tab/>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pacing w:val="-14"/>
          <w:sz w:val="24"/>
          <w:szCs w:val="24"/>
        </w:rPr>
        <w:t xml:space="preserve"> </w:t>
      </w:r>
      <w:r>
        <w:rPr>
          <w:rFonts w:hint="eastAsia" w:asciiTheme="minorEastAsia" w:hAnsiTheme="minorEastAsia" w:eastAsiaTheme="minorEastAsia" w:cstheme="minorEastAsia"/>
          <w:color w:val="FF0000"/>
          <w:sz w:val="24"/>
          <w:szCs w:val="24"/>
        </w:rPr>
        <w:t>A</w:t>
      </w:r>
      <w:r>
        <w:rPr>
          <w:rFonts w:hint="eastAsia" w:asciiTheme="minorEastAsia" w:hAnsiTheme="minorEastAsia" w:eastAsiaTheme="minorEastAsia" w:cstheme="minorEastAsia"/>
          <w:color w:val="FF0000"/>
          <w:sz w:val="24"/>
          <w:szCs w:val="24"/>
        </w:rPr>
        <w:tab/>
      </w:r>
      <w:r>
        <w:rPr>
          <w:rFonts w:hint="eastAsia" w:asciiTheme="minorEastAsia" w:hAnsiTheme="minorEastAsia" w:eastAsiaTheme="minorEastAsia" w:cstheme="minorEastAsia"/>
          <w:sz w:val="24"/>
          <w:szCs w:val="24"/>
        </w:rPr>
        <w:t xml:space="preserve">5. </w:t>
      </w:r>
      <w:r>
        <w:rPr>
          <w:rFonts w:hint="eastAsia" w:asciiTheme="minorEastAsia" w:hAnsiTheme="minorEastAsia" w:eastAsiaTheme="minorEastAsia" w:cstheme="minorEastAsia"/>
          <w:color w:val="00AF50"/>
          <w:sz w:val="24"/>
          <w:szCs w:val="24"/>
        </w:rPr>
        <w:t>B</w:t>
      </w:r>
    </w:p>
    <w:p>
      <w:pPr>
        <w:pStyle w:val="21"/>
        <w:keepNext w:val="0"/>
        <w:keepLines w:val="0"/>
        <w:pageBreakBefore w:val="0"/>
        <w:widowControl w:val="0"/>
        <w:numPr>
          <w:ilvl w:val="0"/>
          <w:numId w:val="9"/>
        </w:numPr>
        <w:tabs>
          <w:tab w:val="left" w:pos="416"/>
        </w:tabs>
        <w:kinsoku/>
        <w:wordWrap/>
        <w:overflowPunct/>
        <w:topLinePunct w:val="0"/>
        <w:autoSpaceDE/>
        <w:autoSpaceDN/>
        <w:bidi w:val="0"/>
        <w:adjustRightInd/>
        <w:snapToGrid/>
        <w:spacing w:before="56" w:line="312" w:lineRule="auto"/>
        <w:ind w:left="416" w:hanging="298"/>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情景反应（</w:t>
      </w:r>
      <w:r>
        <w:rPr>
          <w:rFonts w:hint="eastAsia" w:asciiTheme="minorEastAsia" w:hAnsiTheme="minorEastAsia" w:eastAsiaTheme="minorEastAsia" w:cstheme="minorEastAsia"/>
          <w:spacing w:val="-27"/>
          <w:sz w:val="24"/>
          <w:szCs w:val="24"/>
        </w:rPr>
        <w:t xml:space="preserve">共 </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pacing w:val="1"/>
          <w:sz w:val="24"/>
          <w:szCs w:val="24"/>
        </w:rPr>
        <w:t xml:space="preserve"> </w:t>
      </w:r>
      <w:r>
        <w:rPr>
          <w:rFonts w:hint="eastAsia" w:asciiTheme="minorEastAsia" w:hAnsiTheme="minorEastAsia" w:eastAsiaTheme="minorEastAsia" w:cstheme="minorEastAsia"/>
          <w:spacing w:val="-8"/>
          <w:sz w:val="24"/>
          <w:szCs w:val="24"/>
        </w:rPr>
        <w:t xml:space="preserve">小题；每小题 </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pacing w:val="1"/>
          <w:sz w:val="24"/>
          <w:szCs w:val="24"/>
        </w:rPr>
        <w:t xml:space="preserve"> </w:t>
      </w:r>
      <w:r>
        <w:rPr>
          <w:rFonts w:hint="eastAsia" w:asciiTheme="minorEastAsia" w:hAnsiTheme="minorEastAsia" w:eastAsiaTheme="minorEastAsia" w:cstheme="minorEastAsia"/>
          <w:spacing w:val="-11"/>
          <w:sz w:val="24"/>
          <w:szCs w:val="24"/>
        </w:rPr>
        <w:t xml:space="preserve">分，满分 </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pacing w:val="-27"/>
          <w:sz w:val="24"/>
          <w:szCs w:val="24"/>
        </w:rPr>
        <w:t xml:space="preserve"> 分</w:t>
      </w:r>
      <w:r>
        <w:rPr>
          <w:rFonts w:hint="eastAsia" w:asciiTheme="minorEastAsia" w:hAnsiTheme="minorEastAsia" w:eastAsiaTheme="minorEastAsia" w:cstheme="minorEastAsia"/>
          <w:sz w:val="24"/>
          <w:szCs w:val="24"/>
        </w:rPr>
        <w:t>）</w:t>
      </w:r>
    </w:p>
    <w:p>
      <w:pPr>
        <w:keepNext w:val="0"/>
        <w:keepLines w:val="0"/>
        <w:pageBreakBefore w:val="0"/>
        <w:widowControl w:val="0"/>
        <w:tabs>
          <w:tab w:val="left" w:pos="970"/>
          <w:tab w:val="left" w:pos="1822"/>
          <w:tab w:val="left" w:pos="2674"/>
          <w:tab w:val="left" w:pos="3526"/>
        </w:tabs>
        <w:kinsoku/>
        <w:wordWrap/>
        <w:overflowPunct/>
        <w:topLinePunct w:val="0"/>
        <w:autoSpaceDE/>
        <w:autoSpaceDN/>
        <w:bidi w:val="0"/>
        <w:adjustRightInd/>
        <w:snapToGrid/>
        <w:spacing w:before="57" w:line="312" w:lineRule="auto"/>
        <w:ind w:left="118"/>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pacing w:val="-3"/>
          <w:sz w:val="24"/>
          <w:szCs w:val="24"/>
        </w:rPr>
        <w:t xml:space="preserve"> </w:t>
      </w:r>
      <w:r>
        <w:rPr>
          <w:rFonts w:hint="eastAsia" w:asciiTheme="minorEastAsia" w:hAnsiTheme="minorEastAsia" w:eastAsiaTheme="minorEastAsia" w:cstheme="minorEastAsia"/>
          <w:color w:val="00AF50"/>
          <w:sz w:val="24"/>
          <w:szCs w:val="24"/>
        </w:rPr>
        <w:t>B</w:t>
      </w:r>
      <w:r>
        <w:rPr>
          <w:rFonts w:hint="eastAsia" w:asciiTheme="minorEastAsia" w:hAnsiTheme="minorEastAsia" w:eastAsiaTheme="minorEastAsia" w:cstheme="minorEastAsia"/>
          <w:color w:val="00AF50"/>
          <w:sz w:val="24"/>
          <w:szCs w:val="24"/>
        </w:rPr>
        <w:tab/>
      </w: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pacing w:val="-14"/>
          <w:sz w:val="24"/>
          <w:szCs w:val="24"/>
        </w:rPr>
        <w:t xml:space="preserve"> </w:t>
      </w:r>
      <w:r>
        <w:rPr>
          <w:rFonts w:hint="eastAsia" w:asciiTheme="minorEastAsia" w:hAnsiTheme="minorEastAsia" w:eastAsiaTheme="minorEastAsia" w:cstheme="minorEastAsia"/>
          <w:color w:val="FF0000"/>
          <w:sz w:val="24"/>
          <w:szCs w:val="24"/>
        </w:rPr>
        <w:t>A</w:t>
      </w:r>
      <w:r>
        <w:rPr>
          <w:rFonts w:hint="eastAsia" w:asciiTheme="minorEastAsia" w:hAnsiTheme="minorEastAsia" w:eastAsiaTheme="minorEastAsia" w:cstheme="minorEastAsia"/>
          <w:color w:val="FF0000"/>
          <w:sz w:val="24"/>
          <w:szCs w:val="24"/>
        </w:rPr>
        <w:tab/>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pacing w:val="-2"/>
          <w:sz w:val="24"/>
          <w:szCs w:val="24"/>
        </w:rPr>
        <w:t xml:space="preserve"> </w:t>
      </w:r>
      <w:r>
        <w:rPr>
          <w:rFonts w:hint="eastAsia" w:asciiTheme="minorEastAsia" w:hAnsiTheme="minorEastAsia" w:eastAsiaTheme="minorEastAsia" w:cstheme="minorEastAsia"/>
          <w:color w:val="006FC0"/>
          <w:sz w:val="24"/>
          <w:szCs w:val="24"/>
        </w:rPr>
        <w:t>C</w:t>
      </w:r>
      <w:r>
        <w:rPr>
          <w:rFonts w:hint="eastAsia" w:asciiTheme="minorEastAsia" w:hAnsiTheme="minorEastAsia" w:eastAsiaTheme="minorEastAsia" w:cstheme="minorEastAsia"/>
          <w:color w:val="006FC0"/>
          <w:sz w:val="24"/>
          <w:szCs w:val="24"/>
        </w:rPr>
        <w:tab/>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pacing w:val="-2"/>
          <w:sz w:val="24"/>
          <w:szCs w:val="24"/>
        </w:rPr>
        <w:t xml:space="preserve"> </w:t>
      </w:r>
      <w:r>
        <w:rPr>
          <w:rFonts w:hint="eastAsia" w:asciiTheme="minorEastAsia" w:hAnsiTheme="minorEastAsia" w:eastAsiaTheme="minorEastAsia" w:cstheme="minorEastAsia"/>
          <w:color w:val="00AF50"/>
          <w:sz w:val="24"/>
          <w:szCs w:val="24"/>
        </w:rPr>
        <w:t>B</w:t>
      </w:r>
      <w:r>
        <w:rPr>
          <w:rFonts w:hint="eastAsia" w:asciiTheme="minorEastAsia" w:hAnsiTheme="minorEastAsia" w:eastAsiaTheme="minorEastAsia" w:cstheme="minorEastAsia"/>
          <w:color w:val="00AF50"/>
          <w:sz w:val="24"/>
          <w:szCs w:val="24"/>
        </w:rPr>
        <w:tab/>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pacing w:val="-2"/>
          <w:sz w:val="24"/>
          <w:szCs w:val="24"/>
        </w:rPr>
        <w:t xml:space="preserve"> </w:t>
      </w:r>
      <w:r>
        <w:rPr>
          <w:rFonts w:hint="eastAsia" w:asciiTheme="minorEastAsia" w:hAnsiTheme="minorEastAsia" w:eastAsiaTheme="minorEastAsia" w:cstheme="minorEastAsia"/>
          <w:color w:val="006FC0"/>
          <w:sz w:val="24"/>
          <w:szCs w:val="24"/>
        </w:rPr>
        <w:t>C</w:t>
      </w:r>
    </w:p>
    <w:p>
      <w:pPr>
        <w:pStyle w:val="21"/>
        <w:keepNext w:val="0"/>
        <w:keepLines w:val="0"/>
        <w:pageBreakBefore w:val="0"/>
        <w:widowControl w:val="0"/>
        <w:numPr>
          <w:ilvl w:val="0"/>
          <w:numId w:val="9"/>
        </w:numPr>
        <w:tabs>
          <w:tab w:val="left" w:pos="486"/>
        </w:tabs>
        <w:kinsoku/>
        <w:wordWrap/>
        <w:overflowPunct/>
        <w:topLinePunct w:val="0"/>
        <w:autoSpaceDE/>
        <w:autoSpaceDN/>
        <w:bidi w:val="0"/>
        <w:adjustRightInd/>
        <w:snapToGrid/>
        <w:spacing w:before="57" w:line="312" w:lineRule="auto"/>
        <w:ind w:left="485" w:hanging="36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对话理解（</w:t>
      </w:r>
      <w:r>
        <w:rPr>
          <w:rFonts w:hint="eastAsia" w:asciiTheme="minorEastAsia" w:hAnsiTheme="minorEastAsia" w:eastAsiaTheme="minorEastAsia" w:cstheme="minorEastAsia"/>
          <w:spacing w:val="-27"/>
          <w:sz w:val="24"/>
          <w:szCs w:val="24"/>
        </w:rPr>
        <w:t xml:space="preserve">共 </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pacing w:val="1"/>
          <w:sz w:val="24"/>
          <w:szCs w:val="24"/>
        </w:rPr>
        <w:t xml:space="preserve"> </w:t>
      </w:r>
      <w:r>
        <w:rPr>
          <w:rFonts w:hint="eastAsia" w:asciiTheme="minorEastAsia" w:hAnsiTheme="minorEastAsia" w:eastAsiaTheme="minorEastAsia" w:cstheme="minorEastAsia"/>
          <w:spacing w:val="-8"/>
          <w:sz w:val="24"/>
          <w:szCs w:val="24"/>
        </w:rPr>
        <w:t xml:space="preserve">小题；每小题 </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pacing w:val="1"/>
          <w:sz w:val="24"/>
          <w:szCs w:val="24"/>
        </w:rPr>
        <w:t xml:space="preserve"> </w:t>
      </w:r>
      <w:r>
        <w:rPr>
          <w:rFonts w:hint="eastAsia" w:asciiTheme="minorEastAsia" w:hAnsiTheme="minorEastAsia" w:eastAsiaTheme="minorEastAsia" w:cstheme="minorEastAsia"/>
          <w:spacing w:val="-11"/>
          <w:sz w:val="24"/>
          <w:szCs w:val="24"/>
        </w:rPr>
        <w:t xml:space="preserve">分，满分 </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pacing w:val="-27"/>
          <w:sz w:val="24"/>
          <w:szCs w:val="24"/>
        </w:rPr>
        <w:t xml:space="preserve"> 分</w:t>
      </w:r>
      <w:r>
        <w:rPr>
          <w:rFonts w:hint="eastAsia" w:asciiTheme="minorEastAsia" w:hAnsiTheme="minorEastAsia" w:eastAsiaTheme="minorEastAsia" w:cstheme="minorEastAsia"/>
          <w:sz w:val="24"/>
          <w:szCs w:val="24"/>
        </w:rPr>
        <w:t>）</w:t>
      </w:r>
    </w:p>
    <w:p>
      <w:pPr>
        <w:keepNext w:val="0"/>
        <w:keepLines w:val="0"/>
        <w:pageBreakBefore w:val="0"/>
        <w:widowControl w:val="0"/>
        <w:tabs>
          <w:tab w:val="left" w:pos="970"/>
          <w:tab w:val="left" w:pos="1822"/>
          <w:tab w:val="left" w:pos="2674"/>
          <w:tab w:val="left" w:pos="3526"/>
        </w:tabs>
        <w:kinsoku/>
        <w:wordWrap/>
        <w:overflowPunct/>
        <w:topLinePunct w:val="0"/>
        <w:autoSpaceDE/>
        <w:autoSpaceDN/>
        <w:bidi w:val="0"/>
        <w:adjustRightInd/>
        <w:snapToGrid/>
        <w:spacing w:before="57" w:line="312" w:lineRule="auto"/>
        <w:ind w:left="118"/>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2"/>
          <w:sz w:val="24"/>
          <w:szCs w:val="24"/>
        </w:rPr>
        <w:t>11.</w:t>
      </w:r>
      <w:r>
        <w:rPr>
          <w:rFonts w:hint="eastAsia" w:asciiTheme="minorEastAsia" w:hAnsiTheme="minorEastAsia" w:eastAsiaTheme="minorEastAsia" w:cstheme="minorEastAsia"/>
          <w:spacing w:val="-3"/>
          <w:sz w:val="24"/>
          <w:szCs w:val="24"/>
        </w:rPr>
        <w:t xml:space="preserve"> </w:t>
      </w:r>
      <w:r>
        <w:rPr>
          <w:rFonts w:hint="eastAsia" w:asciiTheme="minorEastAsia" w:hAnsiTheme="minorEastAsia" w:eastAsiaTheme="minorEastAsia" w:cstheme="minorEastAsia"/>
          <w:color w:val="006FC0"/>
          <w:sz w:val="24"/>
          <w:szCs w:val="24"/>
        </w:rPr>
        <w:t>C</w:t>
      </w:r>
      <w:r>
        <w:rPr>
          <w:rFonts w:hint="eastAsia" w:asciiTheme="minorEastAsia" w:hAnsiTheme="minorEastAsia" w:eastAsiaTheme="minorEastAsia" w:cstheme="minorEastAsia"/>
          <w:color w:val="006FC0"/>
          <w:sz w:val="24"/>
          <w:szCs w:val="24"/>
        </w:rPr>
        <w:tab/>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pacing w:val="-2"/>
          <w:sz w:val="24"/>
          <w:szCs w:val="24"/>
        </w:rPr>
        <w:t xml:space="preserve"> </w:t>
      </w:r>
      <w:r>
        <w:rPr>
          <w:rFonts w:hint="eastAsia" w:asciiTheme="minorEastAsia" w:hAnsiTheme="minorEastAsia" w:eastAsiaTheme="minorEastAsia" w:cstheme="minorEastAsia"/>
          <w:color w:val="00AF50"/>
          <w:sz w:val="24"/>
          <w:szCs w:val="24"/>
        </w:rPr>
        <w:t>B</w:t>
      </w:r>
      <w:r>
        <w:rPr>
          <w:rFonts w:hint="eastAsia" w:asciiTheme="minorEastAsia" w:hAnsiTheme="minorEastAsia" w:eastAsiaTheme="minorEastAsia" w:cstheme="minorEastAsia"/>
          <w:color w:val="00AF50"/>
          <w:sz w:val="24"/>
          <w:szCs w:val="24"/>
        </w:rPr>
        <w:tab/>
      </w:r>
      <w:r>
        <w:rPr>
          <w:rFonts w:hint="eastAsia" w:asciiTheme="minorEastAsia" w:hAnsiTheme="minorEastAsia" w:eastAsiaTheme="minorEastAsia" w:cstheme="minorEastAsia"/>
          <w:sz w:val="24"/>
          <w:szCs w:val="24"/>
        </w:rPr>
        <w:t>13.</w:t>
      </w:r>
      <w:r>
        <w:rPr>
          <w:rFonts w:hint="eastAsia" w:asciiTheme="minorEastAsia" w:hAnsiTheme="minorEastAsia" w:eastAsiaTheme="minorEastAsia" w:cstheme="minorEastAsia"/>
          <w:spacing w:val="-2"/>
          <w:sz w:val="24"/>
          <w:szCs w:val="24"/>
        </w:rPr>
        <w:t xml:space="preserve"> </w:t>
      </w:r>
      <w:r>
        <w:rPr>
          <w:rFonts w:hint="eastAsia" w:asciiTheme="minorEastAsia" w:hAnsiTheme="minorEastAsia" w:eastAsiaTheme="minorEastAsia" w:cstheme="minorEastAsia"/>
          <w:color w:val="006FC0"/>
          <w:sz w:val="24"/>
          <w:szCs w:val="24"/>
        </w:rPr>
        <w:t>C</w:t>
      </w:r>
      <w:r>
        <w:rPr>
          <w:rFonts w:hint="eastAsia" w:asciiTheme="minorEastAsia" w:hAnsiTheme="minorEastAsia" w:eastAsiaTheme="minorEastAsia" w:cstheme="minorEastAsia"/>
          <w:color w:val="006FC0"/>
          <w:sz w:val="24"/>
          <w:szCs w:val="24"/>
        </w:rPr>
        <w:tab/>
      </w:r>
      <w:r>
        <w:rPr>
          <w:rFonts w:hint="eastAsia" w:asciiTheme="minorEastAsia" w:hAnsiTheme="minorEastAsia" w:eastAsiaTheme="minorEastAsia" w:cstheme="minorEastAsia"/>
          <w:sz w:val="24"/>
          <w:szCs w:val="24"/>
        </w:rPr>
        <w:t>14.</w:t>
      </w:r>
      <w:r>
        <w:rPr>
          <w:rFonts w:hint="eastAsia" w:asciiTheme="minorEastAsia" w:hAnsiTheme="minorEastAsia" w:eastAsiaTheme="minorEastAsia" w:cstheme="minorEastAsia"/>
          <w:spacing w:val="-14"/>
          <w:sz w:val="24"/>
          <w:szCs w:val="24"/>
        </w:rPr>
        <w:t xml:space="preserve"> </w:t>
      </w:r>
      <w:r>
        <w:rPr>
          <w:rFonts w:hint="eastAsia" w:asciiTheme="minorEastAsia" w:hAnsiTheme="minorEastAsia" w:eastAsiaTheme="minorEastAsia" w:cstheme="minorEastAsia"/>
          <w:color w:val="FF0000"/>
          <w:sz w:val="24"/>
          <w:szCs w:val="24"/>
        </w:rPr>
        <w:t>A</w:t>
      </w:r>
      <w:r>
        <w:rPr>
          <w:rFonts w:hint="eastAsia" w:asciiTheme="minorEastAsia" w:hAnsiTheme="minorEastAsia" w:eastAsiaTheme="minorEastAsia" w:cstheme="minorEastAsia"/>
          <w:color w:val="FF0000"/>
          <w:sz w:val="24"/>
          <w:szCs w:val="24"/>
        </w:rPr>
        <w:tab/>
      </w:r>
      <w:r>
        <w:rPr>
          <w:rFonts w:hint="eastAsia" w:asciiTheme="minorEastAsia" w:hAnsiTheme="minorEastAsia" w:eastAsiaTheme="minorEastAsia" w:cstheme="minorEastAsia"/>
          <w:sz w:val="24"/>
          <w:szCs w:val="24"/>
        </w:rPr>
        <w:t>15.</w:t>
      </w:r>
      <w:r>
        <w:rPr>
          <w:rFonts w:hint="eastAsia" w:asciiTheme="minorEastAsia" w:hAnsiTheme="minorEastAsia" w:eastAsiaTheme="minorEastAsia" w:cstheme="minorEastAsia"/>
          <w:spacing w:val="-2"/>
          <w:sz w:val="24"/>
          <w:szCs w:val="24"/>
        </w:rPr>
        <w:t xml:space="preserve"> </w:t>
      </w:r>
      <w:r>
        <w:rPr>
          <w:rFonts w:hint="eastAsia" w:asciiTheme="minorEastAsia" w:hAnsiTheme="minorEastAsia" w:eastAsiaTheme="minorEastAsia" w:cstheme="minorEastAsia"/>
          <w:color w:val="006FC0"/>
          <w:sz w:val="24"/>
          <w:szCs w:val="24"/>
        </w:rPr>
        <w:t>C</w:t>
      </w:r>
    </w:p>
    <w:p>
      <w:pPr>
        <w:pStyle w:val="21"/>
        <w:keepNext w:val="0"/>
        <w:keepLines w:val="0"/>
        <w:pageBreakBefore w:val="0"/>
        <w:widowControl w:val="0"/>
        <w:numPr>
          <w:ilvl w:val="0"/>
          <w:numId w:val="9"/>
        </w:numPr>
        <w:tabs>
          <w:tab w:val="left" w:pos="550"/>
        </w:tabs>
        <w:kinsoku/>
        <w:wordWrap/>
        <w:overflowPunct/>
        <w:topLinePunct w:val="0"/>
        <w:autoSpaceDE/>
        <w:autoSpaceDN/>
        <w:bidi w:val="0"/>
        <w:adjustRightInd/>
        <w:snapToGrid/>
        <w:spacing w:before="56" w:line="312" w:lineRule="auto"/>
        <w:ind w:left="549" w:hanging="431"/>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短文理解（</w:t>
      </w:r>
      <w:r>
        <w:rPr>
          <w:rFonts w:hint="eastAsia" w:asciiTheme="minorEastAsia" w:hAnsiTheme="minorEastAsia" w:eastAsiaTheme="minorEastAsia" w:cstheme="minorEastAsia"/>
          <w:spacing w:val="-26"/>
          <w:sz w:val="24"/>
          <w:szCs w:val="24"/>
        </w:rPr>
        <w:t xml:space="preserve">共 </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pacing w:val="1"/>
          <w:sz w:val="24"/>
          <w:szCs w:val="24"/>
        </w:rPr>
        <w:t xml:space="preserve"> </w:t>
      </w:r>
      <w:r>
        <w:rPr>
          <w:rFonts w:hint="eastAsia" w:asciiTheme="minorEastAsia" w:hAnsiTheme="minorEastAsia" w:eastAsiaTheme="minorEastAsia" w:cstheme="minorEastAsia"/>
          <w:spacing w:val="-8"/>
          <w:sz w:val="24"/>
          <w:szCs w:val="24"/>
        </w:rPr>
        <w:t xml:space="preserve">小题；每小题 </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pacing w:val="-1"/>
          <w:sz w:val="24"/>
          <w:szCs w:val="24"/>
        </w:rPr>
        <w:t xml:space="preserve"> </w:t>
      </w:r>
      <w:r>
        <w:rPr>
          <w:rFonts w:hint="eastAsia" w:asciiTheme="minorEastAsia" w:hAnsiTheme="minorEastAsia" w:eastAsiaTheme="minorEastAsia" w:cstheme="minorEastAsia"/>
          <w:spacing w:val="-11"/>
          <w:sz w:val="24"/>
          <w:szCs w:val="24"/>
        </w:rPr>
        <w:t xml:space="preserve">分，满分 </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pacing w:val="-26"/>
          <w:sz w:val="24"/>
          <w:szCs w:val="24"/>
        </w:rPr>
        <w:t xml:space="preserve"> 分</w:t>
      </w:r>
      <w:r>
        <w:rPr>
          <w:rFonts w:hint="eastAsia" w:asciiTheme="minorEastAsia" w:hAnsiTheme="minorEastAsia" w:eastAsiaTheme="minorEastAsia" w:cstheme="minorEastAsia"/>
          <w:sz w:val="24"/>
          <w:szCs w:val="24"/>
        </w:rPr>
        <w:t>）</w:t>
      </w:r>
    </w:p>
    <w:p>
      <w:pPr>
        <w:keepNext w:val="0"/>
        <w:keepLines w:val="0"/>
        <w:pageBreakBefore w:val="0"/>
        <w:widowControl w:val="0"/>
        <w:tabs>
          <w:tab w:val="left" w:pos="970"/>
          <w:tab w:val="left" w:pos="1822"/>
          <w:tab w:val="left" w:pos="2674"/>
          <w:tab w:val="left" w:pos="3526"/>
        </w:tabs>
        <w:kinsoku/>
        <w:wordWrap/>
        <w:overflowPunct/>
        <w:topLinePunct w:val="0"/>
        <w:autoSpaceDE/>
        <w:autoSpaceDN/>
        <w:bidi w:val="0"/>
        <w:adjustRightInd/>
        <w:snapToGrid/>
        <w:spacing w:before="57" w:line="312" w:lineRule="auto"/>
        <w:ind w:left="118"/>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w:t>
      </w:r>
      <w:r>
        <w:rPr>
          <w:rFonts w:hint="eastAsia" w:asciiTheme="minorEastAsia" w:hAnsiTheme="minorEastAsia" w:eastAsiaTheme="minorEastAsia" w:cstheme="minorEastAsia"/>
          <w:spacing w:val="-14"/>
          <w:sz w:val="24"/>
          <w:szCs w:val="24"/>
        </w:rPr>
        <w:t xml:space="preserve"> </w:t>
      </w:r>
      <w:r>
        <w:rPr>
          <w:rFonts w:hint="eastAsia" w:asciiTheme="minorEastAsia" w:hAnsiTheme="minorEastAsia" w:eastAsiaTheme="minorEastAsia" w:cstheme="minorEastAsia"/>
          <w:color w:val="FF0000"/>
          <w:sz w:val="24"/>
          <w:szCs w:val="24"/>
        </w:rPr>
        <w:t>A</w:t>
      </w:r>
      <w:r>
        <w:rPr>
          <w:rFonts w:hint="eastAsia" w:asciiTheme="minorEastAsia" w:hAnsiTheme="minorEastAsia" w:eastAsiaTheme="minorEastAsia" w:cstheme="minorEastAsia"/>
          <w:color w:val="FF0000"/>
          <w:sz w:val="24"/>
          <w:szCs w:val="24"/>
        </w:rPr>
        <w:tab/>
      </w:r>
      <w:r>
        <w:rPr>
          <w:rFonts w:hint="eastAsia" w:asciiTheme="minorEastAsia" w:hAnsiTheme="minorEastAsia" w:eastAsiaTheme="minorEastAsia" w:cstheme="minorEastAsia"/>
          <w:sz w:val="24"/>
          <w:szCs w:val="24"/>
        </w:rPr>
        <w:t>17.</w:t>
      </w:r>
      <w:r>
        <w:rPr>
          <w:rFonts w:hint="eastAsia" w:asciiTheme="minorEastAsia" w:hAnsiTheme="minorEastAsia" w:eastAsiaTheme="minorEastAsia" w:cstheme="minorEastAsia"/>
          <w:spacing w:val="-2"/>
          <w:sz w:val="24"/>
          <w:szCs w:val="24"/>
        </w:rPr>
        <w:t xml:space="preserve"> </w:t>
      </w:r>
      <w:r>
        <w:rPr>
          <w:rFonts w:hint="eastAsia" w:asciiTheme="minorEastAsia" w:hAnsiTheme="minorEastAsia" w:eastAsiaTheme="minorEastAsia" w:cstheme="minorEastAsia"/>
          <w:color w:val="006FC0"/>
          <w:sz w:val="24"/>
          <w:szCs w:val="24"/>
        </w:rPr>
        <w:t>C</w:t>
      </w:r>
      <w:r>
        <w:rPr>
          <w:rFonts w:hint="eastAsia" w:asciiTheme="minorEastAsia" w:hAnsiTheme="minorEastAsia" w:eastAsiaTheme="minorEastAsia" w:cstheme="minorEastAsia"/>
          <w:color w:val="006FC0"/>
          <w:sz w:val="24"/>
          <w:szCs w:val="24"/>
        </w:rPr>
        <w:tab/>
      </w:r>
      <w:r>
        <w:rPr>
          <w:rFonts w:hint="eastAsia" w:asciiTheme="minorEastAsia" w:hAnsiTheme="minorEastAsia" w:eastAsiaTheme="minorEastAsia" w:cstheme="minorEastAsia"/>
          <w:sz w:val="24"/>
          <w:szCs w:val="24"/>
        </w:rPr>
        <w:t>18.</w:t>
      </w:r>
      <w:r>
        <w:rPr>
          <w:rFonts w:hint="eastAsia" w:asciiTheme="minorEastAsia" w:hAnsiTheme="minorEastAsia" w:eastAsiaTheme="minorEastAsia" w:cstheme="minorEastAsia"/>
          <w:spacing w:val="-2"/>
          <w:sz w:val="24"/>
          <w:szCs w:val="24"/>
        </w:rPr>
        <w:t xml:space="preserve"> </w:t>
      </w:r>
      <w:r>
        <w:rPr>
          <w:rFonts w:hint="eastAsia" w:asciiTheme="minorEastAsia" w:hAnsiTheme="minorEastAsia" w:eastAsiaTheme="minorEastAsia" w:cstheme="minorEastAsia"/>
          <w:color w:val="00AF50"/>
          <w:sz w:val="24"/>
          <w:szCs w:val="24"/>
        </w:rPr>
        <w:t>B</w:t>
      </w:r>
      <w:r>
        <w:rPr>
          <w:rFonts w:hint="eastAsia" w:asciiTheme="minorEastAsia" w:hAnsiTheme="minorEastAsia" w:eastAsiaTheme="minorEastAsia" w:cstheme="minorEastAsia"/>
          <w:color w:val="00AF50"/>
          <w:sz w:val="24"/>
          <w:szCs w:val="24"/>
        </w:rPr>
        <w:tab/>
      </w:r>
      <w:r>
        <w:rPr>
          <w:rFonts w:hint="eastAsia" w:asciiTheme="minorEastAsia" w:hAnsiTheme="minorEastAsia" w:eastAsiaTheme="minorEastAsia" w:cstheme="minorEastAsia"/>
          <w:sz w:val="24"/>
          <w:szCs w:val="24"/>
        </w:rPr>
        <w:t>19.</w:t>
      </w:r>
      <w:r>
        <w:rPr>
          <w:rFonts w:hint="eastAsia" w:asciiTheme="minorEastAsia" w:hAnsiTheme="minorEastAsia" w:eastAsiaTheme="minorEastAsia" w:cstheme="minorEastAsia"/>
          <w:spacing w:val="-2"/>
          <w:sz w:val="24"/>
          <w:szCs w:val="24"/>
        </w:rPr>
        <w:t xml:space="preserve"> </w:t>
      </w:r>
      <w:r>
        <w:rPr>
          <w:rFonts w:hint="eastAsia" w:asciiTheme="minorEastAsia" w:hAnsiTheme="minorEastAsia" w:eastAsiaTheme="minorEastAsia" w:cstheme="minorEastAsia"/>
          <w:color w:val="006FC0"/>
          <w:sz w:val="24"/>
          <w:szCs w:val="24"/>
        </w:rPr>
        <w:t>C</w:t>
      </w:r>
      <w:r>
        <w:rPr>
          <w:rFonts w:hint="eastAsia" w:asciiTheme="minorEastAsia" w:hAnsiTheme="minorEastAsia" w:eastAsiaTheme="minorEastAsia" w:cstheme="minorEastAsia"/>
          <w:color w:val="006FC0"/>
          <w:sz w:val="24"/>
          <w:szCs w:val="24"/>
        </w:rPr>
        <w:tab/>
      </w:r>
      <w:r>
        <w:rPr>
          <w:rFonts w:hint="eastAsia" w:asciiTheme="minorEastAsia" w:hAnsiTheme="minorEastAsia" w:eastAsiaTheme="minorEastAsia" w:cstheme="minorEastAsia"/>
          <w:sz w:val="24"/>
          <w:szCs w:val="24"/>
        </w:rPr>
        <w:t>20.</w:t>
      </w:r>
      <w:r>
        <w:rPr>
          <w:rFonts w:hint="eastAsia" w:asciiTheme="minorEastAsia" w:hAnsiTheme="minorEastAsia" w:eastAsiaTheme="minorEastAsia" w:cstheme="minorEastAsia"/>
          <w:spacing w:val="-2"/>
          <w:sz w:val="24"/>
          <w:szCs w:val="24"/>
        </w:rPr>
        <w:t xml:space="preserve"> </w:t>
      </w:r>
      <w:r>
        <w:rPr>
          <w:rFonts w:hint="eastAsia" w:asciiTheme="minorEastAsia" w:hAnsiTheme="minorEastAsia" w:eastAsiaTheme="minorEastAsia" w:cstheme="minorEastAsia"/>
          <w:color w:val="00AF50"/>
          <w:sz w:val="24"/>
          <w:szCs w:val="24"/>
        </w:rPr>
        <w:t>B</w:t>
      </w:r>
    </w:p>
    <w:p>
      <w:pPr>
        <w:pStyle w:val="4"/>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pStyle w:val="4"/>
        <w:keepNext w:val="0"/>
        <w:keepLines w:val="0"/>
        <w:pageBreakBefore w:val="0"/>
        <w:widowControl w:val="0"/>
        <w:kinsoku/>
        <w:wordWrap/>
        <w:overflowPunct/>
        <w:topLinePunct w:val="0"/>
        <w:autoSpaceDE/>
        <w:autoSpaceDN/>
        <w:bidi w:val="0"/>
        <w:adjustRightInd/>
        <w:snapToGrid/>
        <w:spacing w:before="9"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512" w:right="607"/>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语言知识运用部分（共 </w:t>
      </w:r>
      <w:r>
        <w:rPr>
          <w:rFonts w:hint="eastAsia" w:asciiTheme="minorEastAsia" w:hAnsiTheme="minorEastAsia" w:eastAsiaTheme="minorEastAsia" w:cstheme="minorEastAsia"/>
          <w:sz w:val="24"/>
          <w:szCs w:val="24"/>
        </w:rPr>
        <w:t xml:space="preserve">75 </w:t>
      </w:r>
      <w:r>
        <w:rPr>
          <w:rFonts w:hint="eastAsia" w:asciiTheme="minorEastAsia" w:hAnsiTheme="minorEastAsia" w:eastAsiaTheme="minorEastAsia" w:cstheme="minorEastAsia"/>
          <w:sz w:val="24"/>
          <w:szCs w:val="24"/>
        </w:rPr>
        <w:t>分）</w:t>
      </w:r>
    </w:p>
    <w:p>
      <w:pPr>
        <w:pStyle w:val="21"/>
        <w:keepNext w:val="0"/>
        <w:keepLines w:val="0"/>
        <w:pageBreakBefore w:val="0"/>
        <w:widowControl w:val="0"/>
        <w:numPr>
          <w:ilvl w:val="0"/>
          <w:numId w:val="9"/>
        </w:numPr>
        <w:tabs>
          <w:tab w:val="left" w:pos="400"/>
        </w:tabs>
        <w:kinsoku/>
        <w:wordWrap/>
        <w:overflowPunct/>
        <w:topLinePunct w:val="0"/>
        <w:autoSpaceDE/>
        <w:autoSpaceDN/>
        <w:bidi w:val="0"/>
        <w:adjustRightInd/>
        <w:snapToGrid/>
        <w:spacing w:before="153" w:line="312" w:lineRule="auto"/>
        <w:ind w:left="399" w:hanging="281"/>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单项填空（</w:t>
      </w:r>
      <w:r>
        <w:rPr>
          <w:rFonts w:hint="eastAsia" w:asciiTheme="minorEastAsia" w:hAnsiTheme="minorEastAsia" w:eastAsiaTheme="minorEastAsia" w:cstheme="minorEastAsia"/>
          <w:spacing w:val="-26"/>
          <w:sz w:val="24"/>
          <w:szCs w:val="24"/>
        </w:rPr>
        <w:t xml:space="preserve">共 </w:t>
      </w:r>
      <w:r>
        <w:rPr>
          <w:rFonts w:hint="eastAsia" w:asciiTheme="minorEastAsia" w:hAnsiTheme="minorEastAsia" w:eastAsiaTheme="minorEastAsia" w:cstheme="minorEastAsia"/>
          <w:sz w:val="24"/>
          <w:szCs w:val="24"/>
        </w:rPr>
        <w:t>15</w:t>
      </w:r>
      <w:r>
        <w:rPr>
          <w:rFonts w:hint="eastAsia" w:asciiTheme="minorEastAsia" w:hAnsiTheme="minorEastAsia" w:eastAsiaTheme="minorEastAsia" w:cstheme="minorEastAsia"/>
          <w:spacing w:val="1"/>
          <w:sz w:val="24"/>
          <w:szCs w:val="24"/>
        </w:rPr>
        <w:t xml:space="preserve"> </w:t>
      </w:r>
      <w:r>
        <w:rPr>
          <w:rFonts w:hint="eastAsia" w:asciiTheme="minorEastAsia" w:hAnsiTheme="minorEastAsia" w:eastAsiaTheme="minorEastAsia" w:cstheme="minorEastAsia"/>
          <w:spacing w:val="-8"/>
          <w:sz w:val="24"/>
          <w:szCs w:val="24"/>
        </w:rPr>
        <w:t xml:space="preserve">小题；每小题 </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pacing w:val="1"/>
          <w:sz w:val="24"/>
          <w:szCs w:val="24"/>
        </w:rPr>
        <w:t xml:space="preserve"> </w:t>
      </w:r>
      <w:r>
        <w:rPr>
          <w:rFonts w:hint="eastAsia" w:asciiTheme="minorEastAsia" w:hAnsiTheme="minorEastAsia" w:eastAsiaTheme="minorEastAsia" w:cstheme="minorEastAsia"/>
          <w:spacing w:val="-10"/>
          <w:sz w:val="24"/>
          <w:szCs w:val="24"/>
        </w:rPr>
        <w:t xml:space="preserve">分，满分 </w:t>
      </w:r>
      <w:r>
        <w:rPr>
          <w:rFonts w:hint="eastAsia" w:asciiTheme="minorEastAsia" w:hAnsiTheme="minorEastAsia" w:eastAsiaTheme="minorEastAsia" w:cstheme="minorEastAsia"/>
          <w:sz w:val="24"/>
          <w:szCs w:val="24"/>
        </w:rPr>
        <w:t>15</w:t>
      </w:r>
      <w:r>
        <w:rPr>
          <w:rFonts w:hint="eastAsia" w:asciiTheme="minorEastAsia" w:hAnsiTheme="minorEastAsia" w:eastAsiaTheme="minorEastAsia" w:cstheme="minorEastAsia"/>
          <w:spacing w:val="-3"/>
          <w:sz w:val="24"/>
          <w:szCs w:val="24"/>
        </w:rPr>
        <w:t xml:space="preserve"> </w:t>
      </w:r>
      <w:r>
        <w:rPr>
          <w:rFonts w:hint="eastAsia" w:asciiTheme="minorEastAsia" w:hAnsiTheme="minorEastAsia" w:eastAsiaTheme="minorEastAsia" w:cstheme="minorEastAsia"/>
          <w:sz w:val="24"/>
          <w:szCs w:val="24"/>
        </w:rPr>
        <w:t>分）</w:t>
      </w:r>
    </w:p>
    <w:p>
      <w:pPr>
        <w:keepNext w:val="0"/>
        <w:keepLines w:val="0"/>
        <w:pageBreakBefore w:val="0"/>
        <w:widowControl w:val="0"/>
        <w:tabs>
          <w:tab w:val="left" w:pos="970"/>
          <w:tab w:val="left" w:pos="1822"/>
          <w:tab w:val="left" w:pos="2674"/>
          <w:tab w:val="left" w:pos="3526"/>
          <w:tab w:val="left" w:pos="4378"/>
          <w:tab w:val="left" w:pos="5230"/>
          <w:tab w:val="left" w:pos="6082"/>
          <w:tab w:val="left" w:pos="6934"/>
          <w:tab w:val="left" w:pos="7786"/>
        </w:tabs>
        <w:kinsoku/>
        <w:wordWrap/>
        <w:overflowPunct/>
        <w:topLinePunct w:val="0"/>
        <w:autoSpaceDE/>
        <w:autoSpaceDN/>
        <w:bidi w:val="0"/>
        <w:adjustRightInd/>
        <w:snapToGrid/>
        <w:spacing w:before="57" w:line="312" w:lineRule="auto"/>
        <w:ind w:left="118"/>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21.</w:t>
      </w:r>
      <w:r>
        <w:rPr>
          <w:rFonts w:hint="eastAsia" w:asciiTheme="minorEastAsia" w:hAnsiTheme="minorEastAsia" w:eastAsiaTheme="minorEastAsia" w:cstheme="minorEastAsia"/>
          <w:spacing w:val="-2"/>
          <w:sz w:val="24"/>
          <w:szCs w:val="24"/>
          <w:lang w:val="en-US"/>
        </w:rPr>
        <w:t xml:space="preserve"> </w:t>
      </w:r>
      <w:r>
        <w:rPr>
          <w:rFonts w:hint="eastAsia" w:asciiTheme="minorEastAsia" w:hAnsiTheme="minorEastAsia" w:eastAsiaTheme="minorEastAsia" w:cstheme="minorEastAsia"/>
          <w:color w:val="006FC0"/>
          <w:sz w:val="24"/>
          <w:szCs w:val="24"/>
          <w:lang w:val="en-US"/>
        </w:rPr>
        <w:t>C</w:t>
      </w:r>
      <w:r>
        <w:rPr>
          <w:rFonts w:hint="eastAsia" w:asciiTheme="minorEastAsia" w:hAnsiTheme="minorEastAsia" w:eastAsiaTheme="minorEastAsia" w:cstheme="minorEastAsia"/>
          <w:color w:val="006FC0"/>
          <w:sz w:val="24"/>
          <w:szCs w:val="24"/>
          <w:lang w:val="en-US"/>
        </w:rPr>
        <w:tab/>
      </w:r>
      <w:r>
        <w:rPr>
          <w:rFonts w:hint="eastAsia" w:asciiTheme="minorEastAsia" w:hAnsiTheme="minorEastAsia" w:eastAsiaTheme="minorEastAsia" w:cstheme="minorEastAsia"/>
          <w:sz w:val="24"/>
          <w:szCs w:val="24"/>
          <w:lang w:val="en-US"/>
        </w:rPr>
        <w:t>22.</w:t>
      </w:r>
      <w:r>
        <w:rPr>
          <w:rFonts w:hint="eastAsia" w:asciiTheme="minorEastAsia" w:hAnsiTheme="minorEastAsia" w:eastAsiaTheme="minorEastAsia" w:cstheme="minorEastAsia"/>
          <w:spacing w:val="-2"/>
          <w:sz w:val="24"/>
          <w:szCs w:val="24"/>
          <w:lang w:val="en-US"/>
        </w:rPr>
        <w:t xml:space="preserve"> </w:t>
      </w:r>
      <w:r>
        <w:rPr>
          <w:rFonts w:hint="eastAsia" w:asciiTheme="minorEastAsia" w:hAnsiTheme="minorEastAsia" w:eastAsiaTheme="minorEastAsia" w:cstheme="minorEastAsia"/>
          <w:color w:val="00AF50"/>
          <w:sz w:val="24"/>
          <w:szCs w:val="24"/>
          <w:lang w:val="en-US"/>
        </w:rPr>
        <w:t>B</w:t>
      </w:r>
      <w:r>
        <w:rPr>
          <w:rFonts w:hint="eastAsia" w:asciiTheme="minorEastAsia" w:hAnsiTheme="minorEastAsia" w:eastAsiaTheme="minorEastAsia" w:cstheme="minorEastAsia"/>
          <w:color w:val="00AF50"/>
          <w:sz w:val="24"/>
          <w:szCs w:val="24"/>
          <w:lang w:val="en-US"/>
        </w:rPr>
        <w:tab/>
      </w:r>
      <w:r>
        <w:rPr>
          <w:rFonts w:hint="eastAsia" w:asciiTheme="minorEastAsia" w:hAnsiTheme="minorEastAsia" w:eastAsiaTheme="minorEastAsia" w:cstheme="minorEastAsia"/>
          <w:sz w:val="24"/>
          <w:szCs w:val="24"/>
          <w:lang w:val="en-US"/>
        </w:rPr>
        <w:t>23.</w:t>
      </w:r>
      <w:r>
        <w:rPr>
          <w:rFonts w:hint="eastAsia" w:asciiTheme="minorEastAsia" w:hAnsiTheme="minorEastAsia" w:eastAsiaTheme="minorEastAsia" w:cstheme="minorEastAsia"/>
          <w:spacing w:val="-2"/>
          <w:sz w:val="24"/>
          <w:szCs w:val="24"/>
          <w:lang w:val="en-US"/>
        </w:rPr>
        <w:t xml:space="preserve"> </w:t>
      </w:r>
      <w:r>
        <w:rPr>
          <w:rFonts w:hint="eastAsia" w:asciiTheme="minorEastAsia" w:hAnsiTheme="minorEastAsia" w:eastAsiaTheme="minorEastAsia" w:cstheme="minorEastAsia"/>
          <w:color w:val="FF00FF"/>
          <w:sz w:val="24"/>
          <w:szCs w:val="24"/>
          <w:lang w:val="en-US"/>
        </w:rPr>
        <w:t>D</w:t>
      </w:r>
      <w:r>
        <w:rPr>
          <w:rFonts w:hint="eastAsia" w:asciiTheme="minorEastAsia" w:hAnsiTheme="minorEastAsia" w:eastAsiaTheme="minorEastAsia" w:cstheme="minorEastAsia"/>
          <w:color w:val="FF00FF"/>
          <w:sz w:val="24"/>
          <w:szCs w:val="24"/>
          <w:lang w:val="en-US"/>
        </w:rPr>
        <w:tab/>
      </w:r>
      <w:r>
        <w:rPr>
          <w:rFonts w:hint="eastAsia" w:asciiTheme="minorEastAsia" w:hAnsiTheme="minorEastAsia" w:eastAsiaTheme="minorEastAsia" w:cstheme="minorEastAsia"/>
          <w:sz w:val="24"/>
          <w:szCs w:val="24"/>
          <w:lang w:val="en-US"/>
        </w:rPr>
        <w:t>24.</w:t>
      </w:r>
      <w:r>
        <w:rPr>
          <w:rFonts w:hint="eastAsia" w:asciiTheme="minorEastAsia" w:hAnsiTheme="minorEastAsia" w:eastAsiaTheme="minorEastAsia" w:cstheme="minorEastAsia"/>
          <w:spacing w:val="-2"/>
          <w:sz w:val="24"/>
          <w:szCs w:val="24"/>
          <w:lang w:val="en-US"/>
        </w:rPr>
        <w:t xml:space="preserve"> </w:t>
      </w:r>
      <w:r>
        <w:rPr>
          <w:rFonts w:hint="eastAsia" w:asciiTheme="minorEastAsia" w:hAnsiTheme="minorEastAsia" w:eastAsiaTheme="minorEastAsia" w:cstheme="minorEastAsia"/>
          <w:color w:val="006FC0"/>
          <w:sz w:val="24"/>
          <w:szCs w:val="24"/>
          <w:lang w:val="en-US"/>
        </w:rPr>
        <w:t>C</w:t>
      </w:r>
      <w:r>
        <w:rPr>
          <w:rFonts w:hint="eastAsia" w:asciiTheme="minorEastAsia" w:hAnsiTheme="minorEastAsia" w:eastAsiaTheme="minorEastAsia" w:cstheme="minorEastAsia"/>
          <w:color w:val="006FC0"/>
          <w:sz w:val="24"/>
          <w:szCs w:val="24"/>
          <w:lang w:val="en-US"/>
        </w:rPr>
        <w:tab/>
      </w:r>
      <w:r>
        <w:rPr>
          <w:rFonts w:hint="eastAsia" w:asciiTheme="minorEastAsia" w:hAnsiTheme="minorEastAsia" w:eastAsiaTheme="minorEastAsia" w:cstheme="minorEastAsia"/>
          <w:sz w:val="24"/>
          <w:szCs w:val="24"/>
          <w:lang w:val="en-US"/>
        </w:rPr>
        <w:t>25.</w:t>
      </w:r>
      <w:r>
        <w:rPr>
          <w:rFonts w:hint="eastAsia" w:asciiTheme="minorEastAsia" w:hAnsiTheme="minorEastAsia" w:eastAsiaTheme="minorEastAsia" w:cstheme="minorEastAsia"/>
          <w:spacing w:val="-2"/>
          <w:sz w:val="24"/>
          <w:szCs w:val="24"/>
          <w:lang w:val="en-US"/>
        </w:rPr>
        <w:t xml:space="preserve"> </w:t>
      </w:r>
      <w:r>
        <w:rPr>
          <w:rFonts w:hint="eastAsia" w:asciiTheme="minorEastAsia" w:hAnsiTheme="minorEastAsia" w:eastAsiaTheme="minorEastAsia" w:cstheme="minorEastAsia"/>
          <w:color w:val="FF00FF"/>
          <w:sz w:val="24"/>
          <w:szCs w:val="24"/>
          <w:lang w:val="en-US"/>
        </w:rPr>
        <w:t>D</w:t>
      </w:r>
      <w:r>
        <w:rPr>
          <w:rFonts w:hint="eastAsia" w:asciiTheme="minorEastAsia" w:hAnsiTheme="minorEastAsia" w:eastAsiaTheme="minorEastAsia" w:cstheme="minorEastAsia"/>
          <w:color w:val="FF00FF"/>
          <w:sz w:val="24"/>
          <w:szCs w:val="24"/>
          <w:lang w:val="en-US"/>
        </w:rPr>
        <w:tab/>
      </w:r>
      <w:r>
        <w:rPr>
          <w:rFonts w:hint="eastAsia" w:asciiTheme="minorEastAsia" w:hAnsiTheme="minorEastAsia" w:eastAsiaTheme="minorEastAsia" w:cstheme="minorEastAsia"/>
          <w:sz w:val="24"/>
          <w:szCs w:val="24"/>
          <w:lang w:val="en-US"/>
        </w:rPr>
        <w:t>26.</w:t>
      </w:r>
      <w:r>
        <w:rPr>
          <w:rFonts w:hint="eastAsia" w:asciiTheme="minorEastAsia" w:hAnsiTheme="minorEastAsia" w:eastAsiaTheme="minorEastAsia" w:cstheme="minorEastAsia"/>
          <w:spacing w:val="-2"/>
          <w:sz w:val="24"/>
          <w:szCs w:val="24"/>
          <w:lang w:val="en-US"/>
        </w:rPr>
        <w:t xml:space="preserve"> </w:t>
      </w:r>
      <w:r>
        <w:rPr>
          <w:rFonts w:hint="eastAsia" w:asciiTheme="minorEastAsia" w:hAnsiTheme="minorEastAsia" w:eastAsiaTheme="minorEastAsia" w:cstheme="minorEastAsia"/>
          <w:color w:val="00AF50"/>
          <w:sz w:val="24"/>
          <w:szCs w:val="24"/>
          <w:lang w:val="en-US"/>
        </w:rPr>
        <w:t>B</w:t>
      </w:r>
      <w:r>
        <w:rPr>
          <w:rFonts w:hint="eastAsia" w:asciiTheme="minorEastAsia" w:hAnsiTheme="minorEastAsia" w:eastAsiaTheme="minorEastAsia" w:cstheme="minorEastAsia"/>
          <w:color w:val="00AF50"/>
          <w:sz w:val="24"/>
          <w:szCs w:val="24"/>
          <w:lang w:val="en-US"/>
        </w:rPr>
        <w:tab/>
      </w:r>
      <w:r>
        <w:rPr>
          <w:rFonts w:hint="eastAsia" w:asciiTheme="minorEastAsia" w:hAnsiTheme="minorEastAsia" w:eastAsiaTheme="minorEastAsia" w:cstheme="minorEastAsia"/>
          <w:sz w:val="24"/>
          <w:szCs w:val="24"/>
          <w:lang w:val="en-US"/>
        </w:rPr>
        <w:t>27.</w:t>
      </w:r>
      <w:r>
        <w:rPr>
          <w:rFonts w:hint="eastAsia" w:asciiTheme="minorEastAsia" w:hAnsiTheme="minorEastAsia" w:eastAsiaTheme="minorEastAsia" w:cstheme="minorEastAsia"/>
          <w:spacing w:val="-2"/>
          <w:sz w:val="24"/>
          <w:szCs w:val="24"/>
          <w:lang w:val="en-US"/>
        </w:rPr>
        <w:t xml:space="preserve"> </w:t>
      </w:r>
      <w:r>
        <w:rPr>
          <w:rFonts w:hint="eastAsia" w:asciiTheme="minorEastAsia" w:hAnsiTheme="minorEastAsia" w:eastAsiaTheme="minorEastAsia" w:cstheme="minorEastAsia"/>
          <w:color w:val="FF00FF"/>
          <w:sz w:val="24"/>
          <w:szCs w:val="24"/>
          <w:lang w:val="en-US"/>
        </w:rPr>
        <w:t>D</w:t>
      </w:r>
      <w:r>
        <w:rPr>
          <w:rFonts w:hint="eastAsia" w:asciiTheme="minorEastAsia" w:hAnsiTheme="minorEastAsia" w:eastAsiaTheme="minorEastAsia" w:cstheme="minorEastAsia"/>
          <w:color w:val="FF00FF"/>
          <w:sz w:val="24"/>
          <w:szCs w:val="24"/>
          <w:lang w:val="en-US"/>
        </w:rPr>
        <w:tab/>
      </w:r>
      <w:r>
        <w:rPr>
          <w:rFonts w:hint="eastAsia" w:asciiTheme="minorEastAsia" w:hAnsiTheme="minorEastAsia" w:eastAsiaTheme="minorEastAsia" w:cstheme="minorEastAsia"/>
          <w:sz w:val="24"/>
          <w:szCs w:val="24"/>
          <w:lang w:val="en-US"/>
        </w:rPr>
        <w:t>28.</w:t>
      </w:r>
      <w:r>
        <w:rPr>
          <w:rFonts w:hint="eastAsia" w:asciiTheme="minorEastAsia" w:hAnsiTheme="minorEastAsia" w:eastAsiaTheme="minorEastAsia" w:cstheme="minorEastAsia"/>
          <w:spacing w:val="-2"/>
          <w:sz w:val="24"/>
          <w:szCs w:val="24"/>
          <w:lang w:val="en-US"/>
        </w:rPr>
        <w:t xml:space="preserve"> </w:t>
      </w:r>
      <w:r>
        <w:rPr>
          <w:rFonts w:hint="eastAsia" w:asciiTheme="minorEastAsia" w:hAnsiTheme="minorEastAsia" w:eastAsiaTheme="minorEastAsia" w:cstheme="minorEastAsia"/>
          <w:color w:val="006FC0"/>
          <w:sz w:val="24"/>
          <w:szCs w:val="24"/>
          <w:lang w:val="en-US"/>
        </w:rPr>
        <w:t>C</w:t>
      </w:r>
      <w:r>
        <w:rPr>
          <w:rFonts w:hint="eastAsia" w:asciiTheme="minorEastAsia" w:hAnsiTheme="minorEastAsia" w:eastAsiaTheme="minorEastAsia" w:cstheme="minorEastAsia"/>
          <w:color w:val="006FC0"/>
          <w:sz w:val="24"/>
          <w:szCs w:val="24"/>
          <w:lang w:val="en-US"/>
        </w:rPr>
        <w:tab/>
      </w:r>
      <w:r>
        <w:rPr>
          <w:rFonts w:hint="eastAsia" w:asciiTheme="minorEastAsia" w:hAnsiTheme="minorEastAsia" w:eastAsiaTheme="minorEastAsia" w:cstheme="minorEastAsia"/>
          <w:sz w:val="24"/>
          <w:szCs w:val="24"/>
          <w:lang w:val="en-US"/>
        </w:rPr>
        <w:t>29.</w:t>
      </w:r>
      <w:r>
        <w:rPr>
          <w:rFonts w:hint="eastAsia" w:asciiTheme="minorEastAsia" w:hAnsiTheme="minorEastAsia" w:eastAsiaTheme="minorEastAsia" w:cstheme="minorEastAsia"/>
          <w:spacing w:val="-14"/>
          <w:sz w:val="24"/>
          <w:szCs w:val="24"/>
          <w:lang w:val="en-US"/>
        </w:rPr>
        <w:t xml:space="preserve"> </w:t>
      </w:r>
      <w:r>
        <w:rPr>
          <w:rFonts w:hint="eastAsia" w:asciiTheme="minorEastAsia" w:hAnsiTheme="minorEastAsia" w:eastAsiaTheme="minorEastAsia" w:cstheme="minorEastAsia"/>
          <w:color w:val="FF0000"/>
          <w:sz w:val="24"/>
          <w:szCs w:val="24"/>
          <w:lang w:val="en-US"/>
        </w:rPr>
        <w:t>A</w:t>
      </w:r>
      <w:r>
        <w:rPr>
          <w:rFonts w:hint="eastAsia" w:asciiTheme="minorEastAsia" w:hAnsiTheme="minorEastAsia" w:eastAsiaTheme="minorEastAsia" w:cstheme="minorEastAsia"/>
          <w:color w:val="FF0000"/>
          <w:sz w:val="24"/>
          <w:szCs w:val="24"/>
          <w:lang w:val="en-US"/>
        </w:rPr>
        <w:tab/>
      </w:r>
      <w:r>
        <w:rPr>
          <w:rFonts w:hint="eastAsia" w:asciiTheme="minorEastAsia" w:hAnsiTheme="minorEastAsia" w:eastAsiaTheme="minorEastAsia" w:cstheme="minorEastAsia"/>
          <w:sz w:val="24"/>
          <w:szCs w:val="24"/>
          <w:lang w:val="en-US"/>
        </w:rPr>
        <w:t>30.</w:t>
      </w:r>
      <w:r>
        <w:rPr>
          <w:rFonts w:hint="eastAsia" w:asciiTheme="minorEastAsia" w:hAnsiTheme="minorEastAsia" w:eastAsiaTheme="minorEastAsia" w:cstheme="minorEastAsia"/>
          <w:spacing w:val="-2"/>
          <w:sz w:val="24"/>
          <w:szCs w:val="24"/>
          <w:lang w:val="en-US"/>
        </w:rPr>
        <w:t xml:space="preserve"> </w:t>
      </w:r>
      <w:r>
        <w:rPr>
          <w:rFonts w:hint="eastAsia" w:asciiTheme="minorEastAsia" w:hAnsiTheme="minorEastAsia" w:eastAsiaTheme="minorEastAsia" w:cstheme="minorEastAsia"/>
          <w:color w:val="00AF50"/>
          <w:sz w:val="24"/>
          <w:szCs w:val="24"/>
          <w:lang w:val="en-US"/>
        </w:rPr>
        <w:t>B</w:t>
      </w:r>
    </w:p>
    <w:p>
      <w:pPr>
        <w:keepNext w:val="0"/>
        <w:keepLines w:val="0"/>
        <w:pageBreakBefore w:val="0"/>
        <w:widowControl w:val="0"/>
        <w:tabs>
          <w:tab w:val="left" w:pos="970"/>
          <w:tab w:val="left" w:pos="1822"/>
          <w:tab w:val="left" w:pos="2674"/>
          <w:tab w:val="left" w:pos="3526"/>
        </w:tabs>
        <w:kinsoku/>
        <w:wordWrap/>
        <w:overflowPunct/>
        <w:topLinePunct w:val="0"/>
        <w:autoSpaceDE/>
        <w:autoSpaceDN/>
        <w:bidi w:val="0"/>
        <w:adjustRightInd/>
        <w:snapToGrid/>
        <w:spacing w:before="71" w:line="312" w:lineRule="auto"/>
        <w:ind w:left="118"/>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rPr>
        <w:t>31.</w:t>
      </w:r>
      <w:r>
        <w:rPr>
          <w:rFonts w:hint="eastAsia" w:asciiTheme="minorEastAsia" w:hAnsiTheme="minorEastAsia" w:eastAsiaTheme="minorEastAsia" w:cstheme="minorEastAsia"/>
          <w:spacing w:val="-2"/>
          <w:sz w:val="24"/>
          <w:szCs w:val="24"/>
          <w:lang w:val="en-US"/>
        </w:rPr>
        <w:t xml:space="preserve"> </w:t>
      </w:r>
      <w:r>
        <w:rPr>
          <w:rFonts w:hint="eastAsia" w:asciiTheme="minorEastAsia" w:hAnsiTheme="minorEastAsia" w:eastAsiaTheme="minorEastAsia" w:cstheme="minorEastAsia"/>
          <w:color w:val="FF00FF"/>
          <w:sz w:val="24"/>
          <w:szCs w:val="24"/>
          <w:lang w:val="en-US"/>
        </w:rPr>
        <w:t>D</w:t>
      </w:r>
      <w:r>
        <w:rPr>
          <w:rFonts w:hint="eastAsia" w:asciiTheme="minorEastAsia" w:hAnsiTheme="minorEastAsia" w:eastAsiaTheme="minorEastAsia" w:cstheme="minorEastAsia"/>
          <w:color w:val="FF00FF"/>
          <w:sz w:val="24"/>
          <w:szCs w:val="24"/>
          <w:lang w:val="en-US"/>
        </w:rPr>
        <w:tab/>
      </w:r>
      <w:r>
        <w:rPr>
          <w:rFonts w:hint="eastAsia" w:asciiTheme="minorEastAsia" w:hAnsiTheme="minorEastAsia" w:eastAsiaTheme="minorEastAsia" w:cstheme="minorEastAsia"/>
          <w:sz w:val="24"/>
          <w:szCs w:val="24"/>
          <w:lang w:val="en-US"/>
        </w:rPr>
        <w:t>32.</w:t>
      </w:r>
      <w:r>
        <w:rPr>
          <w:rFonts w:hint="eastAsia" w:asciiTheme="minorEastAsia" w:hAnsiTheme="minorEastAsia" w:eastAsiaTheme="minorEastAsia" w:cstheme="minorEastAsia"/>
          <w:spacing w:val="-2"/>
          <w:sz w:val="24"/>
          <w:szCs w:val="24"/>
          <w:lang w:val="en-US"/>
        </w:rPr>
        <w:t xml:space="preserve"> </w:t>
      </w:r>
      <w:r>
        <w:rPr>
          <w:rFonts w:hint="eastAsia" w:asciiTheme="minorEastAsia" w:hAnsiTheme="minorEastAsia" w:eastAsiaTheme="minorEastAsia" w:cstheme="minorEastAsia"/>
          <w:color w:val="00AF50"/>
          <w:sz w:val="24"/>
          <w:szCs w:val="24"/>
        </w:rPr>
        <w:t>B</w:t>
      </w:r>
      <w:r>
        <w:rPr>
          <w:rFonts w:hint="eastAsia" w:asciiTheme="minorEastAsia" w:hAnsiTheme="minorEastAsia" w:eastAsiaTheme="minorEastAsia" w:cstheme="minorEastAsia"/>
          <w:color w:val="00AF50"/>
          <w:sz w:val="24"/>
          <w:szCs w:val="24"/>
        </w:rPr>
        <w:tab/>
      </w:r>
      <w:r>
        <w:rPr>
          <w:rFonts w:hint="eastAsia" w:asciiTheme="minorEastAsia" w:hAnsiTheme="minorEastAsia" w:eastAsiaTheme="minorEastAsia" w:cstheme="minorEastAsia"/>
          <w:sz w:val="24"/>
          <w:szCs w:val="24"/>
        </w:rPr>
        <w:t>33.</w:t>
      </w:r>
      <w:r>
        <w:rPr>
          <w:rFonts w:hint="eastAsia" w:asciiTheme="minorEastAsia" w:hAnsiTheme="minorEastAsia" w:eastAsiaTheme="minorEastAsia" w:cstheme="minorEastAsia"/>
          <w:spacing w:val="-14"/>
          <w:sz w:val="24"/>
          <w:szCs w:val="24"/>
        </w:rPr>
        <w:t xml:space="preserve"> </w:t>
      </w:r>
      <w:r>
        <w:rPr>
          <w:rFonts w:hint="eastAsia" w:asciiTheme="minorEastAsia" w:hAnsiTheme="minorEastAsia" w:eastAsiaTheme="minorEastAsia" w:cstheme="minorEastAsia"/>
          <w:color w:val="FF0000"/>
          <w:sz w:val="24"/>
          <w:szCs w:val="24"/>
        </w:rPr>
        <w:t>A</w:t>
      </w:r>
      <w:r>
        <w:rPr>
          <w:rFonts w:hint="eastAsia" w:asciiTheme="minorEastAsia" w:hAnsiTheme="minorEastAsia" w:eastAsiaTheme="minorEastAsia" w:cstheme="minorEastAsia"/>
          <w:color w:val="FF0000"/>
          <w:sz w:val="24"/>
          <w:szCs w:val="24"/>
        </w:rPr>
        <w:tab/>
      </w:r>
      <w:r>
        <w:rPr>
          <w:rFonts w:hint="eastAsia" w:asciiTheme="minorEastAsia" w:hAnsiTheme="minorEastAsia" w:eastAsiaTheme="minorEastAsia" w:cstheme="minorEastAsia"/>
          <w:sz w:val="24"/>
          <w:szCs w:val="24"/>
        </w:rPr>
        <w:t>34.</w:t>
      </w:r>
      <w:r>
        <w:rPr>
          <w:rFonts w:hint="eastAsia" w:asciiTheme="minorEastAsia" w:hAnsiTheme="minorEastAsia" w:eastAsiaTheme="minorEastAsia" w:cstheme="minorEastAsia"/>
          <w:spacing w:val="-2"/>
          <w:sz w:val="24"/>
          <w:szCs w:val="24"/>
        </w:rPr>
        <w:t xml:space="preserve"> </w:t>
      </w:r>
      <w:r>
        <w:rPr>
          <w:rFonts w:hint="eastAsia" w:asciiTheme="minorEastAsia" w:hAnsiTheme="minorEastAsia" w:eastAsiaTheme="minorEastAsia" w:cstheme="minorEastAsia"/>
          <w:color w:val="00AF50"/>
          <w:sz w:val="24"/>
          <w:szCs w:val="24"/>
        </w:rPr>
        <w:t>B</w:t>
      </w:r>
      <w:r>
        <w:rPr>
          <w:rFonts w:hint="eastAsia" w:asciiTheme="minorEastAsia" w:hAnsiTheme="minorEastAsia" w:eastAsiaTheme="minorEastAsia" w:cstheme="minorEastAsia"/>
          <w:color w:val="00AF50"/>
          <w:sz w:val="24"/>
          <w:szCs w:val="24"/>
        </w:rPr>
        <w:tab/>
      </w:r>
      <w:r>
        <w:rPr>
          <w:rFonts w:hint="eastAsia" w:asciiTheme="minorEastAsia" w:hAnsiTheme="minorEastAsia" w:eastAsiaTheme="minorEastAsia" w:cstheme="minorEastAsia"/>
          <w:sz w:val="24"/>
          <w:szCs w:val="24"/>
        </w:rPr>
        <w:t>35.</w:t>
      </w:r>
      <w:r>
        <w:rPr>
          <w:rFonts w:hint="eastAsia" w:asciiTheme="minorEastAsia" w:hAnsiTheme="minorEastAsia" w:eastAsiaTheme="minorEastAsia" w:cstheme="minorEastAsia"/>
          <w:spacing w:val="-2"/>
          <w:sz w:val="24"/>
          <w:szCs w:val="24"/>
        </w:rPr>
        <w:t xml:space="preserve"> </w:t>
      </w:r>
      <w:r>
        <w:rPr>
          <w:rFonts w:hint="eastAsia" w:asciiTheme="minorEastAsia" w:hAnsiTheme="minorEastAsia" w:eastAsiaTheme="minorEastAsia" w:cstheme="minorEastAsia"/>
          <w:color w:val="006FC0"/>
          <w:sz w:val="24"/>
          <w:szCs w:val="24"/>
        </w:rPr>
        <w:t>C</w:t>
      </w:r>
    </w:p>
    <w:p>
      <w:pPr>
        <w:pStyle w:val="21"/>
        <w:keepNext w:val="0"/>
        <w:keepLines w:val="0"/>
        <w:pageBreakBefore w:val="0"/>
        <w:widowControl w:val="0"/>
        <w:numPr>
          <w:ilvl w:val="0"/>
          <w:numId w:val="9"/>
        </w:numPr>
        <w:tabs>
          <w:tab w:val="left" w:pos="654"/>
        </w:tabs>
        <w:kinsoku/>
        <w:wordWrap/>
        <w:overflowPunct/>
        <w:topLinePunct w:val="0"/>
        <w:autoSpaceDE/>
        <w:autoSpaceDN/>
        <w:bidi w:val="0"/>
        <w:adjustRightInd/>
        <w:snapToGrid/>
        <w:spacing w:before="56" w:line="312" w:lineRule="auto"/>
        <w:ind w:left="653" w:hanging="535"/>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情景交际（</w:t>
      </w:r>
      <w:r>
        <w:rPr>
          <w:rFonts w:hint="eastAsia" w:asciiTheme="minorEastAsia" w:hAnsiTheme="minorEastAsia" w:eastAsiaTheme="minorEastAsia" w:cstheme="minorEastAsia"/>
          <w:spacing w:val="-26"/>
          <w:sz w:val="24"/>
          <w:szCs w:val="24"/>
        </w:rPr>
        <w:t xml:space="preserve">共 </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pacing w:val="1"/>
          <w:sz w:val="24"/>
          <w:szCs w:val="24"/>
        </w:rPr>
        <w:t xml:space="preserve"> </w:t>
      </w:r>
      <w:r>
        <w:rPr>
          <w:rFonts w:hint="eastAsia" w:asciiTheme="minorEastAsia" w:hAnsiTheme="minorEastAsia" w:eastAsiaTheme="minorEastAsia" w:cstheme="minorEastAsia"/>
          <w:spacing w:val="-8"/>
          <w:sz w:val="24"/>
          <w:szCs w:val="24"/>
        </w:rPr>
        <w:t xml:space="preserve">小题；每小题 </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pacing w:val="-1"/>
          <w:sz w:val="24"/>
          <w:szCs w:val="24"/>
        </w:rPr>
        <w:t xml:space="preserve"> </w:t>
      </w:r>
      <w:r>
        <w:rPr>
          <w:rFonts w:hint="eastAsia" w:asciiTheme="minorEastAsia" w:hAnsiTheme="minorEastAsia" w:eastAsiaTheme="minorEastAsia" w:cstheme="minorEastAsia"/>
          <w:spacing w:val="-11"/>
          <w:sz w:val="24"/>
          <w:szCs w:val="24"/>
        </w:rPr>
        <w:t xml:space="preserve">分，满分 </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pacing w:val="-1"/>
          <w:sz w:val="24"/>
          <w:szCs w:val="24"/>
        </w:rPr>
        <w:t xml:space="preserve"> </w:t>
      </w:r>
      <w:r>
        <w:rPr>
          <w:rFonts w:hint="eastAsia" w:asciiTheme="minorEastAsia" w:hAnsiTheme="minorEastAsia" w:eastAsiaTheme="minorEastAsia" w:cstheme="minorEastAsia"/>
          <w:sz w:val="24"/>
          <w:szCs w:val="24"/>
        </w:rPr>
        <w:t>分）</w:t>
      </w:r>
    </w:p>
    <w:p>
      <w:pPr>
        <w:keepNext w:val="0"/>
        <w:keepLines w:val="0"/>
        <w:pageBreakBefore w:val="0"/>
        <w:widowControl w:val="0"/>
        <w:tabs>
          <w:tab w:val="left" w:pos="970"/>
          <w:tab w:val="left" w:pos="1822"/>
          <w:tab w:val="left" w:pos="2674"/>
          <w:tab w:val="left" w:pos="3526"/>
        </w:tabs>
        <w:kinsoku/>
        <w:wordWrap/>
        <w:overflowPunct/>
        <w:topLinePunct w:val="0"/>
        <w:autoSpaceDE/>
        <w:autoSpaceDN/>
        <w:bidi w:val="0"/>
        <w:adjustRightInd/>
        <w:snapToGrid/>
        <w:spacing w:before="57" w:line="312" w:lineRule="auto"/>
        <w:ind w:left="118"/>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36.</w:t>
      </w:r>
      <w:r>
        <w:rPr>
          <w:rFonts w:hint="eastAsia" w:asciiTheme="minorEastAsia" w:hAnsiTheme="minorEastAsia" w:eastAsiaTheme="minorEastAsia" w:cstheme="minorEastAsia"/>
          <w:spacing w:val="-2"/>
          <w:sz w:val="24"/>
          <w:szCs w:val="24"/>
        </w:rPr>
        <w:t xml:space="preserve"> </w:t>
      </w:r>
      <w:r>
        <w:rPr>
          <w:rFonts w:hint="eastAsia" w:asciiTheme="minorEastAsia" w:hAnsiTheme="minorEastAsia" w:eastAsiaTheme="minorEastAsia" w:cstheme="minorEastAsia"/>
          <w:color w:val="006FC0"/>
          <w:sz w:val="24"/>
          <w:szCs w:val="24"/>
        </w:rPr>
        <w:t>C</w:t>
      </w:r>
      <w:r>
        <w:rPr>
          <w:rFonts w:hint="eastAsia" w:asciiTheme="minorEastAsia" w:hAnsiTheme="minorEastAsia" w:eastAsiaTheme="minorEastAsia" w:cstheme="minorEastAsia"/>
          <w:color w:val="006FC0"/>
          <w:sz w:val="24"/>
          <w:szCs w:val="24"/>
        </w:rPr>
        <w:tab/>
      </w:r>
      <w:r>
        <w:rPr>
          <w:rFonts w:hint="eastAsia" w:asciiTheme="minorEastAsia" w:hAnsiTheme="minorEastAsia" w:eastAsiaTheme="minorEastAsia" w:cstheme="minorEastAsia"/>
          <w:sz w:val="24"/>
          <w:szCs w:val="24"/>
        </w:rPr>
        <w:t>37.</w:t>
      </w:r>
      <w:r>
        <w:rPr>
          <w:rFonts w:hint="eastAsia" w:asciiTheme="minorEastAsia" w:hAnsiTheme="minorEastAsia" w:eastAsiaTheme="minorEastAsia" w:cstheme="minorEastAsia"/>
          <w:spacing w:val="-2"/>
          <w:sz w:val="24"/>
          <w:szCs w:val="24"/>
        </w:rPr>
        <w:t xml:space="preserve"> </w:t>
      </w:r>
      <w:r>
        <w:rPr>
          <w:rFonts w:hint="eastAsia" w:asciiTheme="minorEastAsia" w:hAnsiTheme="minorEastAsia" w:eastAsiaTheme="minorEastAsia" w:cstheme="minorEastAsia"/>
          <w:sz w:val="24"/>
          <w:szCs w:val="24"/>
        </w:rPr>
        <w:t>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38.</w:t>
      </w:r>
      <w:r>
        <w:rPr>
          <w:rFonts w:hint="eastAsia" w:asciiTheme="minorEastAsia" w:hAnsiTheme="minorEastAsia" w:eastAsiaTheme="minorEastAsia" w:cstheme="minorEastAsia"/>
          <w:spacing w:val="-14"/>
          <w:sz w:val="24"/>
          <w:szCs w:val="24"/>
        </w:rPr>
        <w:t xml:space="preserve"> </w:t>
      </w:r>
      <w:r>
        <w:rPr>
          <w:rFonts w:hint="eastAsia" w:asciiTheme="minorEastAsia" w:hAnsiTheme="minorEastAsia" w:eastAsiaTheme="minorEastAsia" w:cstheme="minorEastAsia"/>
          <w:color w:val="FF0000"/>
          <w:sz w:val="24"/>
          <w:szCs w:val="24"/>
        </w:rPr>
        <w:t>A</w:t>
      </w:r>
      <w:r>
        <w:rPr>
          <w:rFonts w:hint="eastAsia" w:asciiTheme="minorEastAsia" w:hAnsiTheme="minorEastAsia" w:eastAsiaTheme="minorEastAsia" w:cstheme="minorEastAsia"/>
          <w:color w:val="FF0000"/>
          <w:sz w:val="24"/>
          <w:szCs w:val="24"/>
        </w:rPr>
        <w:tab/>
      </w:r>
      <w:r>
        <w:rPr>
          <w:rFonts w:hint="eastAsia" w:asciiTheme="minorEastAsia" w:hAnsiTheme="minorEastAsia" w:eastAsiaTheme="minorEastAsia" w:cstheme="minorEastAsia"/>
          <w:sz w:val="24"/>
          <w:szCs w:val="24"/>
        </w:rPr>
        <w:t>39.</w:t>
      </w:r>
      <w:r>
        <w:rPr>
          <w:rFonts w:hint="eastAsia" w:asciiTheme="minorEastAsia" w:hAnsiTheme="minorEastAsia" w:eastAsiaTheme="minorEastAsia" w:cstheme="minorEastAsia"/>
          <w:spacing w:val="-2"/>
          <w:sz w:val="24"/>
          <w:szCs w:val="24"/>
        </w:rPr>
        <w:t xml:space="preserve"> </w:t>
      </w:r>
      <w:r>
        <w:rPr>
          <w:rFonts w:hint="eastAsia" w:asciiTheme="minorEastAsia" w:hAnsiTheme="minorEastAsia" w:eastAsiaTheme="minorEastAsia" w:cstheme="minorEastAsia"/>
          <w:color w:val="00AF50"/>
          <w:sz w:val="24"/>
          <w:szCs w:val="24"/>
        </w:rPr>
        <w:t>B</w:t>
      </w:r>
      <w:r>
        <w:rPr>
          <w:rFonts w:hint="eastAsia" w:asciiTheme="minorEastAsia" w:hAnsiTheme="minorEastAsia" w:eastAsiaTheme="minorEastAsia" w:cstheme="minorEastAsia"/>
          <w:color w:val="00AF50"/>
          <w:sz w:val="24"/>
          <w:szCs w:val="24"/>
        </w:rPr>
        <w:tab/>
      </w:r>
      <w:r>
        <w:rPr>
          <w:rFonts w:hint="eastAsia" w:asciiTheme="minorEastAsia" w:hAnsiTheme="minorEastAsia" w:eastAsiaTheme="minorEastAsia" w:cstheme="minorEastAsia"/>
          <w:sz w:val="24"/>
          <w:szCs w:val="24"/>
        </w:rPr>
        <w:t>40.</w:t>
      </w:r>
      <w:r>
        <w:rPr>
          <w:rFonts w:hint="eastAsia" w:asciiTheme="minorEastAsia" w:hAnsiTheme="minorEastAsia" w:eastAsiaTheme="minorEastAsia" w:cstheme="minorEastAsia"/>
          <w:spacing w:val="-2"/>
          <w:sz w:val="24"/>
          <w:szCs w:val="24"/>
        </w:rPr>
        <w:t xml:space="preserve"> </w:t>
      </w:r>
      <w:r>
        <w:rPr>
          <w:rFonts w:hint="eastAsia" w:asciiTheme="minorEastAsia" w:hAnsiTheme="minorEastAsia" w:eastAsiaTheme="minorEastAsia" w:cstheme="minorEastAsia"/>
          <w:color w:val="FF00FF"/>
          <w:sz w:val="24"/>
          <w:szCs w:val="24"/>
        </w:rPr>
        <w:t>D</w:t>
      </w:r>
    </w:p>
    <w:p>
      <w:pPr>
        <w:pStyle w:val="21"/>
        <w:keepNext w:val="0"/>
        <w:keepLines w:val="0"/>
        <w:pageBreakBefore w:val="0"/>
        <w:widowControl w:val="0"/>
        <w:numPr>
          <w:ilvl w:val="0"/>
          <w:numId w:val="9"/>
        </w:numPr>
        <w:tabs>
          <w:tab w:val="left" w:pos="568"/>
        </w:tabs>
        <w:kinsoku/>
        <w:wordWrap/>
        <w:overflowPunct/>
        <w:topLinePunct w:val="0"/>
        <w:autoSpaceDE/>
        <w:autoSpaceDN/>
        <w:bidi w:val="0"/>
        <w:adjustRightInd/>
        <w:snapToGrid/>
        <w:spacing w:before="57" w:line="312" w:lineRule="auto"/>
        <w:ind w:left="567" w:hanging="449"/>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完形填空（</w:t>
      </w:r>
      <w:r>
        <w:rPr>
          <w:rFonts w:hint="eastAsia" w:asciiTheme="minorEastAsia" w:hAnsiTheme="minorEastAsia" w:eastAsiaTheme="minorEastAsia" w:cstheme="minorEastAsia"/>
          <w:spacing w:val="-26"/>
          <w:sz w:val="24"/>
          <w:szCs w:val="24"/>
        </w:rPr>
        <w:t xml:space="preserve">共 </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pacing w:val="-1"/>
          <w:sz w:val="24"/>
          <w:szCs w:val="24"/>
        </w:rPr>
        <w:t xml:space="preserve"> </w:t>
      </w:r>
      <w:r>
        <w:rPr>
          <w:rFonts w:hint="eastAsia" w:asciiTheme="minorEastAsia" w:hAnsiTheme="minorEastAsia" w:eastAsiaTheme="minorEastAsia" w:cstheme="minorEastAsia"/>
          <w:spacing w:val="-8"/>
          <w:sz w:val="24"/>
          <w:szCs w:val="24"/>
        </w:rPr>
        <w:t xml:space="preserve">小题；每小题 </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pacing w:val="1"/>
          <w:sz w:val="24"/>
          <w:szCs w:val="24"/>
        </w:rPr>
        <w:t xml:space="preserve"> </w:t>
      </w:r>
      <w:r>
        <w:rPr>
          <w:rFonts w:hint="eastAsia" w:asciiTheme="minorEastAsia" w:hAnsiTheme="minorEastAsia" w:eastAsiaTheme="minorEastAsia" w:cstheme="minorEastAsia"/>
          <w:spacing w:val="-11"/>
          <w:sz w:val="24"/>
          <w:szCs w:val="24"/>
        </w:rPr>
        <w:t xml:space="preserve">分，满分 </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pacing w:val="1"/>
          <w:sz w:val="24"/>
          <w:szCs w:val="24"/>
        </w:rPr>
        <w:t xml:space="preserve"> </w:t>
      </w:r>
      <w:r>
        <w:rPr>
          <w:rFonts w:hint="eastAsia" w:asciiTheme="minorEastAsia" w:hAnsiTheme="minorEastAsia" w:eastAsiaTheme="minorEastAsia" w:cstheme="minorEastAsia"/>
          <w:sz w:val="24"/>
          <w:szCs w:val="24"/>
        </w:rPr>
        <w:t>分）</w:t>
      </w:r>
    </w:p>
    <w:p>
      <w:pPr>
        <w:keepNext w:val="0"/>
        <w:keepLines w:val="0"/>
        <w:pageBreakBefore w:val="0"/>
        <w:widowControl w:val="0"/>
        <w:tabs>
          <w:tab w:val="left" w:pos="970"/>
          <w:tab w:val="left" w:pos="1822"/>
          <w:tab w:val="left" w:pos="2674"/>
          <w:tab w:val="left" w:pos="3526"/>
          <w:tab w:val="left" w:pos="4378"/>
          <w:tab w:val="left" w:pos="5230"/>
          <w:tab w:val="left" w:pos="6082"/>
          <w:tab w:val="left" w:pos="6934"/>
          <w:tab w:val="left" w:pos="7786"/>
        </w:tabs>
        <w:kinsoku/>
        <w:wordWrap/>
        <w:overflowPunct/>
        <w:topLinePunct w:val="0"/>
        <w:autoSpaceDE/>
        <w:autoSpaceDN/>
        <w:bidi w:val="0"/>
        <w:adjustRightInd/>
        <w:snapToGrid/>
        <w:spacing w:before="57" w:line="312" w:lineRule="auto"/>
        <w:ind w:left="118"/>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41.</w:t>
      </w:r>
      <w:r>
        <w:rPr>
          <w:rFonts w:hint="eastAsia" w:asciiTheme="minorEastAsia" w:hAnsiTheme="minorEastAsia" w:eastAsiaTheme="minorEastAsia" w:cstheme="minorEastAsia"/>
          <w:spacing w:val="-2"/>
          <w:sz w:val="24"/>
          <w:szCs w:val="24"/>
        </w:rPr>
        <w:t xml:space="preserve"> </w:t>
      </w:r>
      <w:r>
        <w:rPr>
          <w:rFonts w:hint="eastAsia" w:asciiTheme="minorEastAsia" w:hAnsiTheme="minorEastAsia" w:eastAsiaTheme="minorEastAsia" w:cstheme="minorEastAsia"/>
          <w:color w:val="00AF50"/>
          <w:sz w:val="24"/>
          <w:szCs w:val="24"/>
        </w:rPr>
        <w:t>B</w:t>
      </w:r>
      <w:r>
        <w:rPr>
          <w:rFonts w:hint="eastAsia" w:asciiTheme="minorEastAsia" w:hAnsiTheme="minorEastAsia" w:eastAsiaTheme="minorEastAsia" w:cstheme="minorEastAsia"/>
          <w:color w:val="00AF50"/>
          <w:sz w:val="24"/>
          <w:szCs w:val="24"/>
        </w:rPr>
        <w:tab/>
      </w:r>
      <w:r>
        <w:rPr>
          <w:rFonts w:hint="eastAsia" w:asciiTheme="minorEastAsia" w:hAnsiTheme="minorEastAsia" w:eastAsiaTheme="minorEastAsia" w:cstheme="minorEastAsia"/>
          <w:sz w:val="24"/>
          <w:szCs w:val="24"/>
        </w:rPr>
        <w:t>42.</w:t>
      </w:r>
      <w:r>
        <w:rPr>
          <w:rFonts w:hint="eastAsia" w:asciiTheme="minorEastAsia" w:hAnsiTheme="minorEastAsia" w:eastAsiaTheme="minorEastAsia" w:cstheme="minorEastAsia"/>
          <w:spacing w:val="-2"/>
          <w:sz w:val="24"/>
          <w:szCs w:val="24"/>
        </w:rPr>
        <w:t xml:space="preserve"> </w:t>
      </w:r>
      <w:r>
        <w:rPr>
          <w:rFonts w:hint="eastAsia" w:asciiTheme="minorEastAsia" w:hAnsiTheme="minorEastAsia" w:eastAsiaTheme="minorEastAsia" w:cstheme="minorEastAsia"/>
          <w:color w:val="FF00FF"/>
          <w:sz w:val="24"/>
          <w:szCs w:val="24"/>
        </w:rPr>
        <w:t>D</w:t>
      </w:r>
      <w:r>
        <w:rPr>
          <w:rFonts w:hint="eastAsia" w:asciiTheme="minorEastAsia" w:hAnsiTheme="minorEastAsia" w:eastAsiaTheme="minorEastAsia" w:cstheme="minorEastAsia"/>
          <w:color w:val="FF00FF"/>
          <w:sz w:val="24"/>
          <w:szCs w:val="24"/>
        </w:rPr>
        <w:tab/>
      </w:r>
      <w:r>
        <w:rPr>
          <w:rFonts w:hint="eastAsia" w:asciiTheme="minorEastAsia" w:hAnsiTheme="minorEastAsia" w:eastAsiaTheme="minorEastAsia" w:cstheme="minorEastAsia"/>
          <w:sz w:val="24"/>
          <w:szCs w:val="24"/>
        </w:rPr>
        <w:t>43.</w:t>
      </w:r>
      <w:r>
        <w:rPr>
          <w:rFonts w:hint="eastAsia" w:asciiTheme="minorEastAsia" w:hAnsiTheme="minorEastAsia" w:eastAsiaTheme="minorEastAsia" w:cstheme="minorEastAsia"/>
          <w:spacing w:val="-14"/>
          <w:sz w:val="24"/>
          <w:szCs w:val="24"/>
        </w:rPr>
        <w:t xml:space="preserve"> </w:t>
      </w:r>
      <w:r>
        <w:rPr>
          <w:rFonts w:hint="eastAsia" w:asciiTheme="minorEastAsia" w:hAnsiTheme="minorEastAsia" w:eastAsiaTheme="minorEastAsia" w:cstheme="minorEastAsia"/>
          <w:color w:val="FF0000"/>
          <w:sz w:val="24"/>
          <w:szCs w:val="24"/>
        </w:rPr>
        <w:t>A</w:t>
      </w:r>
      <w:r>
        <w:rPr>
          <w:rFonts w:hint="eastAsia" w:asciiTheme="minorEastAsia" w:hAnsiTheme="minorEastAsia" w:eastAsiaTheme="minorEastAsia" w:cstheme="minorEastAsia"/>
          <w:color w:val="FF0000"/>
          <w:sz w:val="24"/>
          <w:szCs w:val="24"/>
        </w:rPr>
        <w:tab/>
      </w:r>
      <w:r>
        <w:rPr>
          <w:rFonts w:hint="eastAsia" w:asciiTheme="minorEastAsia" w:hAnsiTheme="minorEastAsia" w:eastAsiaTheme="minorEastAsia" w:cstheme="minorEastAsia"/>
          <w:sz w:val="24"/>
          <w:szCs w:val="24"/>
        </w:rPr>
        <w:t>44.</w:t>
      </w:r>
      <w:r>
        <w:rPr>
          <w:rFonts w:hint="eastAsia" w:asciiTheme="minorEastAsia" w:hAnsiTheme="minorEastAsia" w:eastAsiaTheme="minorEastAsia" w:cstheme="minorEastAsia"/>
          <w:spacing w:val="-2"/>
          <w:sz w:val="24"/>
          <w:szCs w:val="24"/>
        </w:rPr>
        <w:t xml:space="preserve"> </w:t>
      </w:r>
      <w:r>
        <w:rPr>
          <w:rFonts w:hint="eastAsia" w:asciiTheme="minorEastAsia" w:hAnsiTheme="minorEastAsia" w:eastAsiaTheme="minorEastAsia" w:cstheme="minorEastAsia"/>
          <w:color w:val="006FC0"/>
          <w:sz w:val="24"/>
          <w:szCs w:val="24"/>
        </w:rPr>
        <w:t>C</w:t>
      </w:r>
      <w:r>
        <w:rPr>
          <w:rFonts w:hint="eastAsia" w:asciiTheme="minorEastAsia" w:hAnsiTheme="minorEastAsia" w:eastAsiaTheme="minorEastAsia" w:cstheme="minorEastAsia"/>
          <w:color w:val="006FC0"/>
          <w:sz w:val="24"/>
          <w:szCs w:val="24"/>
        </w:rPr>
        <w:tab/>
      </w:r>
      <w:r>
        <w:rPr>
          <w:rFonts w:hint="eastAsia" w:asciiTheme="minorEastAsia" w:hAnsiTheme="minorEastAsia" w:eastAsiaTheme="minorEastAsia" w:cstheme="minorEastAsia"/>
          <w:sz w:val="24"/>
          <w:szCs w:val="24"/>
        </w:rPr>
        <w:t>45.</w:t>
      </w:r>
      <w:r>
        <w:rPr>
          <w:rFonts w:hint="eastAsia" w:asciiTheme="minorEastAsia" w:hAnsiTheme="minorEastAsia" w:eastAsiaTheme="minorEastAsia" w:cstheme="minorEastAsia"/>
          <w:spacing w:val="-2"/>
          <w:sz w:val="24"/>
          <w:szCs w:val="24"/>
        </w:rPr>
        <w:t xml:space="preserve"> </w:t>
      </w:r>
      <w:r>
        <w:rPr>
          <w:rFonts w:hint="eastAsia" w:asciiTheme="minorEastAsia" w:hAnsiTheme="minorEastAsia" w:eastAsiaTheme="minorEastAsia" w:cstheme="minorEastAsia"/>
          <w:color w:val="00AF50"/>
          <w:sz w:val="24"/>
          <w:szCs w:val="24"/>
        </w:rPr>
        <w:t>B</w:t>
      </w:r>
      <w:r>
        <w:rPr>
          <w:rFonts w:hint="eastAsia" w:asciiTheme="minorEastAsia" w:hAnsiTheme="minorEastAsia" w:eastAsiaTheme="minorEastAsia" w:cstheme="minorEastAsia"/>
          <w:color w:val="00AF50"/>
          <w:sz w:val="24"/>
          <w:szCs w:val="24"/>
        </w:rPr>
        <w:tab/>
      </w:r>
      <w:r>
        <w:rPr>
          <w:rFonts w:hint="eastAsia" w:asciiTheme="minorEastAsia" w:hAnsiTheme="minorEastAsia" w:eastAsiaTheme="minorEastAsia" w:cstheme="minorEastAsia"/>
          <w:sz w:val="24"/>
          <w:szCs w:val="24"/>
        </w:rPr>
        <w:t>46.</w:t>
      </w:r>
      <w:r>
        <w:rPr>
          <w:rFonts w:hint="eastAsia" w:asciiTheme="minorEastAsia" w:hAnsiTheme="minorEastAsia" w:eastAsiaTheme="minorEastAsia" w:cstheme="minorEastAsia"/>
          <w:spacing w:val="-2"/>
          <w:sz w:val="24"/>
          <w:szCs w:val="24"/>
        </w:rPr>
        <w:t xml:space="preserve"> </w:t>
      </w:r>
      <w:r>
        <w:rPr>
          <w:rFonts w:hint="eastAsia" w:asciiTheme="minorEastAsia" w:hAnsiTheme="minorEastAsia" w:eastAsiaTheme="minorEastAsia" w:cstheme="minorEastAsia"/>
          <w:color w:val="FF00FF"/>
          <w:sz w:val="24"/>
          <w:szCs w:val="24"/>
        </w:rPr>
        <w:t>D</w:t>
      </w:r>
      <w:r>
        <w:rPr>
          <w:rFonts w:hint="eastAsia" w:asciiTheme="minorEastAsia" w:hAnsiTheme="minorEastAsia" w:eastAsiaTheme="minorEastAsia" w:cstheme="minorEastAsia"/>
          <w:color w:val="FF00FF"/>
          <w:sz w:val="24"/>
          <w:szCs w:val="24"/>
        </w:rPr>
        <w:tab/>
      </w:r>
      <w:r>
        <w:rPr>
          <w:rFonts w:hint="eastAsia" w:asciiTheme="minorEastAsia" w:hAnsiTheme="minorEastAsia" w:eastAsiaTheme="minorEastAsia" w:cstheme="minorEastAsia"/>
          <w:sz w:val="24"/>
          <w:szCs w:val="24"/>
        </w:rPr>
        <w:t>47.</w:t>
      </w:r>
      <w:r>
        <w:rPr>
          <w:rFonts w:hint="eastAsia" w:asciiTheme="minorEastAsia" w:hAnsiTheme="minorEastAsia" w:eastAsiaTheme="minorEastAsia" w:cstheme="minorEastAsia"/>
          <w:spacing w:val="-2"/>
          <w:sz w:val="24"/>
          <w:szCs w:val="24"/>
        </w:rPr>
        <w:t xml:space="preserve"> </w:t>
      </w:r>
      <w:r>
        <w:rPr>
          <w:rFonts w:hint="eastAsia" w:asciiTheme="minorEastAsia" w:hAnsiTheme="minorEastAsia" w:eastAsiaTheme="minorEastAsia" w:cstheme="minorEastAsia"/>
          <w:color w:val="006FC0"/>
          <w:sz w:val="24"/>
          <w:szCs w:val="24"/>
        </w:rPr>
        <w:t>C</w:t>
      </w:r>
      <w:r>
        <w:rPr>
          <w:rFonts w:hint="eastAsia" w:asciiTheme="minorEastAsia" w:hAnsiTheme="minorEastAsia" w:eastAsiaTheme="minorEastAsia" w:cstheme="minorEastAsia"/>
          <w:color w:val="006FC0"/>
          <w:sz w:val="24"/>
          <w:szCs w:val="24"/>
        </w:rPr>
        <w:tab/>
      </w:r>
      <w:r>
        <w:rPr>
          <w:rFonts w:hint="eastAsia" w:asciiTheme="minorEastAsia" w:hAnsiTheme="minorEastAsia" w:eastAsiaTheme="minorEastAsia" w:cstheme="minorEastAsia"/>
          <w:sz w:val="24"/>
          <w:szCs w:val="24"/>
        </w:rPr>
        <w:t>48.</w:t>
      </w:r>
      <w:r>
        <w:rPr>
          <w:rFonts w:hint="eastAsia" w:asciiTheme="minorEastAsia" w:hAnsiTheme="minorEastAsia" w:eastAsiaTheme="minorEastAsia" w:cstheme="minorEastAsia"/>
          <w:spacing w:val="-2"/>
          <w:sz w:val="24"/>
          <w:szCs w:val="24"/>
        </w:rPr>
        <w:t xml:space="preserve"> </w:t>
      </w:r>
      <w:r>
        <w:rPr>
          <w:rFonts w:hint="eastAsia" w:asciiTheme="minorEastAsia" w:hAnsiTheme="minorEastAsia" w:eastAsiaTheme="minorEastAsia" w:cstheme="minorEastAsia"/>
          <w:color w:val="FF00FF"/>
          <w:sz w:val="24"/>
          <w:szCs w:val="24"/>
        </w:rPr>
        <w:t>D</w:t>
      </w:r>
      <w:r>
        <w:rPr>
          <w:rFonts w:hint="eastAsia" w:asciiTheme="minorEastAsia" w:hAnsiTheme="minorEastAsia" w:eastAsiaTheme="minorEastAsia" w:cstheme="minorEastAsia"/>
          <w:color w:val="FF00FF"/>
          <w:sz w:val="24"/>
          <w:szCs w:val="24"/>
        </w:rPr>
        <w:tab/>
      </w:r>
      <w:r>
        <w:rPr>
          <w:rFonts w:hint="eastAsia" w:asciiTheme="minorEastAsia" w:hAnsiTheme="minorEastAsia" w:eastAsiaTheme="minorEastAsia" w:cstheme="minorEastAsia"/>
          <w:sz w:val="24"/>
          <w:szCs w:val="24"/>
        </w:rPr>
        <w:t>49.</w:t>
      </w:r>
      <w:r>
        <w:rPr>
          <w:rFonts w:hint="eastAsia" w:asciiTheme="minorEastAsia" w:hAnsiTheme="minorEastAsia" w:eastAsiaTheme="minorEastAsia" w:cstheme="minorEastAsia"/>
          <w:spacing w:val="-14"/>
          <w:sz w:val="24"/>
          <w:szCs w:val="24"/>
        </w:rPr>
        <w:t xml:space="preserve"> </w:t>
      </w:r>
      <w:r>
        <w:rPr>
          <w:rFonts w:hint="eastAsia" w:asciiTheme="minorEastAsia" w:hAnsiTheme="minorEastAsia" w:eastAsiaTheme="minorEastAsia" w:cstheme="minorEastAsia"/>
          <w:color w:val="FF0000"/>
          <w:sz w:val="24"/>
          <w:szCs w:val="24"/>
        </w:rPr>
        <w:t>A</w:t>
      </w:r>
      <w:r>
        <w:rPr>
          <w:rFonts w:hint="eastAsia" w:asciiTheme="minorEastAsia" w:hAnsiTheme="minorEastAsia" w:eastAsiaTheme="minorEastAsia" w:cstheme="minorEastAsia"/>
          <w:color w:val="FF0000"/>
          <w:sz w:val="24"/>
          <w:szCs w:val="24"/>
        </w:rPr>
        <w:tab/>
      </w:r>
      <w:r>
        <w:rPr>
          <w:rFonts w:hint="eastAsia" w:asciiTheme="minorEastAsia" w:hAnsiTheme="minorEastAsia" w:eastAsiaTheme="minorEastAsia" w:cstheme="minorEastAsia"/>
          <w:sz w:val="24"/>
          <w:szCs w:val="24"/>
        </w:rPr>
        <w:t>50.</w:t>
      </w:r>
      <w:r>
        <w:rPr>
          <w:rFonts w:hint="eastAsia" w:asciiTheme="minorEastAsia" w:hAnsiTheme="minorEastAsia" w:eastAsiaTheme="minorEastAsia" w:cstheme="minorEastAsia"/>
          <w:spacing w:val="-2"/>
          <w:sz w:val="24"/>
          <w:szCs w:val="24"/>
        </w:rPr>
        <w:t xml:space="preserve"> </w:t>
      </w:r>
      <w:r>
        <w:rPr>
          <w:rFonts w:hint="eastAsia" w:asciiTheme="minorEastAsia" w:hAnsiTheme="minorEastAsia" w:eastAsiaTheme="minorEastAsia" w:cstheme="minorEastAsia"/>
          <w:color w:val="006FC0"/>
          <w:sz w:val="24"/>
          <w:szCs w:val="24"/>
        </w:rPr>
        <w:t>C</w:t>
      </w:r>
    </w:p>
    <w:p>
      <w:pPr>
        <w:pStyle w:val="21"/>
        <w:keepNext w:val="0"/>
        <w:keepLines w:val="0"/>
        <w:pageBreakBefore w:val="0"/>
        <w:widowControl w:val="0"/>
        <w:numPr>
          <w:ilvl w:val="0"/>
          <w:numId w:val="9"/>
        </w:numPr>
        <w:tabs>
          <w:tab w:val="left" w:pos="637"/>
        </w:tabs>
        <w:kinsoku/>
        <w:wordWrap/>
        <w:overflowPunct/>
        <w:topLinePunct w:val="0"/>
        <w:autoSpaceDE/>
        <w:autoSpaceDN/>
        <w:bidi w:val="0"/>
        <w:adjustRightInd/>
        <w:snapToGrid/>
        <w:spacing w:before="56" w:line="312" w:lineRule="auto"/>
        <w:ind w:left="636" w:hanging="518"/>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阅读理解（</w:t>
      </w:r>
      <w:r>
        <w:rPr>
          <w:rFonts w:hint="eastAsia" w:asciiTheme="minorEastAsia" w:hAnsiTheme="minorEastAsia" w:eastAsiaTheme="minorEastAsia" w:cstheme="minorEastAsia"/>
          <w:spacing w:val="-26"/>
          <w:sz w:val="24"/>
          <w:szCs w:val="24"/>
        </w:rPr>
        <w:t xml:space="preserve">共 </w:t>
      </w:r>
      <w:r>
        <w:rPr>
          <w:rFonts w:hint="eastAsia" w:asciiTheme="minorEastAsia" w:hAnsiTheme="minorEastAsia" w:eastAsiaTheme="minorEastAsia" w:cstheme="minorEastAsia"/>
          <w:sz w:val="24"/>
          <w:szCs w:val="24"/>
        </w:rPr>
        <w:t>20</w:t>
      </w:r>
      <w:r>
        <w:rPr>
          <w:rFonts w:hint="eastAsia" w:asciiTheme="minorEastAsia" w:hAnsiTheme="minorEastAsia" w:eastAsiaTheme="minorEastAsia" w:cstheme="minorEastAsia"/>
          <w:spacing w:val="-2"/>
          <w:sz w:val="24"/>
          <w:szCs w:val="24"/>
        </w:rPr>
        <w:t xml:space="preserve"> </w:t>
      </w:r>
      <w:r>
        <w:rPr>
          <w:rFonts w:hint="eastAsia" w:asciiTheme="minorEastAsia" w:hAnsiTheme="minorEastAsia" w:eastAsiaTheme="minorEastAsia" w:cstheme="minorEastAsia"/>
          <w:spacing w:val="-8"/>
          <w:sz w:val="24"/>
          <w:szCs w:val="24"/>
        </w:rPr>
        <w:t xml:space="preserve">小题；每小题 </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pacing w:val="-1"/>
          <w:sz w:val="24"/>
          <w:szCs w:val="24"/>
        </w:rPr>
        <w:t xml:space="preserve"> </w:t>
      </w:r>
      <w:r>
        <w:rPr>
          <w:rFonts w:hint="eastAsia" w:asciiTheme="minorEastAsia" w:hAnsiTheme="minorEastAsia" w:eastAsiaTheme="minorEastAsia" w:cstheme="minorEastAsia"/>
          <w:spacing w:val="-11"/>
          <w:sz w:val="24"/>
          <w:szCs w:val="24"/>
        </w:rPr>
        <w:t xml:space="preserve">分，满分 </w:t>
      </w:r>
      <w:r>
        <w:rPr>
          <w:rFonts w:hint="eastAsia" w:asciiTheme="minorEastAsia" w:hAnsiTheme="minorEastAsia" w:eastAsiaTheme="minorEastAsia" w:cstheme="minorEastAsia"/>
          <w:sz w:val="24"/>
          <w:szCs w:val="24"/>
        </w:rPr>
        <w:t>40</w:t>
      </w:r>
      <w:r>
        <w:rPr>
          <w:rFonts w:hint="eastAsia" w:asciiTheme="minorEastAsia" w:hAnsiTheme="minorEastAsia" w:eastAsiaTheme="minorEastAsia" w:cstheme="minorEastAsia"/>
          <w:spacing w:val="1"/>
          <w:sz w:val="24"/>
          <w:szCs w:val="24"/>
        </w:rPr>
        <w:t xml:space="preserve"> </w:t>
      </w:r>
      <w:r>
        <w:rPr>
          <w:rFonts w:hint="eastAsia" w:asciiTheme="minorEastAsia" w:hAnsiTheme="minorEastAsia" w:eastAsiaTheme="minorEastAsia" w:cstheme="minorEastAsia"/>
          <w:sz w:val="24"/>
          <w:szCs w:val="24"/>
        </w:rPr>
        <w:t>分）</w:t>
      </w:r>
    </w:p>
    <w:p>
      <w:pPr>
        <w:keepNext w:val="0"/>
        <w:keepLines w:val="0"/>
        <w:pageBreakBefore w:val="0"/>
        <w:widowControl w:val="0"/>
        <w:tabs>
          <w:tab w:val="left" w:pos="970"/>
          <w:tab w:val="left" w:pos="1822"/>
          <w:tab w:val="left" w:pos="2674"/>
          <w:tab w:val="left" w:pos="3526"/>
          <w:tab w:val="left" w:pos="4378"/>
          <w:tab w:val="left" w:pos="5230"/>
          <w:tab w:val="left" w:pos="6082"/>
          <w:tab w:val="left" w:pos="6934"/>
          <w:tab w:val="left" w:pos="7786"/>
        </w:tabs>
        <w:kinsoku/>
        <w:wordWrap/>
        <w:overflowPunct/>
        <w:topLinePunct w:val="0"/>
        <w:autoSpaceDE/>
        <w:autoSpaceDN/>
        <w:bidi w:val="0"/>
        <w:adjustRightInd/>
        <w:snapToGrid/>
        <w:spacing w:before="57" w:line="312" w:lineRule="auto"/>
        <w:ind w:left="118"/>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51.</w:t>
      </w:r>
      <w:r>
        <w:rPr>
          <w:rFonts w:hint="eastAsia" w:asciiTheme="minorEastAsia" w:hAnsiTheme="minorEastAsia" w:eastAsiaTheme="minorEastAsia" w:cstheme="minorEastAsia"/>
          <w:spacing w:val="-7"/>
          <w:sz w:val="24"/>
          <w:szCs w:val="24"/>
          <w:lang w:val="en-US"/>
        </w:rPr>
        <w:t xml:space="preserve"> </w:t>
      </w:r>
      <w:r>
        <w:rPr>
          <w:rFonts w:hint="eastAsia" w:asciiTheme="minorEastAsia" w:hAnsiTheme="minorEastAsia" w:eastAsiaTheme="minorEastAsia" w:cstheme="minorEastAsia"/>
          <w:sz w:val="24"/>
          <w:szCs w:val="24"/>
          <w:lang w:val="en-US"/>
        </w:rPr>
        <w:t>T</w:t>
      </w:r>
      <w:r>
        <w:rPr>
          <w:rFonts w:hint="eastAsia" w:asciiTheme="minorEastAsia" w:hAnsiTheme="minorEastAsia" w:eastAsiaTheme="minorEastAsia" w:cstheme="minorEastAsia"/>
          <w:sz w:val="24"/>
          <w:szCs w:val="24"/>
          <w:lang w:val="en-US"/>
        </w:rPr>
        <w:tab/>
      </w:r>
      <w:r>
        <w:rPr>
          <w:rFonts w:hint="eastAsia" w:asciiTheme="minorEastAsia" w:hAnsiTheme="minorEastAsia" w:eastAsiaTheme="minorEastAsia" w:cstheme="minorEastAsia"/>
          <w:sz w:val="24"/>
          <w:szCs w:val="24"/>
          <w:lang w:val="en-US"/>
        </w:rPr>
        <w:t>52.</w:t>
      </w:r>
      <w:r>
        <w:rPr>
          <w:rFonts w:hint="eastAsia" w:asciiTheme="minorEastAsia" w:hAnsiTheme="minorEastAsia" w:eastAsiaTheme="minorEastAsia" w:cstheme="minorEastAsia"/>
          <w:spacing w:val="-7"/>
          <w:sz w:val="24"/>
          <w:szCs w:val="24"/>
          <w:lang w:val="en-US"/>
        </w:rPr>
        <w:t xml:space="preserve"> </w:t>
      </w:r>
      <w:r>
        <w:rPr>
          <w:rFonts w:hint="eastAsia" w:asciiTheme="minorEastAsia" w:hAnsiTheme="minorEastAsia" w:eastAsiaTheme="minorEastAsia" w:cstheme="minorEastAsia"/>
          <w:sz w:val="24"/>
          <w:szCs w:val="24"/>
          <w:lang w:val="en-US"/>
        </w:rPr>
        <w:t>T</w:t>
      </w:r>
      <w:r>
        <w:rPr>
          <w:rFonts w:hint="eastAsia" w:asciiTheme="minorEastAsia" w:hAnsiTheme="minorEastAsia" w:eastAsiaTheme="minorEastAsia" w:cstheme="minorEastAsia"/>
          <w:sz w:val="24"/>
          <w:szCs w:val="24"/>
          <w:lang w:val="en-US"/>
        </w:rPr>
        <w:tab/>
      </w:r>
      <w:r>
        <w:rPr>
          <w:rFonts w:hint="eastAsia" w:asciiTheme="minorEastAsia" w:hAnsiTheme="minorEastAsia" w:eastAsiaTheme="minorEastAsia" w:cstheme="minorEastAsia"/>
          <w:sz w:val="24"/>
          <w:szCs w:val="24"/>
          <w:lang w:val="en-US"/>
        </w:rPr>
        <w:t>53.</w:t>
      </w:r>
      <w:r>
        <w:rPr>
          <w:rFonts w:hint="eastAsia" w:asciiTheme="minorEastAsia" w:hAnsiTheme="minorEastAsia" w:eastAsiaTheme="minorEastAsia" w:cstheme="minorEastAsia"/>
          <w:spacing w:val="-2"/>
          <w:sz w:val="24"/>
          <w:szCs w:val="24"/>
          <w:lang w:val="en-US"/>
        </w:rPr>
        <w:t xml:space="preserve"> </w:t>
      </w:r>
      <w:r>
        <w:rPr>
          <w:rFonts w:hint="eastAsia" w:asciiTheme="minorEastAsia" w:hAnsiTheme="minorEastAsia" w:eastAsiaTheme="minorEastAsia" w:cstheme="minorEastAsia"/>
          <w:sz w:val="24"/>
          <w:szCs w:val="24"/>
          <w:lang w:val="en-US"/>
        </w:rPr>
        <w:t>F</w:t>
      </w:r>
      <w:r>
        <w:rPr>
          <w:rFonts w:hint="eastAsia" w:asciiTheme="minorEastAsia" w:hAnsiTheme="minorEastAsia" w:eastAsiaTheme="minorEastAsia" w:cstheme="minorEastAsia"/>
          <w:sz w:val="24"/>
          <w:szCs w:val="24"/>
          <w:lang w:val="en-US"/>
        </w:rPr>
        <w:tab/>
      </w:r>
      <w:r>
        <w:rPr>
          <w:rFonts w:hint="eastAsia" w:asciiTheme="minorEastAsia" w:hAnsiTheme="minorEastAsia" w:eastAsiaTheme="minorEastAsia" w:cstheme="minorEastAsia"/>
          <w:sz w:val="24"/>
          <w:szCs w:val="24"/>
          <w:lang w:val="en-US"/>
        </w:rPr>
        <w:t>54.</w:t>
      </w:r>
      <w:r>
        <w:rPr>
          <w:rFonts w:hint="eastAsia" w:asciiTheme="minorEastAsia" w:hAnsiTheme="minorEastAsia" w:eastAsiaTheme="minorEastAsia" w:cstheme="minorEastAsia"/>
          <w:spacing w:val="-2"/>
          <w:sz w:val="24"/>
          <w:szCs w:val="24"/>
          <w:lang w:val="en-US"/>
        </w:rPr>
        <w:t xml:space="preserve"> </w:t>
      </w:r>
      <w:r>
        <w:rPr>
          <w:rFonts w:hint="eastAsia" w:asciiTheme="minorEastAsia" w:hAnsiTheme="minorEastAsia" w:eastAsiaTheme="minorEastAsia" w:cstheme="minorEastAsia"/>
          <w:sz w:val="24"/>
          <w:szCs w:val="24"/>
          <w:lang w:val="en-US"/>
        </w:rPr>
        <w:t>F</w:t>
      </w:r>
      <w:r>
        <w:rPr>
          <w:rFonts w:hint="eastAsia" w:asciiTheme="minorEastAsia" w:hAnsiTheme="minorEastAsia" w:eastAsiaTheme="minorEastAsia" w:cstheme="minorEastAsia"/>
          <w:sz w:val="24"/>
          <w:szCs w:val="24"/>
          <w:lang w:val="en-US"/>
        </w:rPr>
        <w:tab/>
      </w:r>
      <w:r>
        <w:rPr>
          <w:rFonts w:hint="eastAsia" w:asciiTheme="minorEastAsia" w:hAnsiTheme="minorEastAsia" w:eastAsiaTheme="minorEastAsia" w:cstheme="minorEastAsia"/>
          <w:sz w:val="24"/>
          <w:szCs w:val="24"/>
          <w:lang w:val="en-US"/>
        </w:rPr>
        <w:t>55.</w:t>
      </w:r>
      <w:r>
        <w:rPr>
          <w:rFonts w:hint="eastAsia" w:asciiTheme="minorEastAsia" w:hAnsiTheme="minorEastAsia" w:eastAsiaTheme="minorEastAsia" w:cstheme="minorEastAsia"/>
          <w:spacing w:val="-2"/>
          <w:sz w:val="24"/>
          <w:szCs w:val="24"/>
          <w:lang w:val="en-US"/>
        </w:rPr>
        <w:t xml:space="preserve"> </w:t>
      </w:r>
      <w:r>
        <w:rPr>
          <w:rFonts w:hint="eastAsia" w:asciiTheme="minorEastAsia" w:hAnsiTheme="minorEastAsia" w:eastAsiaTheme="minorEastAsia" w:cstheme="minorEastAsia"/>
          <w:sz w:val="24"/>
          <w:szCs w:val="24"/>
          <w:lang w:val="en-US"/>
        </w:rPr>
        <w:t>F</w:t>
      </w:r>
      <w:r>
        <w:rPr>
          <w:rFonts w:hint="eastAsia" w:asciiTheme="minorEastAsia" w:hAnsiTheme="minorEastAsia" w:eastAsiaTheme="minorEastAsia" w:cstheme="minorEastAsia"/>
          <w:sz w:val="24"/>
          <w:szCs w:val="24"/>
          <w:lang w:val="en-US"/>
        </w:rPr>
        <w:tab/>
      </w:r>
      <w:r>
        <w:rPr>
          <w:rFonts w:hint="eastAsia" w:asciiTheme="minorEastAsia" w:hAnsiTheme="minorEastAsia" w:eastAsiaTheme="minorEastAsia" w:cstheme="minorEastAsia"/>
          <w:sz w:val="24"/>
          <w:szCs w:val="24"/>
          <w:lang w:val="en-US"/>
        </w:rPr>
        <w:t>56.</w:t>
      </w:r>
      <w:r>
        <w:rPr>
          <w:rFonts w:hint="eastAsia" w:asciiTheme="minorEastAsia" w:hAnsiTheme="minorEastAsia" w:eastAsiaTheme="minorEastAsia" w:cstheme="minorEastAsia"/>
          <w:spacing w:val="-14"/>
          <w:sz w:val="24"/>
          <w:szCs w:val="24"/>
          <w:lang w:val="en-US"/>
        </w:rPr>
        <w:t xml:space="preserve"> </w:t>
      </w:r>
      <w:r>
        <w:rPr>
          <w:rFonts w:hint="eastAsia" w:asciiTheme="minorEastAsia" w:hAnsiTheme="minorEastAsia" w:eastAsiaTheme="minorEastAsia" w:cstheme="minorEastAsia"/>
          <w:color w:val="FF0000"/>
          <w:sz w:val="24"/>
          <w:szCs w:val="24"/>
          <w:lang w:val="en-US"/>
        </w:rPr>
        <w:t>A</w:t>
      </w:r>
      <w:r>
        <w:rPr>
          <w:rFonts w:hint="eastAsia" w:asciiTheme="minorEastAsia" w:hAnsiTheme="minorEastAsia" w:eastAsiaTheme="minorEastAsia" w:cstheme="minorEastAsia"/>
          <w:color w:val="FF0000"/>
          <w:sz w:val="24"/>
          <w:szCs w:val="24"/>
          <w:lang w:val="en-US"/>
        </w:rPr>
        <w:tab/>
      </w:r>
      <w:r>
        <w:rPr>
          <w:rFonts w:hint="eastAsia" w:asciiTheme="minorEastAsia" w:hAnsiTheme="minorEastAsia" w:eastAsiaTheme="minorEastAsia" w:cstheme="minorEastAsia"/>
          <w:sz w:val="24"/>
          <w:szCs w:val="24"/>
          <w:lang w:val="en-US"/>
        </w:rPr>
        <w:t>57.</w:t>
      </w:r>
      <w:r>
        <w:rPr>
          <w:rFonts w:hint="eastAsia" w:asciiTheme="minorEastAsia" w:hAnsiTheme="minorEastAsia" w:eastAsiaTheme="minorEastAsia" w:cstheme="minorEastAsia"/>
          <w:spacing w:val="-2"/>
          <w:sz w:val="24"/>
          <w:szCs w:val="24"/>
          <w:lang w:val="en-US"/>
        </w:rPr>
        <w:t xml:space="preserve"> </w:t>
      </w:r>
      <w:r>
        <w:rPr>
          <w:rFonts w:hint="eastAsia" w:asciiTheme="minorEastAsia" w:hAnsiTheme="minorEastAsia" w:eastAsiaTheme="minorEastAsia" w:cstheme="minorEastAsia"/>
          <w:color w:val="00AF50"/>
          <w:sz w:val="24"/>
          <w:szCs w:val="24"/>
          <w:lang w:val="en-US"/>
        </w:rPr>
        <w:t>B</w:t>
      </w:r>
      <w:r>
        <w:rPr>
          <w:rFonts w:hint="eastAsia" w:asciiTheme="minorEastAsia" w:hAnsiTheme="minorEastAsia" w:eastAsiaTheme="minorEastAsia" w:cstheme="minorEastAsia"/>
          <w:color w:val="00AF50"/>
          <w:sz w:val="24"/>
          <w:szCs w:val="24"/>
          <w:lang w:val="en-US"/>
        </w:rPr>
        <w:tab/>
      </w:r>
      <w:r>
        <w:rPr>
          <w:rFonts w:hint="eastAsia" w:asciiTheme="minorEastAsia" w:hAnsiTheme="minorEastAsia" w:eastAsiaTheme="minorEastAsia" w:cstheme="minorEastAsia"/>
          <w:sz w:val="24"/>
          <w:szCs w:val="24"/>
          <w:lang w:val="en-US"/>
        </w:rPr>
        <w:t>58.</w:t>
      </w:r>
      <w:r>
        <w:rPr>
          <w:rFonts w:hint="eastAsia" w:asciiTheme="minorEastAsia" w:hAnsiTheme="minorEastAsia" w:eastAsiaTheme="minorEastAsia" w:cstheme="minorEastAsia"/>
          <w:spacing w:val="-2"/>
          <w:sz w:val="24"/>
          <w:szCs w:val="24"/>
          <w:lang w:val="en-US"/>
        </w:rPr>
        <w:t xml:space="preserve"> </w:t>
      </w:r>
      <w:r>
        <w:rPr>
          <w:rFonts w:hint="eastAsia" w:asciiTheme="minorEastAsia" w:hAnsiTheme="minorEastAsia" w:eastAsiaTheme="minorEastAsia" w:cstheme="minorEastAsia"/>
          <w:color w:val="006FC0"/>
          <w:sz w:val="24"/>
          <w:szCs w:val="24"/>
          <w:lang w:val="en-US"/>
        </w:rPr>
        <w:t>C</w:t>
      </w:r>
      <w:r>
        <w:rPr>
          <w:rFonts w:hint="eastAsia" w:asciiTheme="minorEastAsia" w:hAnsiTheme="minorEastAsia" w:eastAsiaTheme="minorEastAsia" w:cstheme="minorEastAsia"/>
          <w:color w:val="006FC0"/>
          <w:sz w:val="24"/>
          <w:szCs w:val="24"/>
          <w:lang w:val="en-US"/>
        </w:rPr>
        <w:tab/>
      </w:r>
      <w:r>
        <w:rPr>
          <w:rFonts w:hint="eastAsia" w:asciiTheme="minorEastAsia" w:hAnsiTheme="minorEastAsia" w:eastAsiaTheme="minorEastAsia" w:cstheme="minorEastAsia"/>
          <w:sz w:val="24"/>
          <w:szCs w:val="24"/>
          <w:lang w:val="en-US"/>
        </w:rPr>
        <w:t>59.</w:t>
      </w:r>
      <w:r>
        <w:rPr>
          <w:rFonts w:hint="eastAsia" w:asciiTheme="minorEastAsia" w:hAnsiTheme="minorEastAsia" w:eastAsiaTheme="minorEastAsia" w:cstheme="minorEastAsia"/>
          <w:spacing w:val="-2"/>
          <w:sz w:val="24"/>
          <w:szCs w:val="24"/>
          <w:lang w:val="en-US"/>
        </w:rPr>
        <w:t xml:space="preserve"> </w:t>
      </w:r>
      <w:r>
        <w:rPr>
          <w:rFonts w:hint="eastAsia" w:asciiTheme="minorEastAsia" w:hAnsiTheme="minorEastAsia" w:eastAsiaTheme="minorEastAsia" w:cstheme="minorEastAsia"/>
          <w:color w:val="FF00FF"/>
          <w:sz w:val="24"/>
          <w:szCs w:val="24"/>
          <w:lang w:val="en-US"/>
        </w:rPr>
        <w:t>D</w:t>
      </w:r>
      <w:r>
        <w:rPr>
          <w:rFonts w:hint="eastAsia" w:asciiTheme="minorEastAsia" w:hAnsiTheme="minorEastAsia" w:eastAsiaTheme="minorEastAsia" w:cstheme="minorEastAsia"/>
          <w:color w:val="FF00FF"/>
          <w:sz w:val="24"/>
          <w:szCs w:val="24"/>
          <w:lang w:val="en-US"/>
        </w:rPr>
        <w:tab/>
      </w:r>
      <w:r>
        <w:rPr>
          <w:rFonts w:hint="eastAsia" w:asciiTheme="minorEastAsia" w:hAnsiTheme="minorEastAsia" w:eastAsiaTheme="minorEastAsia" w:cstheme="minorEastAsia"/>
          <w:sz w:val="24"/>
          <w:szCs w:val="24"/>
          <w:lang w:val="en-US"/>
        </w:rPr>
        <w:t>60.</w:t>
      </w:r>
      <w:r>
        <w:rPr>
          <w:rFonts w:hint="eastAsia" w:asciiTheme="minorEastAsia" w:hAnsiTheme="minorEastAsia" w:eastAsiaTheme="minorEastAsia" w:cstheme="minorEastAsia"/>
          <w:spacing w:val="-14"/>
          <w:sz w:val="24"/>
          <w:szCs w:val="24"/>
          <w:lang w:val="en-US"/>
        </w:rPr>
        <w:t xml:space="preserve"> </w:t>
      </w:r>
      <w:r>
        <w:rPr>
          <w:rFonts w:hint="eastAsia" w:asciiTheme="minorEastAsia" w:hAnsiTheme="minorEastAsia" w:eastAsiaTheme="minorEastAsia" w:cstheme="minorEastAsia"/>
          <w:color w:val="FF0000"/>
          <w:sz w:val="24"/>
          <w:szCs w:val="24"/>
          <w:lang w:val="en-US"/>
        </w:rPr>
        <w:t>A</w:t>
      </w:r>
    </w:p>
    <w:p>
      <w:pPr>
        <w:keepNext w:val="0"/>
        <w:keepLines w:val="0"/>
        <w:pageBreakBefore w:val="0"/>
        <w:widowControl w:val="0"/>
        <w:tabs>
          <w:tab w:val="left" w:pos="970"/>
          <w:tab w:val="left" w:pos="1822"/>
          <w:tab w:val="left" w:pos="2674"/>
          <w:tab w:val="left" w:pos="3526"/>
          <w:tab w:val="left" w:pos="4378"/>
          <w:tab w:val="left" w:pos="5230"/>
          <w:tab w:val="left" w:pos="6082"/>
          <w:tab w:val="left" w:pos="6934"/>
          <w:tab w:val="left" w:pos="7786"/>
        </w:tabs>
        <w:kinsoku/>
        <w:wordWrap/>
        <w:overflowPunct/>
        <w:topLinePunct w:val="0"/>
        <w:autoSpaceDE/>
        <w:autoSpaceDN/>
        <w:bidi w:val="0"/>
        <w:adjustRightInd/>
        <w:snapToGrid/>
        <w:spacing w:before="71" w:line="312" w:lineRule="auto"/>
        <w:ind w:left="118"/>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rPr>
        <w:t>61.</w:t>
      </w:r>
      <w:r>
        <w:rPr>
          <w:rFonts w:hint="eastAsia" w:asciiTheme="minorEastAsia" w:hAnsiTheme="minorEastAsia" w:eastAsiaTheme="minorEastAsia" w:cstheme="minorEastAsia"/>
          <w:spacing w:val="-14"/>
          <w:sz w:val="24"/>
          <w:szCs w:val="24"/>
          <w:lang w:val="en-US"/>
        </w:rPr>
        <w:t xml:space="preserve"> </w:t>
      </w:r>
      <w:r>
        <w:rPr>
          <w:rFonts w:hint="eastAsia" w:asciiTheme="minorEastAsia" w:hAnsiTheme="minorEastAsia" w:eastAsiaTheme="minorEastAsia" w:cstheme="minorEastAsia"/>
          <w:color w:val="FF0000"/>
          <w:sz w:val="24"/>
          <w:szCs w:val="24"/>
          <w:lang w:val="en-US"/>
        </w:rPr>
        <w:t>A</w:t>
      </w:r>
      <w:r>
        <w:rPr>
          <w:rFonts w:hint="eastAsia" w:asciiTheme="minorEastAsia" w:hAnsiTheme="minorEastAsia" w:eastAsiaTheme="minorEastAsia" w:cstheme="minorEastAsia"/>
          <w:color w:val="FF0000"/>
          <w:sz w:val="24"/>
          <w:szCs w:val="24"/>
          <w:lang w:val="en-US"/>
        </w:rPr>
        <w:tab/>
      </w:r>
      <w:r>
        <w:rPr>
          <w:rFonts w:hint="eastAsia" w:asciiTheme="minorEastAsia" w:hAnsiTheme="minorEastAsia" w:eastAsiaTheme="minorEastAsia" w:cstheme="minorEastAsia"/>
          <w:sz w:val="24"/>
          <w:szCs w:val="24"/>
          <w:lang w:val="en-US"/>
        </w:rPr>
        <w:t>62.</w:t>
      </w:r>
      <w:r>
        <w:rPr>
          <w:rFonts w:hint="eastAsia" w:asciiTheme="minorEastAsia" w:hAnsiTheme="minorEastAsia" w:eastAsiaTheme="minorEastAsia" w:cstheme="minorEastAsia"/>
          <w:spacing w:val="-2"/>
          <w:sz w:val="24"/>
          <w:szCs w:val="24"/>
          <w:lang w:val="en-US"/>
        </w:rPr>
        <w:t xml:space="preserve"> </w:t>
      </w:r>
      <w:r>
        <w:rPr>
          <w:rFonts w:hint="eastAsia" w:asciiTheme="minorEastAsia" w:hAnsiTheme="minorEastAsia" w:eastAsiaTheme="minorEastAsia" w:cstheme="minorEastAsia"/>
          <w:color w:val="00AF50"/>
          <w:sz w:val="24"/>
          <w:szCs w:val="24"/>
        </w:rPr>
        <w:t>B</w:t>
      </w:r>
      <w:r>
        <w:rPr>
          <w:rFonts w:hint="eastAsia" w:asciiTheme="minorEastAsia" w:hAnsiTheme="minorEastAsia" w:eastAsiaTheme="minorEastAsia" w:cstheme="minorEastAsia"/>
          <w:color w:val="00AF50"/>
          <w:sz w:val="24"/>
          <w:szCs w:val="24"/>
        </w:rPr>
        <w:tab/>
      </w:r>
      <w:r>
        <w:rPr>
          <w:rFonts w:hint="eastAsia" w:asciiTheme="minorEastAsia" w:hAnsiTheme="minorEastAsia" w:eastAsiaTheme="minorEastAsia" w:cstheme="minorEastAsia"/>
          <w:sz w:val="24"/>
          <w:szCs w:val="24"/>
        </w:rPr>
        <w:t>63.</w:t>
      </w:r>
      <w:r>
        <w:rPr>
          <w:rFonts w:hint="eastAsia" w:asciiTheme="minorEastAsia" w:hAnsiTheme="minorEastAsia" w:eastAsiaTheme="minorEastAsia" w:cstheme="minorEastAsia"/>
          <w:spacing w:val="-2"/>
          <w:sz w:val="24"/>
          <w:szCs w:val="24"/>
        </w:rPr>
        <w:t xml:space="preserve"> </w:t>
      </w:r>
      <w:r>
        <w:rPr>
          <w:rFonts w:hint="eastAsia" w:asciiTheme="minorEastAsia" w:hAnsiTheme="minorEastAsia" w:eastAsiaTheme="minorEastAsia" w:cstheme="minorEastAsia"/>
          <w:color w:val="FF00FF"/>
          <w:sz w:val="24"/>
          <w:szCs w:val="24"/>
        </w:rPr>
        <w:t>D</w:t>
      </w:r>
      <w:r>
        <w:rPr>
          <w:rFonts w:hint="eastAsia" w:asciiTheme="minorEastAsia" w:hAnsiTheme="minorEastAsia" w:eastAsiaTheme="minorEastAsia" w:cstheme="minorEastAsia"/>
          <w:color w:val="FF00FF"/>
          <w:sz w:val="24"/>
          <w:szCs w:val="24"/>
        </w:rPr>
        <w:tab/>
      </w:r>
      <w:r>
        <w:rPr>
          <w:rFonts w:hint="eastAsia" w:asciiTheme="minorEastAsia" w:hAnsiTheme="minorEastAsia" w:eastAsiaTheme="minorEastAsia" w:cstheme="minorEastAsia"/>
          <w:sz w:val="24"/>
          <w:szCs w:val="24"/>
        </w:rPr>
        <w:t>64.</w:t>
      </w:r>
      <w:r>
        <w:rPr>
          <w:rFonts w:hint="eastAsia" w:asciiTheme="minorEastAsia" w:hAnsiTheme="minorEastAsia" w:eastAsiaTheme="minorEastAsia" w:cstheme="minorEastAsia"/>
          <w:spacing w:val="-2"/>
          <w:sz w:val="24"/>
          <w:szCs w:val="24"/>
        </w:rPr>
        <w:t xml:space="preserve"> </w:t>
      </w:r>
      <w:r>
        <w:rPr>
          <w:rFonts w:hint="eastAsia" w:asciiTheme="minorEastAsia" w:hAnsiTheme="minorEastAsia" w:eastAsiaTheme="minorEastAsia" w:cstheme="minorEastAsia"/>
          <w:color w:val="006FC0"/>
          <w:sz w:val="24"/>
          <w:szCs w:val="24"/>
        </w:rPr>
        <w:t>C</w:t>
      </w:r>
      <w:r>
        <w:rPr>
          <w:rFonts w:hint="eastAsia" w:asciiTheme="minorEastAsia" w:hAnsiTheme="minorEastAsia" w:eastAsiaTheme="minorEastAsia" w:cstheme="minorEastAsia"/>
          <w:color w:val="006FC0"/>
          <w:sz w:val="24"/>
          <w:szCs w:val="24"/>
        </w:rPr>
        <w:tab/>
      </w:r>
      <w:r>
        <w:rPr>
          <w:rFonts w:hint="eastAsia" w:asciiTheme="minorEastAsia" w:hAnsiTheme="minorEastAsia" w:eastAsiaTheme="minorEastAsia" w:cstheme="minorEastAsia"/>
          <w:sz w:val="24"/>
          <w:szCs w:val="24"/>
        </w:rPr>
        <w:t>65.</w:t>
      </w:r>
      <w:r>
        <w:rPr>
          <w:rFonts w:hint="eastAsia" w:asciiTheme="minorEastAsia" w:hAnsiTheme="minorEastAsia" w:eastAsiaTheme="minorEastAsia" w:cstheme="minorEastAsia"/>
          <w:spacing w:val="-2"/>
          <w:sz w:val="24"/>
          <w:szCs w:val="24"/>
        </w:rPr>
        <w:t xml:space="preserve"> </w:t>
      </w:r>
      <w:r>
        <w:rPr>
          <w:rFonts w:hint="eastAsia" w:asciiTheme="minorEastAsia" w:hAnsiTheme="minorEastAsia" w:eastAsiaTheme="minorEastAsia" w:cstheme="minorEastAsia"/>
          <w:color w:val="FF00FF"/>
          <w:sz w:val="24"/>
          <w:szCs w:val="24"/>
        </w:rPr>
        <w:t>D</w:t>
      </w:r>
      <w:r>
        <w:rPr>
          <w:rFonts w:hint="eastAsia" w:asciiTheme="minorEastAsia" w:hAnsiTheme="minorEastAsia" w:eastAsiaTheme="minorEastAsia" w:cstheme="minorEastAsia"/>
          <w:color w:val="FF00FF"/>
          <w:sz w:val="24"/>
          <w:szCs w:val="24"/>
        </w:rPr>
        <w:tab/>
      </w:r>
      <w:r>
        <w:rPr>
          <w:rFonts w:hint="eastAsia" w:asciiTheme="minorEastAsia" w:hAnsiTheme="minorEastAsia" w:eastAsiaTheme="minorEastAsia" w:cstheme="minorEastAsia"/>
          <w:sz w:val="24"/>
          <w:szCs w:val="24"/>
        </w:rPr>
        <w:t>66.</w:t>
      </w:r>
      <w:r>
        <w:rPr>
          <w:rFonts w:hint="eastAsia" w:asciiTheme="minorEastAsia" w:hAnsiTheme="minorEastAsia" w:eastAsiaTheme="minorEastAsia" w:cstheme="minorEastAsia"/>
          <w:spacing w:val="-2"/>
          <w:sz w:val="24"/>
          <w:szCs w:val="24"/>
        </w:rPr>
        <w:t xml:space="preserve"> </w:t>
      </w:r>
      <w:r>
        <w:rPr>
          <w:rFonts w:hint="eastAsia" w:asciiTheme="minorEastAsia" w:hAnsiTheme="minorEastAsia" w:eastAsiaTheme="minorEastAsia" w:cstheme="minorEastAsia"/>
          <w:color w:val="FF00FF"/>
          <w:sz w:val="24"/>
          <w:szCs w:val="24"/>
        </w:rPr>
        <w:t>D</w:t>
      </w:r>
      <w:r>
        <w:rPr>
          <w:rFonts w:hint="eastAsia" w:asciiTheme="minorEastAsia" w:hAnsiTheme="minorEastAsia" w:eastAsiaTheme="minorEastAsia" w:cstheme="minorEastAsia"/>
          <w:color w:val="FF00FF"/>
          <w:sz w:val="24"/>
          <w:szCs w:val="24"/>
        </w:rPr>
        <w:tab/>
      </w:r>
      <w:r>
        <w:rPr>
          <w:rFonts w:hint="eastAsia" w:asciiTheme="minorEastAsia" w:hAnsiTheme="minorEastAsia" w:eastAsiaTheme="minorEastAsia" w:cstheme="minorEastAsia"/>
          <w:sz w:val="24"/>
          <w:szCs w:val="24"/>
        </w:rPr>
        <w:t>67.</w:t>
      </w:r>
      <w:r>
        <w:rPr>
          <w:rFonts w:hint="eastAsia" w:asciiTheme="minorEastAsia" w:hAnsiTheme="minorEastAsia" w:eastAsiaTheme="minorEastAsia" w:cstheme="minorEastAsia"/>
          <w:spacing w:val="-2"/>
          <w:sz w:val="24"/>
          <w:szCs w:val="24"/>
        </w:rPr>
        <w:t xml:space="preserve"> </w:t>
      </w:r>
      <w:r>
        <w:rPr>
          <w:rFonts w:hint="eastAsia" w:asciiTheme="minorEastAsia" w:hAnsiTheme="minorEastAsia" w:eastAsiaTheme="minorEastAsia" w:cstheme="minorEastAsia"/>
          <w:color w:val="00AF50"/>
          <w:sz w:val="24"/>
          <w:szCs w:val="24"/>
        </w:rPr>
        <w:t>B</w:t>
      </w:r>
      <w:r>
        <w:rPr>
          <w:rFonts w:hint="eastAsia" w:asciiTheme="minorEastAsia" w:hAnsiTheme="minorEastAsia" w:eastAsiaTheme="minorEastAsia" w:cstheme="minorEastAsia"/>
          <w:color w:val="00AF50"/>
          <w:sz w:val="24"/>
          <w:szCs w:val="24"/>
        </w:rPr>
        <w:tab/>
      </w:r>
      <w:r>
        <w:rPr>
          <w:rFonts w:hint="eastAsia" w:asciiTheme="minorEastAsia" w:hAnsiTheme="minorEastAsia" w:eastAsiaTheme="minorEastAsia" w:cstheme="minorEastAsia"/>
          <w:sz w:val="24"/>
          <w:szCs w:val="24"/>
        </w:rPr>
        <w:t>68.</w:t>
      </w:r>
      <w:r>
        <w:rPr>
          <w:rFonts w:hint="eastAsia" w:asciiTheme="minorEastAsia" w:hAnsiTheme="minorEastAsia" w:eastAsiaTheme="minorEastAsia" w:cstheme="minorEastAsia"/>
          <w:spacing w:val="-2"/>
          <w:sz w:val="24"/>
          <w:szCs w:val="24"/>
        </w:rPr>
        <w:t xml:space="preserve"> </w:t>
      </w:r>
      <w:r>
        <w:rPr>
          <w:rFonts w:hint="eastAsia" w:asciiTheme="minorEastAsia" w:hAnsiTheme="minorEastAsia" w:eastAsiaTheme="minorEastAsia" w:cstheme="minorEastAsia"/>
          <w:color w:val="006FC0"/>
          <w:sz w:val="24"/>
          <w:szCs w:val="24"/>
        </w:rPr>
        <w:t>C</w:t>
      </w:r>
      <w:r>
        <w:rPr>
          <w:rFonts w:hint="eastAsia" w:asciiTheme="minorEastAsia" w:hAnsiTheme="minorEastAsia" w:eastAsiaTheme="minorEastAsia" w:cstheme="minorEastAsia"/>
          <w:color w:val="006FC0"/>
          <w:sz w:val="24"/>
          <w:szCs w:val="24"/>
        </w:rPr>
        <w:tab/>
      </w:r>
      <w:r>
        <w:rPr>
          <w:rFonts w:hint="eastAsia" w:asciiTheme="minorEastAsia" w:hAnsiTheme="minorEastAsia" w:eastAsiaTheme="minorEastAsia" w:cstheme="minorEastAsia"/>
          <w:sz w:val="24"/>
          <w:szCs w:val="24"/>
        </w:rPr>
        <w:t>69.</w:t>
      </w:r>
      <w:r>
        <w:rPr>
          <w:rFonts w:hint="eastAsia" w:asciiTheme="minorEastAsia" w:hAnsiTheme="minorEastAsia" w:eastAsiaTheme="minorEastAsia" w:cstheme="minorEastAsia"/>
          <w:spacing w:val="-2"/>
          <w:sz w:val="24"/>
          <w:szCs w:val="24"/>
        </w:rPr>
        <w:t xml:space="preserve"> </w:t>
      </w:r>
      <w:r>
        <w:rPr>
          <w:rFonts w:hint="eastAsia" w:asciiTheme="minorEastAsia" w:hAnsiTheme="minorEastAsia" w:eastAsiaTheme="minorEastAsia" w:cstheme="minorEastAsia"/>
          <w:sz w:val="24"/>
          <w:szCs w:val="24"/>
        </w:rPr>
        <w:t>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70.</w:t>
      </w:r>
      <w:r>
        <w:rPr>
          <w:rFonts w:hint="eastAsia" w:asciiTheme="minorEastAsia" w:hAnsiTheme="minorEastAsia" w:eastAsiaTheme="minorEastAsia" w:cstheme="minorEastAsia"/>
          <w:spacing w:val="-14"/>
          <w:sz w:val="24"/>
          <w:szCs w:val="24"/>
        </w:rPr>
        <w:t xml:space="preserve"> </w:t>
      </w:r>
      <w:r>
        <w:rPr>
          <w:rFonts w:hint="eastAsia" w:asciiTheme="minorEastAsia" w:hAnsiTheme="minorEastAsia" w:eastAsiaTheme="minorEastAsia" w:cstheme="minorEastAsia"/>
          <w:color w:val="FF0000"/>
          <w:sz w:val="24"/>
          <w:szCs w:val="24"/>
        </w:rPr>
        <w:t>A</w:t>
      </w:r>
    </w:p>
    <w:p>
      <w:pPr>
        <w:pStyle w:val="4"/>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pStyle w:val="4"/>
        <w:keepNext w:val="0"/>
        <w:keepLines w:val="0"/>
        <w:pageBreakBefore w:val="0"/>
        <w:widowControl w:val="0"/>
        <w:kinsoku/>
        <w:wordWrap/>
        <w:overflowPunct/>
        <w:topLinePunct w:val="0"/>
        <w:autoSpaceDE/>
        <w:autoSpaceDN/>
        <w:bidi w:val="0"/>
        <w:adjustRightInd/>
        <w:snapToGrid/>
        <w:spacing w:before="9"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2811" w:right="2908"/>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69"/>
          <w:sz w:val="24"/>
          <w:szCs w:val="24"/>
        </w:rPr>
        <w:t>第</w:t>
      </w:r>
      <w:r>
        <w:rPr>
          <w:rFonts w:hint="eastAsia" w:asciiTheme="minorEastAsia" w:hAnsiTheme="minorEastAsia" w:eastAsiaTheme="minorEastAsia" w:cstheme="minorEastAsia"/>
          <w:sz w:val="24"/>
          <w:szCs w:val="24"/>
        </w:rPr>
        <w:t xml:space="preserve">II </w:t>
      </w:r>
      <w:r>
        <w:rPr>
          <w:rFonts w:hint="eastAsia" w:asciiTheme="minorEastAsia" w:hAnsiTheme="minorEastAsia" w:eastAsiaTheme="minorEastAsia" w:cstheme="minorEastAsia"/>
          <w:spacing w:val="-1"/>
          <w:sz w:val="24"/>
          <w:szCs w:val="24"/>
        </w:rPr>
        <w:t xml:space="preserve">卷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pacing w:val="-3"/>
          <w:sz w:val="24"/>
          <w:szCs w:val="24"/>
        </w:rPr>
        <w:t xml:space="preserve">非选择题 </w:t>
      </w:r>
      <w:r>
        <w:rPr>
          <w:rFonts w:hint="eastAsia" w:asciiTheme="minorEastAsia" w:hAnsiTheme="minorEastAsia" w:eastAsiaTheme="minorEastAsia" w:cstheme="minorEastAsia"/>
          <w:sz w:val="24"/>
          <w:szCs w:val="24"/>
        </w:rPr>
        <w:t xml:space="preserve">45 </w:t>
      </w:r>
      <w:r>
        <w:rPr>
          <w:rFonts w:hint="eastAsia" w:asciiTheme="minorEastAsia" w:hAnsiTheme="minorEastAsia" w:eastAsiaTheme="minorEastAsia" w:cstheme="minorEastAsia"/>
          <w:sz w:val="24"/>
          <w:szCs w:val="24"/>
        </w:rPr>
        <w:t>分）</w:t>
      </w:r>
    </w:p>
    <w:p>
      <w:pPr>
        <w:pStyle w:val="21"/>
        <w:keepNext w:val="0"/>
        <w:keepLines w:val="0"/>
        <w:pageBreakBefore w:val="0"/>
        <w:widowControl w:val="0"/>
        <w:numPr>
          <w:ilvl w:val="0"/>
          <w:numId w:val="10"/>
        </w:numPr>
        <w:tabs>
          <w:tab w:val="left" w:pos="344"/>
        </w:tabs>
        <w:kinsoku/>
        <w:wordWrap/>
        <w:overflowPunct/>
        <w:topLinePunct w:val="0"/>
        <w:autoSpaceDE/>
        <w:autoSpaceDN/>
        <w:bidi w:val="0"/>
        <w:adjustRightInd/>
        <w:snapToGrid/>
        <w:spacing w:before="153" w:line="312" w:lineRule="auto"/>
        <w:ind w:hanging="225"/>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词汇（</w:t>
      </w:r>
      <w:r>
        <w:rPr>
          <w:rFonts w:hint="eastAsia" w:asciiTheme="minorEastAsia" w:hAnsiTheme="minorEastAsia" w:eastAsiaTheme="minorEastAsia" w:cstheme="minorEastAsia"/>
          <w:spacing w:val="-26"/>
          <w:sz w:val="24"/>
          <w:szCs w:val="24"/>
        </w:rPr>
        <w:t xml:space="preserve">共 </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pacing w:val="1"/>
          <w:sz w:val="24"/>
          <w:szCs w:val="24"/>
        </w:rPr>
        <w:t xml:space="preserve"> </w:t>
      </w:r>
      <w:r>
        <w:rPr>
          <w:rFonts w:hint="eastAsia" w:asciiTheme="minorEastAsia" w:hAnsiTheme="minorEastAsia" w:eastAsiaTheme="minorEastAsia" w:cstheme="minorEastAsia"/>
          <w:spacing w:val="-8"/>
          <w:sz w:val="24"/>
          <w:szCs w:val="24"/>
        </w:rPr>
        <w:t xml:space="preserve">小题；每小题 </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pacing w:val="1"/>
          <w:sz w:val="24"/>
          <w:szCs w:val="24"/>
        </w:rPr>
        <w:t xml:space="preserve"> </w:t>
      </w:r>
      <w:r>
        <w:rPr>
          <w:rFonts w:hint="eastAsia" w:asciiTheme="minorEastAsia" w:hAnsiTheme="minorEastAsia" w:eastAsiaTheme="minorEastAsia" w:cstheme="minorEastAsia"/>
          <w:spacing w:val="-10"/>
          <w:sz w:val="24"/>
          <w:szCs w:val="24"/>
        </w:rPr>
        <w:t xml:space="preserve">分，满分 </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pacing w:val="-2"/>
          <w:sz w:val="24"/>
          <w:szCs w:val="24"/>
        </w:rPr>
        <w:t xml:space="preserve"> </w:t>
      </w:r>
      <w:r>
        <w:rPr>
          <w:rFonts w:hint="eastAsia" w:asciiTheme="minorEastAsia" w:hAnsiTheme="minorEastAsia" w:eastAsiaTheme="minorEastAsia" w:cstheme="minorEastAsia"/>
          <w:sz w:val="24"/>
          <w:szCs w:val="24"/>
        </w:rPr>
        <w:t>分）</w:t>
      </w:r>
    </w:p>
    <w:p>
      <w:pPr>
        <w:keepNext w:val="0"/>
        <w:keepLines w:val="0"/>
        <w:pageBreakBefore w:val="0"/>
        <w:widowControl w:val="0"/>
        <w:tabs>
          <w:tab w:val="left" w:pos="1798"/>
          <w:tab w:val="left" w:pos="3898"/>
          <w:tab w:val="left" w:pos="5578"/>
          <w:tab w:val="left" w:pos="7258"/>
        </w:tabs>
        <w:kinsoku/>
        <w:wordWrap/>
        <w:overflowPunct/>
        <w:topLinePunct w:val="0"/>
        <w:autoSpaceDE/>
        <w:autoSpaceDN/>
        <w:bidi w:val="0"/>
        <w:adjustRightInd/>
        <w:snapToGrid/>
        <w:spacing w:before="57" w:line="312" w:lineRule="auto"/>
        <w:ind w:left="118"/>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71.</w:t>
      </w:r>
      <w:r>
        <w:rPr>
          <w:rFonts w:hint="eastAsia" w:asciiTheme="minorEastAsia" w:hAnsiTheme="minorEastAsia" w:eastAsiaTheme="minorEastAsia" w:cstheme="minorEastAsia"/>
          <w:spacing w:val="-3"/>
          <w:sz w:val="24"/>
          <w:szCs w:val="24"/>
          <w:lang w:val="en-US"/>
        </w:rPr>
        <w:t xml:space="preserve"> </w:t>
      </w:r>
      <w:r>
        <w:rPr>
          <w:rFonts w:hint="eastAsia" w:asciiTheme="minorEastAsia" w:hAnsiTheme="minorEastAsia" w:eastAsiaTheme="minorEastAsia" w:cstheme="minorEastAsia"/>
          <w:sz w:val="24"/>
          <w:szCs w:val="24"/>
          <w:lang w:val="en-US"/>
        </w:rPr>
        <w:t>progress</w:t>
      </w:r>
      <w:r>
        <w:rPr>
          <w:rFonts w:hint="eastAsia" w:asciiTheme="minorEastAsia" w:hAnsiTheme="minorEastAsia" w:eastAsiaTheme="minorEastAsia" w:cstheme="minorEastAsia"/>
          <w:sz w:val="24"/>
          <w:szCs w:val="24"/>
          <w:lang w:val="en-US"/>
        </w:rPr>
        <w:tab/>
      </w:r>
      <w:r>
        <w:rPr>
          <w:rFonts w:hint="eastAsia" w:asciiTheme="minorEastAsia" w:hAnsiTheme="minorEastAsia" w:eastAsiaTheme="minorEastAsia" w:cstheme="minorEastAsia"/>
          <w:sz w:val="24"/>
          <w:szCs w:val="24"/>
          <w:lang w:val="en-US"/>
        </w:rPr>
        <w:t>72.</w:t>
      </w:r>
      <w:r>
        <w:rPr>
          <w:rFonts w:hint="eastAsia" w:asciiTheme="minorEastAsia" w:hAnsiTheme="minorEastAsia" w:eastAsiaTheme="minorEastAsia" w:cstheme="minorEastAsia"/>
          <w:spacing w:val="-3"/>
          <w:sz w:val="24"/>
          <w:szCs w:val="24"/>
          <w:lang w:val="en-US"/>
        </w:rPr>
        <w:t xml:space="preserve"> </w:t>
      </w:r>
      <w:r>
        <w:rPr>
          <w:rFonts w:hint="eastAsia" w:asciiTheme="minorEastAsia" w:hAnsiTheme="minorEastAsia" w:eastAsiaTheme="minorEastAsia" w:cstheme="minorEastAsia"/>
          <w:sz w:val="24"/>
          <w:szCs w:val="24"/>
          <w:lang w:val="en-US"/>
        </w:rPr>
        <w:t>thousands of</w:t>
      </w:r>
      <w:r>
        <w:rPr>
          <w:rFonts w:hint="eastAsia" w:asciiTheme="minorEastAsia" w:hAnsiTheme="minorEastAsia" w:eastAsiaTheme="minorEastAsia" w:cstheme="minorEastAsia"/>
          <w:sz w:val="24"/>
          <w:szCs w:val="24"/>
          <w:lang w:val="en-US"/>
        </w:rPr>
        <w:tab/>
      </w:r>
      <w:r>
        <w:rPr>
          <w:rFonts w:hint="eastAsia" w:asciiTheme="minorEastAsia" w:hAnsiTheme="minorEastAsia" w:eastAsiaTheme="minorEastAsia" w:cstheme="minorEastAsia"/>
          <w:sz w:val="24"/>
          <w:szCs w:val="24"/>
          <w:lang w:val="en-US"/>
        </w:rPr>
        <w:t>73.</w:t>
      </w:r>
      <w:r>
        <w:rPr>
          <w:rFonts w:hint="eastAsia" w:asciiTheme="minorEastAsia" w:hAnsiTheme="minorEastAsia" w:eastAsiaTheme="minorEastAsia" w:cstheme="minorEastAsia"/>
          <w:spacing w:val="-2"/>
          <w:sz w:val="24"/>
          <w:szCs w:val="24"/>
          <w:lang w:val="en-US"/>
        </w:rPr>
        <w:t xml:space="preserve"> </w:t>
      </w:r>
      <w:r>
        <w:rPr>
          <w:rFonts w:hint="eastAsia" w:asciiTheme="minorEastAsia" w:hAnsiTheme="minorEastAsia" w:eastAsiaTheme="minorEastAsia" w:cstheme="minorEastAsia"/>
          <w:sz w:val="24"/>
          <w:szCs w:val="24"/>
          <w:lang w:val="en-US"/>
        </w:rPr>
        <w:t>safe</w:t>
      </w:r>
      <w:r>
        <w:rPr>
          <w:rFonts w:hint="eastAsia" w:asciiTheme="minorEastAsia" w:hAnsiTheme="minorEastAsia" w:eastAsiaTheme="minorEastAsia" w:cstheme="minorEastAsia"/>
          <w:sz w:val="24"/>
          <w:szCs w:val="24"/>
          <w:lang w:val="en-US"/>
        </w:rPr>
        <w:tab/>
      </w:r>
      <w:r>
        <w:rPr>
          <w:rFonts w:hint="eastAsia" w:asciiTheme="minorEastAsia" w:hAnsiTheme="minorEastAsia" w:eastAsiaTheme="minorEastAsia" w:cstheme="minorEastAsia"/>
          <w:sz w:val="24"/>
          <w:szCs w:val="24"/>
          <w:lang w:val="en-US"/>
        </w:rPr>
        <w:t>74.</w:t>
      </w:r>
      <w:r>
        <w:rPr>
          <w:rFonts w:hint="eastAsia" w:asciiTheme="minorEastAsia" w:hAnsiTheme="minorEastAsia" w:eastAsiaTheme="minorEastAsia" w:cstheme="minorEastAsia"/>
          <w:spacing w:val="-3"/>
          <w:sz w:val="24"/>
          <w:szCs w:val="24"/>
          <w:lang w:val="en-US"/>
        </w:rPr>
        <w:t xml:space="preserve"> </w:t>
      </w:r>
      <w:r>
        <w:rPr>
          <w:rFonts w:hint="eastAsia" w:asciiTheme="minorEastAsia" w:hAnsiTheme="minorEastAsia" w:eastAsiaTheme="minorEastAsia" w:cstheme="minorEastAsia"/>
          <w:sz w:val="24"/>
          <w:szCs w:val="24"/>
          <w:lang w:val="en-US"/>
        </w:rPr>
        <w:t>holes</w:t>
      </w:r>
      <w:r>
        <w:rPr>
          <w:rFonts w:hint="eastAsia" w:asciiTheme="minorEastAsia" w:hAnsiTheme="minorEastAsia" w:eastAsiaTheme="minorEastAsia" w:cstheme="minorEastAsia"/>
          <w:sz w:val="24"/>
          <w:szCs w:val="24"/>
          <w:lang w:val="en-US"/>
        </w:rPr>
        <w:tab/>
      </w:r>
      <w:r>
        <w:rPr>
          <w:rFonts w:hint="eastAsia" w:asciiTheme="minorEastAsia" w:hAnsiTheme="minorEastAsia" w:eastAsiaTheme="minorEastAsia" w:cstheme="minorEastAsia"/>
          <w:sz w:val="24"/>
          <w:szCs w:val="24"/>
          <w:lang w:val="en-US"/>
        </w:rPr>
        <w:t>75.</w:t>
      </w:r>
      <w:r>
        <w:rPr>
          <w:rFonts w:hint="eastAsia" w:asciiTheme="minorEastAsia" w:hAnsiTheme="minorEastAsia" w:eastAsiaTheme="minorEastAsia" w:cstheme="minorEastAsia"/>
          <w:spacing w:val="-2"/>
          <w:sz w:val="24"/>
          <w:szCs w:val="24"/>
          <w:lang w:val="en-US"/>
        </w:rPr>
        <w:t xml:space="preserve"> </w:t>
      </w:r>
      <w:r>
        <w:rPr>
          <w:rFonts w:hint="eastAsia" w:asciiTheme="minorEastAsia" w:hAnsiTheme="minorEastAsia" w:eastAsiaTheme="minorEastAsia" w:cstheme="minorEastAsia"/>
          <w:sz w:val="24"/>
          <w:szCs w:val="24"/>
          <w:lang w:val="en-US"/>
        </w:rPr>
        <w:t>afford</w:t>
      </w:r>
    </w:p>
    <w:p>
      <w:pPr>
        <w:keepNext w:val="0"/>
        <w:keepLines w:val="0"/>
        <w:pageBreakBefore w:val="0"/>
        <w:widowControl w:val="0"/>
        <w:tabs>
          <w:tab w:val="left" w:pos="1798"/>
          <w:tab w:val="left" w:pos="3898"/>
          <w:tab w:val="left" w:pos="6838"/>
        </w:tabs>
        <w:kinsoku/>
        <w:wordWrap/>
        <w:overflowPunct/>
        <w:topLinePunct w:val="0"/>
        <w:autoSpaceDE/>
        <w:autoSpaceDN/>
        <w:bidi w:val="0"/>
        <w:adjustRightInd/>
        <w:snapToGrid/>
        <w:spacing w:before="70" w:line="312" w:lineRule="auto"/>
        <w:ind w:left="118"/>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76.</w:t>
      </w:r>
      <w:r>
        <w:rPr>
          <w:rFonts w:hint="eastAsia" w:asciiTheme="minorEastAsia" w:hAnsiTheme="minorEastAsia" w:eastAsiaTheme="minorEastAsia" w:cstheme="minorEastAsia"/>
          <w:spacing w:val="-3"/>
          <w:sz w:val="24"/>
          <w:szCs w:val="24"/>
        </w:rPr>
        <w:t xml:space="preserve"> </w:t>
      </w:r>
      <w:r>
        <w:rPr>
          <w:rFonts w:hint="eastAsia" w:asciiTheme="minorEastAsia" w:hAnsiTheme="minorEastAsia" w:eastAsiaTheme="minorEastAsia" w:cstheme="minorEastAsia"/>
          <w:sz w:val="24"/>
          <w:szCs w:val="24"/>
        </w:rPr>
        <w:t>coast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77.</w:t>
      </w:r>
      <w:r>
        <w:rPr>
          <w:rFonts w:hint="eastAsia" w:asciiTheme="minorEastAsia" w:hAnsiTheme="minorEastAsia" w:eastAsiaTheme="minorEastAsia" w:cstheme="minorEastAsia"/>
          <w:spacing w:val="-2"/>
          <w:sz w:val="24"/>
          <w:szCs w:val="24"/>
        </w:rPr>
        <w:t xml:space="preserve"> </w:t>
      </w:r>
      <w:r>
        <w:rPr>
          <w:rFonts w:hint="eastAsia" w:asciiTheme="minorEastAsia" w:hAnsiTheme="minorEastAsia" w:eastAsiaTheme="minorEastAsia" w:cstheme="minorEastAsia"/>
          <w:sz w:val="24"/>
          <w:szCs w:val="24"/>
        </w:rPr>
        <w:t>alive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78.</w:t>
      </w:r>
      <w:r>
        <w:rPr>
          <w:rFonts w:hint="eastAsia" w:asciiTheme="minorEastAsia" w:hAnsiTheme="minorEastAsia" w:eastAsiaTheme="minorEastAsia" w:cstheme="minorEastAsia"/>
          <w:spacing w:val="-1"/>
          <w:sz w:val="24"/>
          <w:szCs w:val="24"/>
        </w:rPr>
        <w:t xml:space="preserve"> </w:t>
      </w:r>
      <w:r>
        <w:rPr>
          <w:rFonts w:hint="eastAsia" w:asciiTheme="minorEastAsia" w:hAnsiTheme="minorEastAsia" w:eastAsiaTheme="minorEastAsia" w:cstheme="minorEastAsia"/>
          <w:sz w:val="24"/>
          <w:szCs w:val="24"/>
        </w:rPr>
        <w:t>technology79. special</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80.</w:t>
      </w:r>
      <w:r>
        <w:rPr>
          <w:rFonts w:hint="eastAsia" w:asciiTheme="minorEastAsia" w:hAnsiTheme="minorEastAsia" w:eastAsiaTheme="minorEastAsia" w:cstheme="minorEastAsia"/>
          <w:spacing w:val="-2"/>
          <w:sz w:val="24"/>
          <w:szCs w:val="24"/>
        </w:rPr>
        <w:t xml:space="preserve"> </w:t>
      </w:r>
      <w:r>
        <w:rPr>
          <w:rFonts w:hint="eastAsia" w:asciiTheme="minorEastAsia" w:hAnsiTheme="minorEastAsia" w:eastAsiaTheme="minorEastAsia" w:cstheme="minorEastAsia"/>
          <w:sz w:val="24"/>
          <w:szCs w:val="24"/>
        </w:rPr>
        <w:t>filled</w:t>
      </w:r>
    </w:p>
    <w:p>
      <w:pPr>
        <w:pStyle w:val="21"/>
        <w:keepNext w:val="0"/>
        <w:keepLines w:val="0"/>
        <w:pageBreakBefore w:val="0"/>
        <w:widowControl w:val="0"/>
        <w:numPr>
          <w:ilvl w:val="0"/>
          <w:numId w:val="10"/>
        </w:numPr>
        <w:tabs>
          <w:tab w:val="left" w:pos="416"/>
        </w:tabs>
        <w:kinsoku/>
        <w:wordWrap/>
        <w:overflowPunct/>
        <w:topLinePunct w:val="0"/>
        <w:autoSpaceDE/>
        <w:autoSpaceDN/>
        <w:bidi w:val="0"/>
        <w:adjustRightInd/>
        <w:snapToGrid/>
        <w:spacing w:before="57" w:line="312" w:lineRule="auto"/>
        <w:ind w:left="415" w:hanging="29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36"/>
          <w:sz w:val="24"/>
          <w:szCs w:val="24"/>
        </w:rPr>
        <w:t>翻译。</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pacing w:val="-26"/>
          <w:sz w:val="24"/>
          <w:szCs w:val="24"/>
        </w:rPr>
        <w:t xml:space="preserve">共 </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pacing w:val="1"/>
          <w:sz w:val="24"/>
          <w:szCs w:val="24"/>
        </w:rPr>
        <w:t xml:space="preserve"> </w:t>
      </w:r>
      <w:r>
        <w:rPr>
          <w:rFonts w:hint="eastAsia" w:asciiTheme="minorEastAsia" w:hAnsiTheme="minorEastAsia" w:eastAsiaTheme="minorEastAsia" w:cstheme="minorEastAsia"/>
          <w:spacing w:val="-8"/>
          <w:sz w:val="24"/>
          <w:szCs w:val="24"/>
        </w:rPr>
        <w:t xml:space="preserve">小题；每小题 </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pacing w:val="1"/>
          <w:sz w:val="24"/>
          <w:szCs w:val="24"/>
        </w:rPr>
        <w:t xml:space="preserve"> </w:t>
      </w:r>
      <w:r>
        <w:rPr>
          <w:rFonts w:hint="eastAsia" w:asciiTheme="minorEastAsia" w:hAnsiTheme="minorEastAsia" w:eastAsiaTheme="minorEastAsia" w:cstheme="minorEastAsia"/>
          <w:spacing w:val="-10"/>
          <w:sz w:val="24"/>
          <w:szCs w:val="24"/>
        </w:rPr>
        <w:t xml:space="preserve">分，满分 </w:t>
      </w:r>
      <w:r>
        <w:rPr>
          <w:rFonts w:hint="eastAsia" w:asciiTheme="minorEastAsia" w:hAnsiTheme="minorEastAsia" w:eastAsiaTheme="minorEastAsia" w:cstheme="minorEastAsia"/>
          <w:sz w:val="24"/>
          <w:szCs w:val="24"/>
        </w:rPr>
        <w:t xml:space="preserve">5 </w:t>
      </w:r>
      <w:r>
        <w:rPr>
          <w:rFonts w:hint="eastAsia" w:asciiTheme="minorEastAsia" w:hAnsiTheme="minorEastAsia" w:eastAsiaTheme="minorEastAsia" w:cstheme="minorEastAsia"/>
          <w:sz w:val="24"/>
          <w:szCs w:val="24"/>
        </w:rPr>
        <w:t>分）</w:t>
      </w:r>
    </w:p>
    <w:p>
      <w:pPr>
        <w:keepNext w:val="0"/>
        <w:keepLines w:val="0"/>
        <w:pageBreakBefore w:val="0"/>
        <w:widowControl w:val="0"/>
        <w:tabs>
          <w:tab w:val="left" w:pos="3478"/>
        </w:tabs>
        <w:kinsoku/>
        <w:wordWrap/>
        <w:overflowPunct/>
        <w:topLinePunct w:val="0"/>
        <w:autoSpaceDE/>
        <w:autoSpaceDN/>
        <w:bidi w:val="0"/>
        <w:adjustRightInd/>
        <w:snapToGrid/>
        <w:spacing w:before="57" w:line="312" w:lineRule="auto"/>
        <w:ind w:left="118"/>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81.</w:t>
      </w:r>
      <w:r>
        <w:rPr>
          <w:rFonts w:hint="eastAsia" w:asciiTheme="minorEastAsia" w:hAnsiTheme="minorEastAsia" w:eastAsiaTheme="minorEastAsia" w:cstheme="minorEastAsia"/>
          <w:spacing w:val="-5"/>
          <w:sz w:val="24"/>
          <w:szCs w:val="24"/>
          <w:lang w:val="en-US"/>
        </w:rPr>
        <w:t xml:space="preserve"> </w:t>
      </w:r>
      <w:r>
        <w:rPr>
          <w:rFonts w:hint="eastAsia" w:asciiTheme="minorEastAsia" w:hAnsiTheme="minorEastAsia" w:eastAsiaTheme="minorEastAsia" w:cstheme="minorEastAsia"/>
          <w:sz w:val="24"/>
          <w:szCs w:val="24"/>
          <w:lang w:val="en-US"/>
        </w:rPr>
        <w:t>nineteenth;</w:t>
      </w:r>
      <w:r>
        <w:rPr>
          <w:rFonts w:hint="eastAsia" w:asciiTheme="minorEastAsia" w:hAnsiTheme="minorEastAsia" w:eastAsiaTheme="minorEastAsia" w:cstheme="minorEastAsia"/>
          <w:spacing w:val="-5"/>
          <w:sz w:val="24"/>
          <w:szCs w:val="24"/>
          <w:lang w:val="en-US"/>
        </w:rPr>
        <w:t xml:space="preserve"> </w:t>
      </w:r>
      <w:r>
        <w:rPr>
          <w:rFonts w:hint="eastAsia" w:asciiTheme="minorEastAsia" w:hAnsiTheme="minorEastAsia" w:eastAsiaTheme="minorEastAsia" w:cstheme="minorEastAsia"/>
          <w:sz w:val="24"/>
          <w:szCs w:val="24"/>
          <w:lang w:val="en-US"/>
        </w:rPr>
        <w:t>started/began</w:t>
      </w:r>
      <w:r>
        <w:rPr>
          <w:rFonts w:hint="eastAsia" w:asciiTheme="minorEastAsia" w:hAnsiTheme="minorEastAsia" w:eastAsiaTheme="minorEastAsia" w:cstheme="minorEastAsia"/>
          <w:sz w:val="24"/>
          <w:szCs w:val="24"/>
          <w:lang w:val="en-US"/>
        </w:rPr>
        <w:tab/>
      </w:r>
      <w:r>
        <w:rPr>
          <w:rFonts w:hint="eastAsia" w:asciiTheme="minorEastAsia" w:hAnsiTheme="minorEastAsia" w:eastAsiaTheme="minorEastAsia" w:cstheme="minorEastAsia"/>
          <w:sz w:val="24"/>
          <w:szCs w:val="24"/>
          <w:lang w:val="en-US"/>
        </w:rPr>
        <w:t>82. treasure/wealth;</w:t>
      </w:r>
      <w:r>
        <w:rPr>
          <w:rFonts w:hint="eastAsia" w:asciiTheme="minorEastAsia" w:hAnsiTheme="minorEastAsia" w:eastAsiaTheme="minorEastAsia" w:cstheme="minorEastAsia"/>
          <w:spacing w:val="-4"/>
          <w:sz w:val="24"/>
          <w:szCs w:val="24"/>
          <w:lang w:val="en-US"/>
        </w:rPr>
        <w:t xml:space="preserve"> </w:t>
      </w:r>
      <w:r>
        <w:rPr>
          <w:rFonts w:hint="eastAsia" w:asciiTheme="minorEastAsia" w:hAnsiTheme="minorEastAsia" w:eastAsiaTheme="minorEastAsia" w:cstheme="minorEastAsia"/>
          <w:sz w:val="24"/>
          <w:szCs w:val="24"/>
          <w:lang w:val="en-US"/>
        </w:rPr>
        <w:t>suggests/advises</w:t>
      </w:r>
    </w:p>
    <w:p>
      <w:pPr>
        <w:keepNext w:val="0"/>
        <w:keepLines w:val="0"/>
        <w:pageBreakBefore w:val="0"/>
        <w:widowControl w:val="0"/>
        <w:tabs>
          <w:tab w:val="left" w:pos="3898"/>
        </w:tabs>
        <w:kinsoku/>
        <w:wordWrap/>
        <w:overflowPunct/>
        <w:topLinePunct w:val="0"/>
        <w:autoSpaceDE/>
        <w:autoSpaceDN/>
        <w:bidi w:val="0"/>
        <w:adjustRightInd/>
        <w:snapToGrid/>
        <w:spacing w:before="70" w:line="312" w:lineRule="auto"/>
        <w:ind w:left="118"/>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83.</w:t>
      </w:r>
      <w:r>
        <w:rPr>
          <w:rFonts w:hint="eastAsia" w:asciiTheme="minorEastAsia" w:hAnsiTheme="minorEastAsia" w:eastAsiaTheme="minorEastAsia" w:cstheme="minorEastAsia"/>
          <w:spacing w:val="-18"/>
          <w:sz w:val="24"/>
          <w:szCs w:val="24"/>
          <w:lang w:val="en-US"/>
        </w:rPr>
        <w:t xml:space="preserve"> </w:t>
      </w:r>
      <w:r>
        <w:rPr>
          <w:rFonts w:hint="eastAsia" w:asciiTheme="minorEastAsia" w:hAnsiTheme="minorEastAsia" w:eastAsiaTheme="minorEastAsia" w:cstheme="minorEastAsia"/>
          <w:sz w:val="24"/>
          <w:szCs w:val="24"/>
          <w:lang w:val="en-US"/>
        </w:rPr>
        <w:t>Achieving/Realizing/Reaching;</w:t>
      </w:r>
      <w:r>
        <w:rPr>
          <w:rFonts w:hint="eastAsia" w:asciiTheme="minorEastAsia" w:hAnsiTheme="minorEastAsia" w:eastAsiaTheme="minorEastAsia" w:cstheme="minorEastAsia"/>
          <w:spacing w:val="-3"/>
          <w:sz w:val="24"/>
          <w:szCs w:val="24"/>
          <w:lang w:val="en-US"/>
        </w:rPr>
        <w:t xml:space="preserve"> </w:t>
      </w:r>
      <w:r>
        <w:rPr>
          <w:rFonts w:hint="eastAsia" w:asciiTheme="minorEastAsia" w:hAnsiTheme="minorEastAsia" w:eastAsiaTheme="minorEastAsia" w:cstheme="minorEastAsia"/>
          <w:sz w:val="24"/>
          <w:szCs w:val="24"/>
          <w:lang w:val="en-US"/>
        </w:rPr>
        <w:t>closer</w:t>
      </w:r>
      <w:r>
        <w:rPr>
          <w:rFonts w:hint="eastAsia" w:asciiTheme="minorEastAsia" w:hAnsiTheme="minorEastAsia" w:eastAsiaTheme="minorEastAsia" w:cstheme="minorEastAsia"/>
          <w:sz w:val="24"/>
          <w:szCs w:val="24"/>
          <w:lang w:val="en-US"/>
        </w:rPr>
        <w:tab/>
      </w:r>
      <w:r>
        <w:rPr>
          <w:rFonts w:hint="eastAsia" w:asciiTheme="minorEastAsia" w:hAnsiTheme="minorEastAsia" w:eastAsiaTheme="minorEastAsia" w:cstheme="minorEastAsia"/>
          <w:sz w:val="24"/>
          <w:szCs w:val="24"/>
          <w:lang w:val="en-US"/>
        </w:rPr>
        <w:t>84. honest/frank;</w:t>
      </w:r>
      <w:r>
        <w:rPr>
          <w:rFonts w:hint="eastAsia" w:asciiTheme="minorEastAsia" w:hAnsiTheme="minorEastAsia" w:eastAsiaTheme="minorEastAsia" w:cstheme="minorEastAsia"/>
          <w:spacing w:val="-4"/>
          <w:sz w:val="24"/>
          <w:szCs w:val="24"/>
          <w:lang w:val="en-US"/>
        </w:rPr>
        <w:t xml:space="preserve"> </w:t>
      </w:r>
      <w:r>
        <w:rPr>
          <w:rFonts w:hint="eastAsia" w:asciiTheme="minorEastAsia" w:hAnsiTheme="minorEastAsia" w:eastAsiaTheme="minorEastAsia" w:cstheme="minorEastAsia"/>
          <w:sz w:val="24"/>
          <w:szCs w:val="24"/>
          <w:lang w:val="en-US"/>
        </w:rPr>
        <w:t>part/role</w:t>
      </w:r>
    </w:p>
    <w:p>
      <w:pPr>
        <w:pStyle w:val="21"/>
        <w:keepNext w:val="0"/>
        <w:keepLines w:val="0"/>
        <w:pageBreakBefore w:val="0"/>
        <w:widowControl w:val="0"/>
        <w:numPr>
          <w:ilvl w:val="0"/>
          <w:numId w:val="11"/>
        </w:numPr>
        <w:tabs>
          <w:tab w:val="left" w:pos="428"/>
        </w:tabs>
        <w:kinsoku/>
        <w:wordWrap/>
        <w:overflowPunct/>
        <w:topLinePunct w:val="0"/>
        <w:autoSpaceDE/>
        <w:autoSpaceDN/>
        <w:bidi w:val="0"/>
        <w:adjustRightInd/>
        <w:snapToGrid/>
        <w:spacing w:before="71"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Whatever;</w:t>
      </w:r>
      <w:r>
        <w:rPr>
          <w:rFonts w:hint="eastAsia" w:asciiTheme="minorEastAsia" w:hAnsiTheme="minorEastAsia" w:eastAsiaTheme="minorEastAsia" w:cstheme="minorEastAsia"/>
          <w:spacing w:val="1"/>
          <w:sz w:val="24"/>
          <w:szCs w:val="24"/>
        </w:rPr>
        <w:t xml:space="preserve"> </w:t>
      </w:r>
      <w:r>
        <w:rPr>
          <w:rFonts w:hint="eastAsia" w:asciiTheme="minorEastAsia" w:hAnsiTheme="minorEastAsia" w:eastAsiaTheme="minorEastAsia" w:cstheme="minorEastAsia"/>
          <w:sz w:val="24"/>
          <w:szCs w:val="24"/>
        </w:rPr>
        <w:t>effort</w:t>
      </w:r>
    </w:p>
    <w:p>
      <w:pPr>
        <w:pStyle w:val="21"/>
        <w:keepNext w:val="0"/>
        <w:keepLines w:val="0"/>
        <w:pageBreakBefore w:val="0"/>
        <w:widowControl w:val="0"/>
        <w:numPr>
          <w:ilvl w:val="0"/>
          <w:numId w:val="10"/>
        </w:numPr>
        <w:tabs>
          <w:tab w:val="left" w:pos="486"/>
        </w:tabs>
        <w:kinsoku/>
        <w:wordWrap/>
        <w:overflowPunct/>
        <w:topLinePunct w:val="0"/>
        <w:autoSpaceDE/>
        <w:autoSpaceDN/>
        <w:bidi w:val="0"/>
        <w:adjustRightInd/>
        <w:snapToGrid/>
        <w:spacing w:before="56" w:line="312" w:lineRule="auto"/>
        <w:ind w:left="485" w:hanging="36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
          <w:w w:val="99"/>
          <w:sz w:val="24"/>
          <w:szCs w:val="24"/>
        </w:rPr>
        <w:t>句型转换（</w:t>
      </w:r>
      <w:r>
        <w:rPr>
          <w:rFonts w:hint="eastAsia" w:asciiTheme="minorEastAsia" w:hAnsiTheme="minorEastAsia" w:eastAsiaTheme="minorEastAsia" w:cstheme="minorEastAsia"/>
          <w:w w:val="99"/>
          <w:sz w:val="24"/>
          <w:szCs w:val="24"/>
        </w:rPr>
        <w:t>共</w:t>
      </w:r>
      <w:r>
        <w:rPr>
          <w:rFonts w:hint="eastAsia" w:asciiTheme="minorEastAsia" w:hAnsiTheme="minorEastAsia" w:eastAsiaTheme="minorEastAsia" w:cstheme="minorEastAsia"/>
          <w:spacing w:val="-53"/>
          <w:sz w:val="24"/>
          <w:szCs w:val="24"/>
        </w:rPr>
        <w:t xml:space="preserve"> </w:t>
      </w:r>
      <w:r>
        <w:rPr>
          <w:rFonts w:hint="eastAsia" w:asciiTheme="minorEastAsia" w:hAnsiTheme="minorEastAsia" w:eastAsiaTheme="minorEastAsia" w:cstheme="minorEastAsia"/>
          <w:w w:val="99"/>
          <w:sz w:val="24"/>
          <w:szCs w:val="24"/>
        </w:rPr>
        <w:t>5</w:t>
      </w:r>
      <w:r>
        <w:rPr>
          <w:rFonts w:hint="eastAsia" w:asciiTheme="minorEastAsia" w:hAnsiTheme="minorEastAsia" w:eastAsiaTheme="minorEastAsia" w:cstheme="minorEastAsia"/>
          <w:spacing w:val="1"/>
          <w:sz w:val="24"/>
          <w:szCs w:val="24"/>
        </w:rPr>
        <w:t xml:space="preserve"> </w:t>
      </w:r>
      <w:r>
        <w:rPr>
          <w:rFonts w:hint="eastAsia" w:asciiTheme="minorEastAsia" w:hAnsiTheme="minorEastAsia" w:eastAsiaTheme="minorEastAsia" w:cstheme="minorEastAsia"/>
          <w:spacing w:val="-1"/>
          <w:w w:val="99"/>
          <w:sz w:val="24"/>
          <w:szCs w:val="24"/>
        </w:rPr>
        <w:t>小题；每小题</w:t>
      </w:r>
      <w:r>
        <w:rPr>
          <w:rFonts w:hint="eastAsia" w:asciiTheme="minorEastAsia" w:hAnsiTheme="minorEastAsia" w:eastAsiaTheme="minorEastAsia" w:cstheme="minorEastAsia"/>
          <w:spacing w:val="-50"/>
          <w:sz w:val="24"/>
          <w:szCs w:val="24"/>
        </w:rPr>
        <w:t xml:space="preserve"> </w:t>
      </w:r>
      <w:r>
        <w:rPr>
          <w:rFonts w:hint="eastAsia" w:asciiTheme="minorEastAsia" w:hAnsiTheme="minorEastAsia" w:eastAsiaTheme="minorEastAsia" w:cstheme="minorEastAsia"/>
          <w:w w:val="99"/>
          <w:sz w:val="24"/>
          <w:szCs w:val="24"/>
        </w:rPr>
        <w:t>1</w:t>
      </w:r>
      <w:r>
        <w:rPr>
          <w:rFonts w:hint="eastAsia" w:asciiTheme="minorEastAsia" w:hAnsiTheme="minorEastAsia" w:eastAsiaTheme="minorEastAsia" w:cstheme="minorEastAsia"/>
          <w:spacing w:val="1"/>
          <w:sz w:val="24"/>
          <w:szCs w:val="24"/>
        </w:rPr>
        <w:t xml:space="preserve"> </w:t>
      </w:r>
      <w:r>
        <w:rPr>
          <w:rFonts w:hint="eastAsia" w:asciiTheme="minorEastAsia" w:hAnsiTheme="minorEastAsia" w:eastAsiaTheme="minorEastAsia" w:cstheme="minorEastAsia"/>
          <w:spacing w:val="-1"/>
          <w:w w:val="99"/>
          <w:sz w:val="24"/>
          <w:szCs w:val="24"/>
        </w:rPr>
        <w:t>分，满分</w:t>
      </w:r>
      <w:r>
        <w:rPr>
          <w:rFonts w:hint="eastAsia" w:asciiTheme="minorEastAsia" w:hAnsiTheme="minorEastAsia" w:eastAsiaTheme="minorEastAsia" w:cstheme="minorEastAsia"/>
          <w:spacing w:val="-53"/>
          <w:sz w:val="24"/>
          <w:szCs w:val="24"/>
        </w:rPr>
        <w:t xml:space="preserve"> </w:t>
      </w:r>
      <w:r>
        <w:rPr>
          <w:rFonts w:hint="eastAsia" w:asciiTheme="minorEastAsia" w:hAnsiTheme="minorEastAsia" w:eastAsiaTheme="minorEastAsia" w:cstheme="minorEastAsia"/>
          <w:w w:val="99"/>
          <w:sz w:val="24"/>
          <w:szCs w:val="24"/>
        </w:rPr>
        <w:t>5</w:t>
      </w:r>
      <w:r>
        <w:rPr>
          <w:rFonts w:hint="eastAsia" w:asciiTheme="minorEastAsia" w:hAnsiTheme="minorEastAsia" w:eastAsiaTheme="minorEastAsia" w:cstheme="minorEastAsia"/>
          <w:spacing w:val="1"/>
          <w:sz w:val="24"/>
          <w:szCs w:val="24"/>
        </w:rPr>
        <w:t xml:space="preserve"> </w:t>
      </w:r>
      <w:r>
        <w:rPr>
          <w:rFonts w:hint="eastAsia" w:asciiTheme="minorEastAsia" w:hAnsiTheme="minorEastAsia" w:eastAsiaTheme="minorEastAsia" w:cstheme="minorEastAsia"/>
          <w:spacing w:val="2"/>
          <w:w w:val="99"/>
          <w:sz w:val="24"/>
          <w:szCs w:val="24"/>
        </w:rPr>
        <w:t>分</w:t>
      </w:r>
      <w:r>
        <w:rPr>
          <w:rFonts w:hint="eastAsia" w:asciiTheme="minorEastAsia" w:hAnsiTheme="minorEastAsia" w:eastAsiaTheme="minorEastAsia" w:cstheme="minorEastAsia"/>
          <w:spacing w:val="-106"/>
          <w:w w:val="99"/>
          <w:sz w:val="24"/>
          <w:szCs w:val="24"/>
        </w:rPr>
        <w:t>）</w:t>
      </w:r>
      <w:r>
        <w:rPr>
          <w:rFonts w:hint="eastAsia" w:asciiTheme="minorEastAsia" w:hAnsiTheme="minorEastAsia" w:eastAsiaTheme="minorEastAsia" w:cstheme="minorEastAsia"/>
          <w:spacing w:val="-1"/>
          <w:w w:val="99"/>
          <w:sz w:val="24"/>
          <w:szCs w:val="24"/>
        </w:rPr>
        <w:t>（每空一词</w:t>
      </w:r>
      <w:r>
        <w:rPr>
          <w:rFonts w:hint="eastAsia" w:asciiTheme="minorEastAsia" w:hAnsiTheme="minorEastAsia" w:eastAsiaTheme="minorEastAsia" w:cstheme="minorEastAsia"/>
          <w:w w:val="99"/>
          <w:sz w:val="24"/>
          <w:szCs w:val="24"/>
        </w:rPr>
        <w:t>）</w:t>
      </w:r>
    </w:p>
    <w:p>
      <w:pPr>
        <w:pStyle w:val="21"/>
        <w:keepNext w:val="0"/>
        <w:keepLines w:val="0"/>
        <w:pageBreakBefore w:val="0"/>
        <w:widowControl w:val="0"/>
        <w:numPr>
          <w:ilvl w:val="0"/>
          <w:numId w:val="11"/>
        </w:numPr>
        <w:tabs>
          <w:tab w:val="left" w:pos="428"/>
          <w:tab w:val="left" w:pos="1798"/>
          <w:tab w:val="left" w:pos="3898"/>
        </w:tabs>
        <w:kinsoku/>
        <w:wordWrap/>
        <w:overflowPunct/>
        <w:topLinePunct w:val="0"/>
        <w:autoSpaceDE/>
        <w:autoSpaceDN/>
        <w:bidi w:val="0"/>
        <w:adjustRightInd/>
        <w:snapToGrid/>
        <w:spacing w:before="57" w:line="312" w:lineRule="auto"/>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Whose; did</w:t>
      </w:r>
      <w:r>
        <w:rPr>
          <w:rFonts w:hint="eastAsia" w:asciiTheme="minorEastAsia" w:hAnsiTheme="minorEastAsia" w:eastAsiaTheme="minorEastAsia" w:cstheme="minorEastAsia"/>
          <w:sz w:val="24"/>
          <w:szCs w:val="24"/>
          <w:lang w:val="en-US"/>
        </w:rPr>
        <w:tab/>
      </w:r>
      <w:r>
        <w:rPr>
          <w:rFonts w:hint="eastAsia" w:asciiTheme="minorEastAsia" w:hAnsiTheme="minorEastAsia" w:eastAsiaTheme="minorEastAsia" w:cstheme="minorEastAsia"/>
          <w:sz w:val="24"/>
          <w:szCs w:val="24"/>
          <w:lang w:val="en-US"/>
        </w:rPr>
        <w:t>87.</w:t>
      </w:r>
      <w:r>
        <w:rPr>
          <w:rFonts w:hint="eastAsia" w:asciiTheme="minorEastAsia" w:hAnsiTheme="minorEastAsia" w:eastAsiaTheme="minorEastAsia" w:cstheme="minorEastAsia"/>
          <w:spacing w:val="-2"/>
          <w:sz w:val="24"/>
          <w:szCs w:val="24"/>
          <w:lang w:val="en-US"/>
        </w:rPr>
        <w:t xml:space="preserve"> </w:t>
      </w:r>
      <w:r>
        <w:rPr>
          <w:rFonts w:hint="eastAsia" w:asciiTheme="minorEastAsia" w:hAnsiTheme="minorEastAsia" w:eastAsiaTheme="minorEastAsia" w:cstheme="minorEastAsia"/>
          <w:sz w:val="24"/>
          <w:szCs w:val="24"/>
          <w:lang w:val="en-US"/>
        </w:rPr>
        <w:t>Neither;</w:t>
      </w:r>
      <w:r>
        <w:rPr>
          <w:rFonts w:hint="eastAsia" w:asciiTheme="minorEastAsia" w:hAnsiTheme="minorEastAsia" w:eastAsiaTheme="minorEastAsia" w:cstheme="minorEastAsia"/>
          <w:spacing w:val="-2"/>
          <w:sz w:val="24"/>
          <w:szCs w:val="24"/>
          <w:lang w:val="en-US"/>
        </w:rPr>
        <w:t xml:space="preserve"> </w:t>
      </w:r>
      <w:r>
        <w:rPr>
          <w:rFonts w:hint="eastAsia" w:asciiTheme="minorEastAsia" w:hAnsiTheme="minorEastAsia" w:eastAsiaTheme="minorEastAsia" w:cstheme="minorEastAsia"/>
          <w:sz w:val="24"/>
          <w:szCs w:val="24"/>
          <w:lang w:val="en-US"/>
        </w:rPr>
        <w:t>nor</w:t>
      </w:r>
      <w:r>
        <w:rPr>
          <w:rFonts w:hint="eastAsia" w:asciiTheme="minorEastAsia" w:hAnsiTheme="minorEastAsia" w:eastAsiaTheme="minorEastAsia" w:cstheme="minorEastAsia"/>
          <w:sz w:val="24"/>
          <w:szCs w:val="24"/>
          <w:lang w:val="en-US"/>
        </w:rPr>
        <w:tab/>
      </w:r>
      <w:r>
        <w:rPr>
          <w:rFonts w:hint="eastAsia" w:asciiTheme="minorEastAsia" w:hAnsiTheme="minorEastAsia" w:eastAsiaTheme="minorEastAsia" w:cstheme="minorEastAsia"/>
          <w:sz w:val="24"/>
          <w:szCs w:val="24"/>
          <w:lang w:val="en-US"/>
        </w:rPr>
        <w:t>88. Don’t;</w:t>
      </w:r>
      <w:r>
        <w:rPr>
          <w:rFonts w:hint="eastAsia" w:asciiTheme="minorEastAsia" w:hAnsiTheme="minorEastAsia" w:eastAsiaTheme="minorEastAsia" w:cstheme="minorEastAsia"/>
          <w:spacing w:val="-3"/>
          <w:sz w:val="24"/>
          <w:szCs w:val="24"/>
          <w:lang w:val="en-US"/>
        </w:rPr>
        <w:t xml:space="preserve"> </w:t>
      </w:r>
      <w:r>
        <w:rPr>
          <w:rFonts w:hint="eastAsia" w:asciiTheme="minorEastAsia" w:hAnsiTheme="minorEastAsia" w:eastAsiaTheme="minorEastAsia" w:cstheme="minorEastAsia"/>
          <w:sz w:val="24"/>
          <w:szCs w:val="24"/>
          <w:lang w:val="en-US"/>
        </w:rPr>
        <w:t>shout</w:t>
      </w:r>
    </w:p>
    <w:p>
      <w:pPr>
        <w:keepNext w:val="0"/>
        <w:keepLines w:val="0"/>
        <w:pageBreakBefore w:val="0"/>
        <w:widowControl w:val="0"/>
        <w:tabs>
          <w:tab w:val="left" w:pos="1798"/>
        </w:tabs>
        <w:kinsoku/>
        <w:wordWrap/>
        <w:overflowPunct/>
        <w:topLinePunct w:val="0"/>
        <w:autoSpaceDE/>
        <w:autoSpaceDN/>
        <w:bidi w:val="0"/>
        <w:adjustRightInd/>
        <w:snapToGrid/>
        <w:spacing w:before="71" w:line="312" w:lineRule="auto"/>
        <w:ind w:left="118"/>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89.</w:t>
      </w:r>
      <w:r>
        <w:rPr>
          <w:rFonts w:hint="eastAsia" w:asciiTheme="minorEastAsia" w:hAnsiTheme="minorEastAsia" w:eastAsiaTheme="minorEastAsia" w:cstheme="minorEastAsia"/>
          <w:spacing w:val="-3"/>
          <w:sz w:val="24"/>
          <w:szCs w:val="24"/>
        </w:rPr>
        <w:t xml:space="preserve"> </w:t>
      </w:r>
      <w:r>
        <w:rPr>
          <w:rFonts w:hint="eastAsia" w:asciiTheme="minorEastAsia" w:hAnsiTheme="minorEastAsia" w:eastAsiaTheme="minorEastAsia" w:cstheme="minorEastAsia"/>
          <w:sz w:val="24"/>
          <w:szCs w:val="24"/>
        </w:rPr>
        <w:t>has;</w:t>
      </w:r>
      <w:r>
        <w:rPr>
          <w:rFonts w:hint="eastAsia" w:asciiTheme="minorEastAsia" w:hAnsiTheme="minorEastAsia" w:eastAsiaTheme="minorEastAsia" w:cstheme="minorEastAsia"/>
          <w:spacing w:val="-1"/>
          <w:sz w:val="24"/>
          <w:szCs w:val="24"/>
        </w:rPr>
        <w:t xml:space="preserve"> </w:t>
      </w:r>
      <w:r>
        <w:rPr>
          <w:rFonts w:hint="eastAsia" w:asciiTheme="minorEastAsia" w:hAnsiTheme="minorEastAsia" w:eastAsiaTheme="minorEastAsia" w:cstheme="minorEastAsia"/>
          <w:sz w:val="24"/>
          <w:szCs w:val="24"/>
        </w:rPr>
        <w:t>paid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90. keep/go; on</w:t>
      </w:r>
    </w:p>
    <w:p>
      <w:pPr>
        <w:pStyle w:val="21"/>
        <w:keepNext w:val="0"/>
        <w:keepLines w:val="0"/>
        <w:pageBreakBefore w:val="0"/>
        <w:widowControl w:val="0"/>
        <w:numPr>
          <w:ilvl w:val="0"/>
          <w:numId w:val="10"/>
        </w:numPr>
        <w:tabs>
          <w:tab w:val="left" w:pos="469"/>
        </w:tabs>
        <w:kinsoku/>
        <w:wordWrap/>
        <w:overflowPunct/>
        <w:topLinePunct w:val="0"/>
        <w:autoSpaceDE/>
        <w:autoSpaceDN/>
        <w:bidi w:val="0"/>
        <w:adjustRightInd/>
        <w:snapToGrid/>
        <w:spacing w:before="56" w:line="312" w:lineRule="auto"/>
        <w:ind w:left="468" w:hanging="3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短文填空（</w:t>
      </w:r>
      <w:r>
        <w:rPr>
          <w:rFonts w:hint="eastAsia" w:asciiTheme="minorEastAsia" w:hAnsiTheme="minorEastAsia" w:eastAsiaTheme="minorEastAsia" w:cstheme="minorEastAsia"/>
          <w:spacing w:val="-26"/>
          <w:sz w:val="24"/>
          <w:szCs w:val="24"/>
        </w:rPr>
        <w:t xml:space="preserve">共 </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pacing w:val="1"/>
          <w:sz w:val="24"/>
          <w:szCs w:val="24"/>
        </w:rPr>
        <w:t xml:space="preserve"> </w:t>
      </w:r>
      <w:r>
        <w:rPr>
          <w:rFonts w:hint="eastAsia" w:asciiTheme="minorEastAsia" w:hAnsiTheme="minorEastAsia" w:eastAsiaTheme="minorEastAsia" w:cstheme="minorEastAsia"/>
          <w:spacing w:val="-8"/>
          <w:sz w:val="24"/>
          <w:szCs w:val="24"/>
        </w:rPr>
        <w:t xml:space="preserve">小题；每小题 </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pacing w:val="1"/>
          <w:sz w:val="24"/>
          <w:szCs w:val="24"/>
        </w:rPr>
        <w:t xml:space="preserve"> </w:t>
      </w:r>
      <w:r>
        <w:rPr>
          <w:rFonts w:hint="eastAsia" w:asciiTheme="minorEastAsia" w:hAnsiTheme="minorEastAsia" w:eastAsiaTheme="minorEastAsia" w:cstheme="minorEastAsia"/>
          <w:spacing w:val="-11"/>
          <w:sz w:val="24"/>
          <w:szCs w:val="24"/>
        </w:rPr>
        <w:t xml:space="preserve">分，满分 </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pacing w:val="-1"/>
          <w:sz w:val="24"/>
          <w:szCs w:val="24"/>
        </w:rPr>
        <w:t xml:space="preserve"> </w:t>
      </w:r>
      <w:r>
        <w:rPr>
          <w:rFonts w:hint="eastAsia" w:asciiTheme="minorEastAsia" w:hAnsiTheme="minorEastAsia" w:eastAsiaTheme="minorEastAsia" w:cstheme="minorEastAsia"/>
          <w:sz w:val="24"/>
          <w:szCs w:val="24"/>
        </w:rPr>
        <w:t>分）</w:t>
      </w:r>
    </w:p>
    <w:p>
      <w:pPr>
        <w:keepNext w:val="0"/>
        <w:keepLines w:val="0"/>
        <w:pageBreakBefore w:val="0"/>
        <w:widowControl w:val="0"/>
        <w:tabs>
          <w:tab w:val="left" w:pos="1798"/>
          <w:tab w:val="left" w:pos="3898"/>
          <w:tab w:val="left" w:pos="5578"/>
          <w:tab w:val="left" w:pos="7258"/>
        </w:tabs>
        <w:kinsoku/>
        <w:wordWrap/>
        <w:overflowPunct/>
        <w:topLinePunct w:val="0"/>
        <w:autoSpaceDE/>
        <w:autoSpaceDN/>
        <w:bidi w:val="0"/>
        <w:adjustRightInd/>
        <w:snapToGrid/>
        <w:spacing w:before="57" w:line="312" w:lineRule="auto"/>
        <w:ind w:left="118"/>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91.</w:t>
      </w:r>
      <w:r>
        <w:rPr>
          <w:rFonts w:hint="eastAsia" w:asciiTheme="minorEastAsia" w:hAnsiTheme="minorEastAsia" w:eastAsiaTheme="minorEastAsia" w:cstheme="minorEastAsia"/>
          <w:spacing w:val="-2"/>
          <w:sz w:val="24"/>
          <w:szCs w:val="24"/>
          <w:lang w:val="en-US"/>
        </w:rPr>
        <w:t xml:space="preserve"> </w:t>
      </w:r>
      <w:r>
        <w:rPr>
          <w:rFonts w:hint="eastAsia" w:asciiTheme="minorEastAsia" w:hAnsiTheme="minorEastAsia" w:eastAsiaTheme="minorEastAsia" w:cstheme="minorEastAsia"/>
          <w:sz w:val="24"/>
          <w:szCs w:val="24"/>
          <w:lang w:val="en-US"/>
        </w:rPr>
        <w:t>how</w:t>
      </w:r>
      <w:r>
        <w:rPr>
          <w:rFonts w:hint="eastAsia" w:asciiTheme="minorEastAsia" w:hAnsiTheme="minorEastAsia" w:eastAsiaTheme="minorEastAsia" w:cstheme="minorEastAsia"/>
          <w:sz w:val="24"/>
          <w:szCs w:val="24"/>
          <w:lang w:val="en-US"/>
        </w:rPr>
        <w:tab/>
      </w:r>
      <w:r>
        <w:rPr>
          <w:rFonts w:hint="eastAsia" w:asciiTheme="minorEastAsia" w:hAnsiTheme="minorEastAsia" w:eastAsiaTheme="minorEastAsia" w:cstheme="minorEastAsia"/>
          <w:sz w:val="24"/>
          <w:szCs w:val="24"/>
          <w:lang w:val="en-US"/>
        </w:rPr>
        <w:t>92.</w:t>
      </w:r>
      <w:r>
        <w:rPr>
          <w:rFonts w:hint="eastAsia" w:asciiTheme="minorEastAsia" w:hAnsiTheme="minorEastAsia" w:eastAsiaTheme="minorEastAsia" w:cstheme="minorEastAsia"/>
          <w:spacing w:val="-3"/>
          <w:sz w:val="24"/>
          <w:szCs w:val="24"/>
          <w:lang w:val="en-US"/>
        </w:rPr>
        <w:t xml:space="preserve"> </w:t>
      </w:r>
      <w:r>
        <w:rPr>
          <w:rFonts w:hint="eastAsia" w:asciiTheme="minorEastAsia" w:hAnsiTheme="minorEastAsia" w:eastAsiaTheme="minorEastAsia" w:cstheme="minorEastAsia"/>
          <w:sz w:val="24"/>
          <w:szCs w:val="24"/>
          <w:lang w:val="en-US"/>
        </w:rPr>
        <w:t>neighbors</w:t>
      </w:r>
      <w:r>
        <w:rPr>
          <w:rFonts w:hint="eastAsia" w:asciiTheme="minorEastAsia" w:hAnsiTheme="minorEastAsia" w:eastAsiaTheme="minorEastAsia" w:cstheme="minorEastAsia"/>
          <w:sz w:val="24"/>
          <w:szCs w:val="24"/>
          <w:lang w:val="en-US"/>
        </w:rPr>
        <w:tab/>
      </w:r>
      <w:r>
        <w:rPr>
          <w:rFonts w:hint="eastAsia" w:asciiTheme="minorEastAsia" w:hAnsiTheme="minorEastAsia" w:eastAsiaTheme="minorEastAsia" w:cstheme="minorEastAsia"/>
          <w:sz w:val="24"/>
          <w:szCs w:val="24"/>
          <w:lang w:val="en-US"/>
        </w:rPr>
        <w:t>93.</w:t>
      </w:r>
      <w:r>
        <w:rPr>
          <w:rFonts w:hint="eastAsia" w:asciiTheme="minorEastAsia" w:hAnsiTheme="minorEastAsia" w:eastAsiaTheme="minorEastAsia" w:cstheme="minorEastAsia"/>
          <w:spacing w:val="-2"/>
          <w:sz w:val="24"/>
          <w:szCs w:val="24"/>
          <w:lang w:val="en-US"/>
        </w:rPr>
        <w:t xml:space="preserve"> </w:t>
      </w:r>
      <w:r>
        <w:rPr>
          <w:rFonts w:hint="eastAsia" w:asciiTheme="minorEastAsia" w:hAnsiTheme="minorEastAsia" w:eastAsiaTheme="minorEastAsia" w:cstheme="minorEastAsia"/>
          <w:sz w:val="24"/>
          <w:szCs w:val="24"/>
          <w:lang w:val="en-US"/>
        </w:rPr>
        <w:t>why</w:t>
      </w:r>
      <w:r>
        <w:rPr>
          <w:rFonts w:hint="eastAsia" w:asciiTheme="minorEastAsia" w:hAnsiTheme="minorEastAsia" w:eastAsiaTheme="minorEastAsia" w:cstheme="minorEastAsia"/>
          <w:sz w:val="24"/>
          <w:szCs w:val="24"/>
          <w:lang w:val="en-US"/>
        </w:rPr>
        <w:tab/>
      </w:r>
      <w:r>
        <w:rPr>
          <w:rFonts w:hint="eastAsia" w:asciiTheme="minorEastAsia" w:hAnsiTheme="minorEastAsia" w:eastAsiaTheme="minorEastAsia" w:cstheme="minorEastAsia"/>
          <w:sz w:val="24"/>
          <w:szCs w:val="24"/>
          <w:lang w:val="en-US"/>
        </w:rPr>
        <w:t>94.</w:t>
      </w:r>
      <w:r>
        <w:rPr>
          <w:rFonts w:hint="eastAsia" w:asciiTheme="minorEastAsia" w:hAnsiTheme="minorEastAsia" w:eastAsiaTheme="minorEastAsia" w:cstheme="minorEastAsia"/>
          <w:spacing w:val="-3"/>
          <w:sz w:val="24"/>
          <w:szCs w:val="24"/>
          <w:lang w:val="en-US"/>
        </w:rPr>
        <w:t xml:space="preserve"> </w:t>
      </w:r>
      <w:r>
        <w:rPr>
          <w:rFonts w:hint="eastAsia" w:asciiTheme="minorEastAsia" w:hAnsiTheme="minorEastAsia" w:eastAsiaTheme="minorEastAsia" w:cstheme="minorEastAsia"/>
          <w:sz w:val="24"/>
          <w:szCs w:val="24"/>
          <w:lang w:val="en-US"/>
        </w:rPr>
        <w:t>with</w:t>
      </w:r>
      <w:r>
        <w:rPr>
          <w:rFonts w:hint="eastAsia" w:asciiTheme="minorEastAsia" w:hAnsiTheme="minorEastAsia" w:eastAsiaTheme="minorEastAsia" w:cstheme="minorEastAsia"/>
          <w:sz w:val="24"/>
          <w:szCs w:val="24"/>
          <w:lang w:val="en-US"/>
        </w:rPr>
        <w:tab/>
      </w:r>
      <w:r>
        <w:rPr>
          <w:rFonts w:hint="eastAsia" w:asciiTheme="minorEastAsia" w:hAnsiTheme="minorEastAsia" w:eastAsiaTheme="minorEastAsia" w:cstheme="minorEastAsia"/>
          <w:sz w:val="24"/>
          <w:szCs w:val="24"/>
          <w:lang w:val="en-US"/>
        </w:rPr>
        <w:t>95.</w:t>
      </w:r>
      <w:r>
        <w:rPr>
          <w:rFonts w:hint="eastAsia" w:asciiTheme="minorEastAsia" w:hAnsiTheme="minorEastAsia" w:eastAsiaTheme="minorEastAsia" w:cstheme="minorEastAsia"/>
          <w:spacing w:val="-2"/>
          <w:sz w:val="24"/>
          <w:szCs w:val="24"/>
          <w:lang w:val="en-US"/>
        </w:rPr>
        <w:t xml:space="preserve"> </w:t>
      </w:r>
      <w:r>
        <w:rPr>
          <w:rFonts w:hint="eastAsia" w:asciiTheme="minorEastAsia" w:hAnsiTheme="minorEastAsia" w:eastAsiaTheme="minorEastAsia" w:cstheme="minorEastAsia"/>
          <w:sz w:val="24"/>
          <w:szCs w:val="24"/>
          <w:lang w:val="en-US"/>
        </w:rPr>
        <w:t>blows/spreads</w:t>
      </w:r>
    </w:p>
    <w:p>
      <w:pPr>
        <w:keepNext w:val="0"/>
        <w:keepLines w:val="0"/>
        <w:pageBreakBefore w:val="0"/>
        <w:widowControl w:val="0"/>
        <w:tabs>
          <w:tab w:val="left" w:pos="1798"/>
          <w:tab w:val="left" w:pos="3898"/>
          <w:tab w:val="left" w:pos="5578"/>
          <w:tab w:val="left" w:pos="6838"/>
        </w:tabs>
        <w:kinsoku/>
        <w:wordWrap/>
        <w:overflowPunct/>
        <w:topLinePunct w:val="0"/>
        <w:autoSpaceDE/>
        <w:autoSpaceDN/>
        <w:bidi w:val="0"/>
        <w:adjustRightInd/>
        <w:snapToGrid/>
        <w:spacing w:before="77" w:line="312" w:lineRule="auto"/>
        <w:ind w:left="118"/>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96.</w:t>
      </w:r>
      <w:r>
        <w:rPr>
          <w:rFonts w:hint="eastAsia" w:asciiTheme="minorEastAsia" w:hAnsiTheme="minorEastAsia" w:eastAsiaTheme="minorEastAsia" w:cstheme="minorEastAsia"/>
          <w:spacing w:val="-3"/>
          <w:sz w:val="24"/>
          <w:szCs w:val="24"/>
        </w:rPr>
        <w:t xml:space="preserve"> </w:t>
      </w:r>
      <w:r>
        <w:rPr>
          <w:rFonts w:hint="eastAsia" w:asciiTheme="minorEastAsia" w:hAnsiTheme="minorEastAsia" w:eastAsiaTheme="minorEastAsia" w:cstheme="minorEastAsia"/>
          <w:sz w:val="24"/>
          <w:szCs w:val="24"/>
        </w:rPr>
        <w:t>mine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97.</w:t>
      </w:r>
      <w:r>
        <w:rPr>
          <w:rFonts w:hint="eastAsia" w:asciiTheme="minorEastAsia" w:hAnsiTheme="minorEastAsia" w:eastAsiaTheme="minorEastAsia" w:cstheme="minorEastAsia"/>
          <w:spacing w:val="-2"/>
          <w:sz w:val="24"/>
          <w:szCs w:val="24"/>
        </w:rPr>
        <w:t xml:space="preserve"> </w:t>
      </w:r>
      <w:r>
        <w:rPr>
          <w:rFonts w:hint="eastAsia" w:asciiTheme="minorEastAsia" w:hAnsiTheme="minorEastAsia" w:eastAsiaTheme="minorEastAsia" w:cstheme="minorEastAsia"/>
          <w:sz w:val="24"/>
          <w:szCs w:val="24"/>
        </w:rPr>
        <w:t>unless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98.</w:t>
      </w:r>
      <w:r>
        <w:rPr>
          <w:rFonts w:hint="eastAsia" w:asciiTheme="minorEastAsia" w:hAnsiTheme="minorEastAsia" w:eastAsiaTheme="minorEastAsia" w:cstheme="minorEastAsia"/>
          <w:spacing w:val="-2"/>
          <w:sz w:val="24"/>
          <w:szCs w:val="24"/>
        </w:rPr>
        <w:t xml:space="preserve"> </w:t>
      </w:r>
      <w:r>
        <w:rPr>
          <w:rFonts w:hint="eastAsia" w:asciiTheme="minorEastAsia" w:hAnsiTheme="minorEastAsia" w:eastAsiaTheme="minorEastAsia" w:cstheme="minorEastAsia"/>
          <w:sz w:val="24"/>
          <w:szCs w:val="24"/>
        </w:rPr>
        <w:t>who</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99.</w:t>
      </w:r>
      <w:r>
        <w:rPr>
          <w:rFonts w:hint="eastAsia" w:asciiTheme="minorEastAsia" w:hAnsiTheme="minorEastAsia" w:eastAsiaTheme="minorEastAsia" w:cstheme="minorEastAsia"/>
          <w:spacing w:val="-2"/>
          <w:sz w:val="24"/>
          <w:szCs w:val="24"/>
        </w:rPr>
        <w:t xml:space="preserve"> </w:t>
      </w:r>
      <w:r>
        <w:rPr>
          <w:rFonts w:hint="eastAsia" w:asciiTheme="minorEastAsia" w:hAnsiTheme="minorEastAsia" w:eastAsiaTheme="minorEastAsia" w:cstheme="minorEastAsia"/>
          <w:sz w:val="24"/>
          <w:szCs w:val="24"/>
        </w:rPr>
        <w:t>others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100.</w:t>
      </w:r>
      <w:r>
        <w:rPr>
          <w:rFonts w:hint="eastAsia" w:asciiTheme="minorEastAsia" w:hAnsiTheme="minorEastAsia" w:eastAsiaTheme="minorEastAsia" w:cstheme="minorEastAsia"/>
          <w:spacing w:val="-2"/>
          <w:sz w:val="24"/>
          <w:szCs w:val="24"/>
        </w:rPr>
        <w:t xml:space="preserve"> </w:t>
      </w:r>
      <w:r>
        <w:rPr>
          <w:rFonts w:hint="eastAsia" w:asciiTheme="minorEastAsia" w:hAnsiTheme="minorEastAsia" w:eastAsiaTheme="minorEastAsia" w:cstheme="minorEastAsia"/>
          <w:sz w:val="24"/>
          <w:szCs w:val="24"/>
        </w:rPr>
        <w:t>happiness</w:t>
      </w:r>
    </w:p>
    <w:p>
      <w:pPr>
        <w:pStyle w:val="21"/>
        <w:keepNext w:val="0"/>
        <w:keepLines w:val="0"/>
        <w:pageBreakBefore w:val="0"/>
        <w:widowControl w:val="0"/>
        <w:numPr>
          <w:ilvl w:val="0"/>
          <w:numId w:val="10"/>
        </w:numPr>
        <w:tabs>
          <w:tab w:val="left" w:pos="400"/>
        </w:tabs>
        <w:kinsoku/>
        <w:wordWrap/>
        <w:overflowPunct/>
        <w:topLinePunct w:val="0"/>
        <w:autoSpaceDE/>
        <w:autoSpaceDN/>
        <w:bidi w:val="0"/>
        <w:adjustRightInd/>
        <w:snapToGrid/>
        <w:spacing w:before="57" w:line="312" w:lineRule="auto"/>
        <w:ind w:left="399" w:hanging="281"/>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书面表达（</w:t>
      </w:r>
      <w:r>
        <w:rPr>
          <w:rFonts w:hint="eastAsia" w:asciiTheme="minorEastAsia" w:hAnsiTheme="minorEastAsia" w:eastAsiaTheme="minorEastAsia" w:cstheme="minorEastAsia"/>
          <w:spacing w:val="-18"/>
          <w:sz w:val="24"/>
          <w:szCs w:val="24"/>
        </w:rPr>
        <w:t xml:space="preserve">满分 </w:t>
      </w:r>
      <w:r>
        <w:rPr>
          <w:rFonts w:hint="eastAsia" w:asciiTheme="minorEastAsia" w:hAnsiTheme="minorEastAsia" w:eastAsiaTheme="minorEastAsia" w:cstheme="minorEastAsia"/>
          <w:sz w:val="24"/>
          <w:szCs w:val="24"/>
        </w:rPr>
        <w:t>15</w:t>
      </w:r>
      <w:r>
        <w:rPr>
          <w:rFonts w:hint="eastAsia" w:asciiTheme="minorEastAsia" w:hAnsiTheme="minorEastAsia" w:eastAsiaTheme="minorEastAsia" w:cstheme="minorEastAsia"/>
          <w:spacing w:val="1"/>
          <w:sz w:val="24"/>
          <w:szCs w:val="24"/>
        </w:rPr>
        <w:t xml:space="preserve"> </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autoSpaceDE/>
        <w:autoSpaceDN/>
        <w:bidi w:val="0"/>
        <w:adjustRightInd/>
        <w:snapToGrid/>
        <w:spacing w:before="57" w:line="312" w:lineRule="auto"/>
        <w:ind w:left="512" w:right="7038"/>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One possible version:</w:t>
      </w:r>
    </w:p>
    <w:p>
      <w:pPr>
        <w:keepNext w:val="0"/>
        <w:keepLines w:val="0"/>
        <w:pageBreakBefore w:val="0"/>
        <w:widowControl w:val="0"/>
        <w:kinsoku/>
        <w:wordWrap/>
        <w:overflowPunct/>
        <w:topLinePunct w:val="0"/>
        <w:autoSpaceDE/>
        <w:autoSpaceDN/>
        <w:bidi w:val="0"/>
        <w:adjustRightInd/>
        <w:snapToGrid/>
        <w:spacing w:before="70" w:line="312" w:lineRule="auto"/>
        <w:ind w:left="3012"/>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What can we do to help build</w:t>
      </w:r>
      <w:r>
        <w:rPr>
          <w:rFonts w:hint="eastAsia" w:asciiTheme="minorEastAsia" w:hAnsiTheme="minorEastAsia" w:eastAsiaTheme="minorEastAsia" w:cstheme="minorEastAsia"/>
          <w:spacing w:val="-11"/>
          <w:sz w:val="24"/>
          <w:szCs w:val="24"/>
          <w:lang w:val="en-US"/>
        </w:rPr>
        <w:t xml:space="preserve"> </w:t>
      </w:r>
      <w:r>
        <w:rPr>
          <w:rFonts w:hint="eastAsia" w:asciiTheme="minorEastAsia" w:hAnsiTheme="minorEastAsia" w:eastAsiaTheme="minorEastAsia" w:cstheme="minorEastAsia"/>
          <w:sz w:val="24"/>
          <w:szCs w:val="24"/>
          <w:lang w:val="en-US"/>
        </w:rPr>
        <w:t>Xinjiang</w:t>
      </w:r>
    </w:p>
    <w:p>
      <w:pPr>
        <w:keepNext w:val="0"/>
        <w:keepLines w:val="0"/>
        <w:pageBreakBefore w:val="0"/>
        <w:widowControl w:val="0"/>
        <w:kinsoku/>
        <w:wordWrap/>
        <w:overflowPunct/>
        <w:topLinePunct w:val="0"/>
        <w:autoSpaceDE/>
        <w:autoSpaceDN/>
        <w:bidi w:val="0"/>
        <w:adjustRightInd/>
        <w:snapToGrid/>
        <w:spacing w:before="71" w:line="312" w:lineRule="auto"/>
        <w:ind w:left="118" w:right="185" w:firstLine="412"/>
        <w:jc w:val="both"/>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As is known to us all, people are doing their best to make Xinjiang stronger and more beautiful. As students born and grown up in Xinjiang, what can we do to help build</w:t>
      </w:r>
      <w:r>
        <w:rPr>
          <w:rFonts w:hint="eastAsia" w:asciiTheme="minorEastAsia" w:hAnsiTheme="minorEastAsia" w:eastAsiaTheme="minorEastAsia" w:cstheme="minorEastAsia"/>
          <w:spacing w:val="-4"/>
          <w:sz w:val="24"/>
          <w:szCs w:val="24"/>
          <w:lang w:val="en-US"/>
        </w:rPr>
        <w:t xml:space="preserve"> </w:t>
      </w:r>
      <w:r>
        <w:rPr>
          <w:rFonts w:hint="eastAsia" w:asciiTheme="minorEastAsia" w:hAnsiTheme="minorEastAsia" w:eastAsiaTheme="minorEastAsia" w:cstheme="minorEastAsia"/>
          <w:sz w:val="24"/>
          <w:szCs w:val="24"/>
          <w:lang w:val="en-US"/>
        </w:rPr>
        <w:t>it?</w:t>
      </w:r>
    </w:p>
    <w:p>
      <w:pPr>
        <w:keepNext w:val="0"/>
        <w:keepLines w:val="0"/>
        <w:pageBreakBefore w:val="0"/>
        <w:widowControl w:val="0"/>
        <w:kinsoku/>
        <w:wordWrap/>
        <w:overflowPunct/>
        <w:topLinePunct w:val="0"/>
        <w:autoSpaceDE/>
        <w:autoSpaceDN/>
        <w:bidi w:val="0"/>
        <w:adjustRightInd/>
        <w:snapToGrid/>
        <w:spacing w:before="1" w:line="312" w:lineRule="auto"/>
        <w:ind w:left="118" w:right="180" w:firstLine="412"/>
        <w:jc w:val="both"/>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 xml:space="preserve">Firstly, we can avoid the traffic jams and reduce air pollution by riding bikes or walking if we don’t live far from our school. Secondly, we shouldn’t spit or litter here and there. In order to protect the environment, we can also plant trees around our </w:t>
      </w:r>
      <w:r>
        <w:rPr>
          <w:rFonts w:hint="eastAsia" w:asciiTheme="minorEastAsia" w:hAnsiTheme="minorEastAsia" w:eastAsiaTheme="minorEastAsia" w:cstheme="minorEastAsia"/>
          <w:spacing w:val="-3"/>
          <w:sz w:val="24"/>
          <w:szCs w:val="24"/>
          <w:lang w:val="en-US"/>
        </w:rPr>
        <w:t xml:space="preserve">city. </w:t>
      </w:r>
      <w:r>
        <w:rPr>
          <w:rFonts w:hint="eastAsia" w:asciiTheme="minorEastAsia" w:hAnsiTheme="minorEastAsia" w:eastAsiaTheme="minorEastAsia" w:cstheme="minorEastAsia"/>
          <w:sz w:val="24"/>
          <w:szCs w:val="24"/>
          <w:lang w:val="en-US"/>
        </w:rPr>
        <w:t xml:space="preserve">Thirdly, we are supposed to stop wasting resources. In our daily life, we should save water, electricity and paper and so on. For example, remember to turn off the tap and reuse water. Last but not least, </w:t>
      </w:r>
      <w:r>
        <w:rPr>
          <w:rFonts w:hint="eastAsia" w:asciiTheme="minorEastAsia" w:hAnsiTheme="minorEastAsia" w:eastAsiaTheme="minorEastAsia" w:cstheme="minorEastAsia"/>
          <w:spacing w:val="-3"/>
          <w:sz w:val="24"/>
          <w:szCs w:val="24"/>
          <w:lang w:val="en-US"/>
        </w:rPr>
        <w:t xml:space="preserve">it’s </w:t>
      </w:r>
      <w:r>
        <w:rPr>
          <w:rFonts w:hint="eastAsia" w:asciiTheme="minorEastAsia" w:hAnsiTheme="minorEastAsia" w:eastAsiaTheme="minorEastAsia" w:cstheme="minorEastAsia"/>
          <w:sz w:val="24"/>
          <w:szCs w:val="24"/>
          <w:lang w:val="en-US"/>
        </w:rPr>
        <w:t>important and necessary to get along well with others. When people are in trouble, we had better give them a hand and try to help them</w:t>
      </w:r>
      <w:r>
        <w:rPr>
          <w:rFonts w:hint="eastAsia" w:asciiTheme="minorEastAsia" w:hAnsiTheme="minorEastAsia" w:eastAsiaTheme="minorEastAsia" w:cstheme="minorEastAsia"/>
          <w:spacing w:val="-4"/>
          <w:sz w:val="24"/>
          <w:szCs w:val="24"/>
          <w:lang w:val="en-US"/>
        </w:rPr>
        <w:t xml:space="preserve"> </w:t>
      </w:r>
      <w:r>
        <w:rPr>
          <w:rFonts w:hint="eastAsia" w:asciiTheme="minorEastAsia" w:hAnsiTheme="minorEastAsia" w:eastAsiaTheme="minorEastAsia" w:cstheme="minorEastAsia"/>
          <w:sz w:val="24"/>
          <w:szCs w:val="24"/>
          <w:lang w:val="en-US"/>
        </w:rPr>
        <w:t>out.</w:t>
      </w:r>
    </w:p>
    <w:p>
      <w:pPr>
        <w:keepNext w:val="0"/>
        <w:keepLines w:val="0"/>
        <w:pageBreakBefore w:val="0"/>
        <w:widowControl w:val="0"/>
        <w:kinsoku/>
        <w:wordWrap/>
        <w:overflowPunct/>
        <w:topLinePunct w:val="0"/>
        <w:autoSpaceDE/>
        <w:autoSpaceDN/>
        <w:bidi w:val="0"/>
        <w:adjustRightInd/>
        <w:snapToGrid/>
        <w:spacing w:before="2" w:line="312" w:lineRule="auto"/>
        <w:ind w:left="531"/>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In short, if everyone including us students makes contributions, our hometown will be better and better.</w:t>
      </w:r>
    </w:p>
    <w:p>
      <w:pPr>
        <w:keepNext w:val="0"/>
        <w:keepLines w:val="0"/>
        <w:pageBreakBefore w:val="0"/>
        <w:widowControl w:val="0"/>
        <w:kinsoku/>
        <w:wordWrap/>
        <w:overflowPunct/>
        <w:topLinePunct w:val="0"/>
        <w:autoSpaceDE/>
        <w:autoSpaceDN/>
        <w:bidi w:val="0"/>
        <w:adjustRightInd/>
        <w:snapToGrid/>
        <w:spacing w:before="71" w:line="312" w:lineRule="auto"/>
        <w:ind w:left="118"/>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Let’s take action now to do what we can to help build Xinjiang.</w:t>
      </w:r>
    </w:p>
    <w:p>
      <w:pPr>
        <w:pStyle w:val="4"/>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lang w:val="en-US"/>
        </w:rPr>
      </w:pPr>
    </w:p>
    <w:p>
      <w:pPr>
        <w:pStyle w:val="4"/>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lang w:val="en-US"/>
        </w:rPr>
      </w:pPr>
    </w:p>
    <w:p>
      <w:pPr>
        <w:keepNext w:val="0"/>
        <w:keepLines w:val="0"/>
        <w:pageBreakBefore w:val="0"/>
        <w:widowControl w:val="0"/>
        <w:kinsoku/>
        <w:wordWrap/>
        <w:overflowPunct/>
        <w:topLinePunct w:val="0"/>
        <w:autoSpaceDE/>
        <w:autoSpaceDN/>
        <w:bidi w:val="0"/>
        <w:adjustRightInd/>
        <w:snapToGrid/>
        <w:spacing w:before="175" w:line="312" w:lineRule="auto"/>
        <w:ind w:left="118" w:right="802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附评分标准 </w:t>
      </w:r>
      <w:r>
        <w:rPr>
          <w:rFonts w:hint="eastAsia" w:asciiTheme="minorEastAsia" w:hAnsiTheme="minorEastAsia" w:eastAsiaTheme="minorEastAsia" w:cstheme="minorEastAsia"/>
          <w:spacing w:val="-3"/>
          <w:sz w:val="24"/>
          <w:szCs w:val="24"/>
        </w:rPr>
        <w:t>一、评分原则</w:t>
      </w:r>
    </w:p>
    <w:p>
      <w:pPr>
        <w:pStyle w:val="21"/>
        <w:keepNext w:val="0"/>
        <w:keepLines w:val="0"/>
        <w:pageBreakBefore w:val="0"/>
        <w:widowControl w:val="0"/>
        <w:numPr>
          <w:ilvl w:val="1"/>
          <w:numId w:val="10"/>
        </w:numPr>
        <w:tabs>
          <w:tab w:val="left" w:pos="478"/>
          <w:tab w:val="left" w:pos="479"/>
        </w:tabs>
        <w:kinsoku/>
        <w:wordWrap/>
        <w:overflowPunct/>
        <w:topLinePunct w:val="0"/>
        <w:autoSpaceDE/>
        <w:autoSpaceDN/>
        <w:bidi w:val="0"/>
        <w:adjustRightInd/>
        <w:snapToGrid/>
        <w:spacing w:before="0"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9"/>
          <w:sz w:val="24"/>
          <w:szCs w:val="24"/>
        </w:rPr>
        <w:t xml:space="preserve">本题总分为 </w:t>
      </w:r>
      <w:r>
        <w:rPr>
          <w:rFonts w:hint="eastAsia" w:asciiTheme="minorEastAsia" w:hAnsiTheme="minorEastAsia" w:eastAsiaTheme="minorEastAsia" w:cstheme="minorEastAsia"/>
          <w:sz w:val="24"/>
          <w:szCs w:val="24"/>
        </w:rPr>
        <w:t>15</w:t>
      </w:r>
      <w:r>
        <w:rPr>
          <w:rFonts w:hint="eastAsia" w:asciiTheme="minorEastAsia" w:hAnsiTheme="minorEastAsia" w:eastAsiaTheme="minorEastAsia" w:cstheme="minorEastAsia"/>
          <w:spacing w:val="1"/>
          <w:sz w:val="24"/>
          <w:szCs w:val="24"/>
        </w:rPr>
        <w:t xml:space="preserve"> </w:t>
      </w:r>
      <w:r>
        <w:rPr>
          <w:rFonts w:hint="eastAsia" w:asciiTheme="minorEastAsia" w:hAnsiTheme="minorEastAsia" w:eastAsiaTheme="minorEastAsia" w:cstheme="minorEastAsia"/>
          <w:spacing w:val="-14"/>
          <w:sz w:val="24"/>
          <w:szCs w:val="24"/>
        </w:rPr>
        <w:t xml:space="preserve">分，按 </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pacing w:val="1"/>
          <w:sz w:val="24"/>
          <w:szCs w:val="24"/>
        </w:rPr>
        <w:t xml:space="preserve"> </w:t>
      </w:r>
      <w:r>
        <w:rPr>
          <w:rFonts w:hint="eastAsia" w:asciiTheme="minorEastAsia" w:hAnsiTheme="minorEastAsia" w:eastAsiaTheme="minorEastAsia" w:cstheme="minorEastAsia"/>
          <w:sz w:val="24"/>
          <w:szCs w:val="24"/>
        </w:rPr>
        <w:t>个档次给分。</w:t>
      </w:r>
    </w:p>
    <w:p>
      <w:pPr>
        <w:pStyle w:val="21"/>
        <w:keepNext w:val="0"/>
        <w:keepLines w:val="0"/>
        <w:pageBreakBefore w:val="0"/>
        <w:widowControl w:val="0"/>
        <w:numPr>
          <w:ilvl w:val="1"/>
          <w:numId w:val="10"/>
        </w:numPr>
        <w:tabs>
          <w:tab w:val="left" w:pos="478"/>
          <w:tab w:val="left" w:pos="479"/>
        </w:tabs>
        <w:kinsoku/>
        <w:wordWrap/>
        <w:overflowPunct/>
        <w:topLinePunct w:val="0"/>
        <w:autoSpaceDE/>
        <w:autoSpaceDN/>
        <w:bidi w:val="0"/>
        <w:adjustRightInd/>
        <w:snapToGrid/>
        <w:spacing w:before="43" w:line="312" w:lineRule="auto"/>
        <w:ind w:right="11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
          <w:w w:val="95"/>
          <w:sz w:val="24"/>
          <w:szCs w:val="24"/>
        </w:rPr>
        <w:t xml:space="preserve">先根据短文的内容和语言初步确定其所属档次，然后以该档次的要求来衡量，确定或调整档次，   </w:t>
      </w:r>
      <w:r>
        <w:rPr>
          <w:rFonts w:hint="eastAsia" w:asciiTheme="minorEastAsia" w:hAnsiTheme="minorEastAsia" w:eastAsiaTheme="minorEastAsia" w:cstheme="minorEastAsia"/>
          <w:spacing w:val="-1"/>
          <w:sz w:val="24"/>
          <w:szCs w:val="24"/>
        </w:rPr>
        <w:t>然后给分。</w:t>
      </w:r>
    </w:p>
    <w:p>
      <w:pPr>
        <w:keepNext w:val="0"/>
        <w:keepLines w:val="0"/>
        <w:pageBreakBefore w:val="0"/>
        <w:widowControl w:val="0"/>
        <w:kinsoku/>
        <w:wordWrap/>
        <w:overflowPunct/>
        <w:topLinePunct w:val="0"/>
        <w:autoSpaceDE/>
        <w:autoSpaceDN/>
        <w:bidi w:val="0"/>
        <w:adjustRightInd/>
        <w:snapToGrid/>
        <w:spacing w:line="312" w:lineRule="auto"/>
        <w:ind w:left="118"/>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二、各档次给分范围和要求：</w:t>
      </w:r>
    </w:p>
    <w:p>
      <w:pPr>
        <w:keepNext w:val="0"/>
        <w:keepLines w:val="0"/>
        <w:pageBreakBefore w:val="0"/>
        <w:widowControl w:val="0"/>
        <w:kinsoku/>
        <w:wordWrap/>
        <w:overflowPunct/>
        <w:topLinePunct w:val="0"/>
        <w:autoSpaceDE/>
        <w:autoSpaceDN/>
        <w:bidi w:val="0"/>
        <w:adjustRightInd/>
        <w:snapToGrid/>
        <w:spacing w:before="42" w:line="312" w:lineRule="auto"/>
        <w:ind w:left="118"/>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第一档（</w:t>
      </w:r>
      <w:r>
        <w:rPr>
          <w:rFonts w:hint="eastAsia" w:asciiTheme="minorEastAsia" w:hAnsiTheme="minorEastAsia" w:eastAsiaTheme="minorEastAsia" w:cstheme="minorEastAsia"/>
          <w:sz w:val="24"/>
          <w:szCs w:val="24"/>
        </w:rPr>
        <w:t xml:space="preserve">14-15 </w:t>
      </w:r>
      <w:r>
        <w:rPr>
          <w:rFonts w:hint="eastAsia" w:asciiTheme="minorEastAsia" w:hAnsiTheme="minorEastAsia" w:eastAsiaTheme="minorEastAsia" w:cstheme="minorEastAsia"/>
          <w:sz w:val="24"/>
          <w:szCs w:val="24"/>
        </w:rPr>
        <w:t>分）能按要求写出要点；语言无误，行文流畅、语句通顺，表达清楚。</w:t>
      </w:r>
    </w:p>
    <w:p>
      <w:pPr>
        <w:keepNext w:val="0"/>
        <w:keepLines w:val="0"/>
        <w:pageBreakBefore w:val="0"/>
        <w:widowControl w:val="0"/>
        <w:kinsoku/>
        <w:wordWrap/>
        <w:overflowPunct/>
        <w:topLinePunct w:val="0"/>
        <w:autoSpaceDE/>
        <w:autoSpaceDN/>
        <w:bidi w:val="0"/>
        <w:adjustRightInd/>
        <w:snapToGrid/>
        <w:spacing w:before="43" w:line="312" w:lineRule="auto"/>
        <w:ind w:left="118" w:right="554"/>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第二档（</w:t>
      </w:r>
      <w:r>
        <w:rPr>
          <w:rFonts w:hint="eastAsia" w:asciiTheme="minorEastAsia" w:hAnsiTheme="minorEastAsia" w:eastAsiaTheme="minorEastAsia" w:cstheme="minorEastAsia"/>
          <w:sz w:val="24"/>
          <w:szCs w:val="24"/>
        </w:rPr>
        <w:t xml:space="preserve">10-13 </w:t>
      </w:r>
      <w:r>
        <w:rPr>
          <w:rFonts w:hint="eastAsia" w:asciiTheme="minorEastAsia" w:hAnsiTheme="minorEastAsia" w:eastAsiaTheme="minorEastAsia" w:cstheme="minorEastAsia"/>
          <w:sz w:val="24"/>
          <w:szCs w:val="24"/>
        </w:rPr>
        <w:t>分）能按要求写出基本要点；语言有少量错误，行文基本连贯，表达基本清楚。第三档（</w:t>
      </w:r>
      <w:r>
        <w:rPr>
          <w:rFonts w:hint="eastAsia" w:asciiTheme="minorEastAsia" w:hAnsiTheme="minorEastAsia" w:eastAsiaTheme="minorEastAsia" w:cstheme="minorEastAsia"/>
          <w:sz w:val="24"/>
          <w:szCs w:val="24"/>
        </w:rPr>
        <w:t xml:space="preserve">7-9 </w:t>
      </w:r>
      <w:r>
        <w:rPr>
          <w:rFonts w:hint="eastAsia" w:asciiTheme="minorEastAsia" w:hAnsiTheme="minorEastAsia" w:eastAsiaTheme="minorEastAsia" w:cstheme="minorEastAsia"/>
          <w:sz w:val="24"/>
          <w:szCs w:val="24"/>
        </w:rPr>
        <w:t>分）能按要求写出基本要点，语言有较多错误，尚能达意。</w:t>
      </w:r>
    </w:p>
    <w:p>
      <w:pPr>
        <w:keepNext w:val="0"/>
        <w:keepLines w:val="0"/>
        <w:pageBreakBefore w:val="0"/>
        <w:widowControl w:val="0"/>
        <w:kinsoku/>
        <w:wordWrap/>
        <w:overflowPunct/>
        <w:topLinePunct w:val="0"/>
        <w:autoSpaceDE/>
        <w:autoSpaceDN/>
        <w:bidi w:val="0"/>
        <w:adjustRightInd/>
        <w:snapToGrid/>
        <w:spacing w:line="312" w:lineRule="auto"/>
        <w:ind w:left="118" w:right="3285"/>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第四档（</w:t>
      </w:r>
      <w:r>
        <w:rPr>
          <w:rFonts w:hint="eastAsia" w:asciiTheme="minorEastAsia" w:hAnsiTheme="minorEastAsia" w:eastAsiaTheme="minorEastAsia" w:cstheme="minorEastAsia"/>
          <w:sz w:val="24"/>
          <w:szCs w:val="24"/>
        </w:rPr>
        <w:t xml:space="preserve">2-6 </w:t>
      </w:r>
      <w:r>
        <w:rPr>
          <w:rFonts w:hint="eastAsia" w:asciiTheme="minorEastAsia" w:hAnsiTheme="minorEastAsia" w:eastAsiaTheme="minorEastAsia" w:cstheme="minorEastAsia"/>
          <w:sz w:val="24"/>
          <w:szCs w:val="24"/>
        </w:rPr>
        <w:t>分）能写出部分要点，语言错误多，影响意思表达。第五档（</w:t>
      </w:r>
      <w:r>
        <w:rPr>
          <w:rFonts w:hint="eastAsia" w:asciiTheme="minorEastAsia" w:hAnsiTheme="minorEastAsia" w:eastAsiaTheme="minorEastAsia" w:cstheme="minorEastAsia"/>
          <w:sz w:val="24"/>
          <w:szCs w:val="24"/>
        </w:rPr>
        <w:t xml:space="preserve">0-1 </w:t>
      </w:r>
      <w:r>
        <w:rPr>
          <w:rFonts w:hint="eastAsia" w:asciiTheme="minorEastAsia" w:hAnsiTheme="minorEastAsia" w:eastAsiaTheme="minorEastAsia" w:cstheme="minorEastAsia"/>
          <w:sz w:val="24"/>
          <w:szCs w:val="24"/>
        </w:rPr>
        <w:t>分）白卷，或文不对题，错误百出，不知所云。</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auto"/>
    <w:pitch w:val="default"/>
    <w:sig w:usb0="00000003" w:usb1="288F0000" w:usb2="0000000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方正兰亭超细黑简体">
    <w:panose1 w:val="02000000000000000000"/>
    <w:charset w:val="86"/>
    <w:family w:val="auto"/>
    <w:pitch w:val="default"/>
    <w:sig w:usb0="00000001" w:usb1="08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LNUHNF+SimSun">
    <w:altName w:val="Times New Roman"/>
    <w:panose1 w:val="00000000000000000000"/>
    <w:charset w:val="00"/>
    <w:family w:val="roman"/>
    <w:pitch w:val="default"/>
    <w:sig w:usb0="00000000" w:usb1="00000000" w:usb2="00000000" w:usb3="00000000" w:csb0="00040001" w:csb1="00000000"/>
  </w:font>
  <w:font w:name="XEKKFX+SimHei">
    <w:altName w:val="Times New Roman"/>
    <w:panose1 w:val="00000000000000000000"/>
    <w:charset w:val="00"/>
    <w:family w:val="roman"/>
    <w:pitch w:val="default"/>
    <w:sig w:usb0="00000000" w:usb1="00000000" w:usb2="00000000" w:usb3="00000000" w:csb0="00040001" w:csb1="00000000"/>
  </w:font>
  <w:font w:name="ZLXSHE+Calibri">
    <w:altName w:val="Times New Roman"/>
    <w:panose1 w:val="00000000000000000000"/>
    <w:charset w:val="00"/>
    <w:family w:val="roman"/>
    <w:pitch w:val="default"/>
    <w:sig w:usb0="00000000" w:usb1="00000000" w:usb2="00000000" w:usb3="00000000" w:csb0="00040001" w:csb1="00000000"/>
  </w:font>
  <w:font w:name="楷体">
    <w:panose1 w:val="02010609060101010101"/>
    <w:charset w:val="86"/>
    <w:family w:val="auto"/>
    <w:pitch w:val="default"/>
    <w:sig w:usb0="800002BF" w:usb1="38CF7CFA" w:usb2="00000016" w:usb3="00000000" w:csb0="00040001" w:csb1="00000000"/>
  </w:font>
  <w:font w:name="PMingLiU">
    <w:panose1 w:val="02020500000000000000"/>
    <w:charset w:val="88"/>
    <w:family w:val="roman"/>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tentative="0">
      <w:start w:val="1"/>
      <w:numFmt w:val="upperLetter"/>
      <w:lvlText w:val="%1."/>
      <w:lvlJc w:val="left"/>
      <w:pPr>
        <w:ind w:left="803" w:hanging="339"/>
      </w:pPr>
      <w:rPr>
        <w:rFonts w:hint="default"/>
        <w:w w:val="99"/>
        <w:lang w:val="zh-CN" w:eastAsia="zh-CN" w:bidi="zh-CN"/>
      </w:rPr>
    </w:lvl>
    <w:lvl w:ilvl="1" w:tentative="0">
      <w:start w:val="0"/>
      <w:numFmt w:val="bullet"/>
      <w:lvlText w:val="•"/>
      <w:lvlJc w:val="left"/>
      <w:pPr>
        <w:ind w:left="1584" w:hanging="339"/>
      </w:pPr>
      <w:rPr>
        <w:rFonts w:hint="default"/>
        <w:lang w:val="zh-CN" w:eastAsia="zh-CN" w:bidi="zh-CN"/>
      </w:rPr>
    </w:lvl>
    <w:lvl w:ilvl="2" w:tentative="0">
      <w:start w:val="0"/>
      <w:numFmt w:val="bullet"/>
      <w:lvlText w:val="•"/>
      <w:lvlJc w:val="left"/>
      <w:pPr>
        <w:ind w:left="2369" w:hanging="339"/>
      </w:pPr>
      <w:rPr>
        <w:rFonts w:hint="default"/>
        <w:lang w:val="zh-CN" w:eastAsia="zh-CN" w:bidi="zh-CN"/>
      </w:rPr>
    </w:lvl>
    <w:lvl w:ilvl="3" w:tentative="0">
      <w:start w:val="0"/>
      <w:numFmt w:val="bullet"/>
      <w:lvlText w:val="•"/>
      <w:lvlJc w:val="left"/>
      <w:pPr>
        <w:ind w:left="3153" w:hanging="339"/>
      </w:pPr>
      <w:rPr>
        <w:rFonts w:hint="default"/>
        <w:lang w:val="zh-CN" w:eastAsia="zh-CN" w:bidi="zh-CN"/>
      </w:rPr>
    </w:lvl>
    <w:lvl w:ilvl="4" w:tentative="0">
      <w:start w:val="0"/>
      <w:numFmt w:val="bullet"/>
      <w:lvlText w:val="•"/>
      <w:lvlJc w:val="left"/>
      <w:pPr>
        <w:ind w:left="3938" w:hanging="339"/>
      </w:pPr>
      <w:rPr>
        <w:rFonts w:hint="default"/>
        <w:lang w:val="zh-CN" w:eastAsia="zh-CN" w:bidi="zh-CN"/>
      </w:rPr>
    </w:lvl>
    <w:lvl w:ilvl="5" w:tentative="0">
      <w:start w:val="0"/>
      <w:numFmt w:val="bullet"/>
      <w:lvlText w:val="•"/>
      <w:lvlJc w:val="left"/>
      <w:pPr>
        <w:ind w:left="4723" w:hanging="339"/>
      </w:pPr>
      <w:rPr>
        <w:rFonts w:hint="default"/>
        <w:lang w:val="zh-CN" w:eastAsia="zh-CN" w:bidi="zh-CN"/>
      </w:rPr>
    </w:lvl>
    <w:lvl w:ilvl="6" w:tentative="0">
      <w:start w:val="0"/>
      <w:numFmt w:val="bullet"/>
      <w:lvlText w:val="•"/>
      <w:lvlJc w:val="left"/>
      <w:pPr>
        <w:ind w:left="5507" w:hanging="339"/>
      </w:pPr>
      <w:rPr>
        <w:rFonts w:hint="default"/>
        <w:lang w:val="zh-CN" w:eastAsia="zh-CN" w:bidi="zh-CN"/>
      </w:rPr>
    </w:lvl>
    <w:lvl w:ilvl="7" w:tentative="0">
      <w:start w:val="0"/>
      <w:numFmt w:val="bullet"/>
      <w:lvlText w:val="•"/>
      <w:lvlJc w:val="left"/>
      <w:pPr>
        <w:ind w:left="6292" w:hanging="339"/>
      </w:pPr>
      <w:rPr>
        <w:rFonts w:hint="default"/>
        <w:lang w:val="zh-CN" w:eastAsia="zh-CN" w:bidi="zh-CN"/>
      </w:rPr>
    </w:lvl>
    <w:lvl w:ilvl="8" w:tentative="0">
      <w:start w:val="0"/>
      <w:numFmt w:val="bullet"/>
      <w:lvlText w:val="•"/>
      <w:lvlJc w:val="left"/>
      <w:pPr>
        <w:ind w:left="7076" w:hanging="339"/>
      </w:pPr>
      <w:rPr>
        <w:rFonts w:hint="default"/>
        <w:lang w:val="zh-CN" w:eastAsia="zh-CN" w:bidi="zh-CN"/>
      </w:rPr>
    </w:lvl>
  </w:abstractNum>
  <w:abstractNum w:abstractNumId="1">
    <w:nsid w:val="00000002"/>
    <w:multiLevelType w:val="multilevel"/>
    <w:tmpl w:val="00000002"/>
    <w:lvl w:ilvl="0" w:tentative="0">
      <w:start w:val="1"/>
      <w:numFmt w:val="upperLetter"/>
      <w:lvlText w:val="%1."/>
      <w:lvlJc w:val="left"/>
      <w:pPr>
        <w:ind w:left="808" w:hanging="334"/>
      </w:pPr>
      <w:rPr>
        <w:rFonts w:hint="default" w:ascii="Arial Unicode MS" w:hAnsi="Arial Unicode MS" w:eastAsia="Arial Unicode MS" w:cs="Arial Unicode MS"/>
        <w:color w:val="231F20"/>
        <w:spacing w:val="-9"/>
        <w:w w:val="99"/>
        <w:sz w:val="18"/>
        <w:szCs w:val="18"/>
        <w:lang w:val="zh-CN" w:eastAsia="zh-CN" w:bidi="zh-CN"/>
      </w:rPr>
    </w:lvl>
    <w:lvl w:ilvl="1" w:tentative="0">
      <w:start w:val="0"/>
      <w:numFmt w:val="bullet"/>
      <w:lvlText w:val="•"/>
      <w:lvlJc w:val="left"/>
      <w:pPr>
        <w:ind w:left="1584" w:hanging="334"/>
      </w:pPr>
      <w:rPr>
        <w:rFonts w:hint="default"/>
        <w:lang w:val="zh-CN" w:eastAsia="zh-CN" w:bidi="zh-CN"/>
      </w:rPr>
    </w:lvl>
    <w:lvl w:ilvl="2" w:tentative="0">
      <w:start w:val="0"/>
      <w:numFmt w:val="bullet"/>
      <w:lvlText w:val="•"/>
      <w:lvlJc w:val="left"/>
      <w:pPr>
        <w:ind w:left="2369" w:hanging="334"/>
      </w:pPr>
      <w:rPr>
        <w:rFonts w:hint="default"/>
        <w:lang w:val="zh-CN" w:eastAsia="zh-CN" w:bidi="zh-CN"/>
      </w:rPr>
    </w:lvl>
    <w:lvl w:ilvl="3" w:tentative="0">
      <w:start w:val="0"/>
      <w:numFmt w:val="bullet"/>
      <w:lvlText w:val="•"/>
      <w:lvlJc w:val="left"/>
      <w:pPr>
        <w:ind w:left="3153" w:hanging="334"/>
      </w:pPr>
      <w:rPr>
        <w:rFonts w:hint="default"/>
        <w:lang w:val="zh-CN" w:eastAsia="zh-CN" w:bidi="zh-CN"/>
      </w:rPr>
    </w:lvl>
    <w:lvl w:ilvl="4" w:tentative="0">
      <w:start w:val="0"/>
      <w:numFmt w:val="bullet"/>
      <w:lvlText w:val="•"/>
      <w:lvlJc w:val="left"/>
      <w:pPr>
        <w:ind w:left="3938" w:hanging="334"/>
      </w:pPr>
      <w:rPr>
        <w:rFonts w:hint="default"/>
        <w:lang w:val="zh-CN" w:eastAsia="zh-CN" w:bidi="zh-CN"/>
      </w:rPr>
    </w:lvl>
    <w:lvl w:ilvl="5" w:tentative="0">
      <w:start w:val="0"/>
      <w:numFmt w:val="bullet"/>
      <w:lvlText w:val="•"/>
      <w:lvlJc w:val="left"/>
      <w:pPr>
        <w:ind w:left="4723" w:hanging="334"/>
      </w:pPr>
      <w:rPr>
        <w:rFonts w:hint="default"/>
        <w:lang w:val="zh-CN" w:eastAsia="zh-CN" w:bidi="zh-CN"/>
      </w:rPr>
    </w:lvl>
    <w:lvl w:ilvl="6" w:tentative="0">
      <w:start w:val="0"/>
      <w:numFmt w:val="bullet"/>
      <w:lvlText w:val="•"/>
      <w:lvlJc w:val="left"/>
      <w:pPr>
        <w:ind w:left="5507" w:hanging="334"/>
      </w:pPr>
      <w:rPr>
        <w:rFonts w:hint="default"/>
        <w:lang w:val="zh-CN" w:eastAsia="zh-CN" w:bidi="zh-CN"/>
      </w:rPr>
    </w:lvl>
    <w:lvl w:ilvl="7" w:tentative="0">
      <w:start w:val="0"/>
      <w:numFmt w:val="bullet"/>
      <w:lvlText w:val="•"/>
      <w:lvlJc w:val="left"/>
      <w:pPr>
        <w:ind w:left="6292" w:hanging="334"/>
      </w:pPr>
      <w:rPr>
        <w:rFonts w:hint="default"/>
        <w:lang w:val="zh-CN" w:eastAsia="zh-CN" w:bidi="zh-CN"/>
      </w:rPr>
    </w:lvl>
    <w:lvl w:ilvl="8" w:tentative="0">
      <w:start w:val="0"/>
      <w:numFmt w:val="bullet"/>
      <w:lvlText w:val="•"/>
      <w:lvlJc w:val="left"/>
      <w:pPr>
        <w:ind w:left="7076" w:hanging="334"/>
      </w:pPr>
      <w:rPr>
        <w:rFonts w:hint="default"/>
        <w:lang w:val="zh-CN" w:eastAsia="zh-CN" w:bidi="zh-CN"/>
      </w:rPr>
    </w:lvl>
  </w:abstractNum>
  <w:abstractNum w:abstractNumId="2">
    <w:nsid w:val="00000003"/>
    <w:multiLevelType w:val="multilevel"/>
    <w:tmpl w:val="00000003"/>
    <w:lvl w:ilvl="0" w:tentative="0">
      <w:start w:val="1"/>
      <w:numFmt w:val="upperLetter"/>
      <w:lvlText w:val="%1."/>
      <w:lvlJc w:val="left"/>
      <w:pPr>
        <w:ind w:left="803" w:hanging="338"/>
      </w:pPr>
      <w:rPr>
        <w:rFonts w:hint="default" w:ascii="Arial Unicode MS" w:hAnsi="Arial Unicode MS" w:eastAsia="Arial Unicode MS" w:cs="Arial Unicode MS"/>
        <w:color w:val="231F20"/>
        <w:spacing w:val="-12"/>
        <w:w w:val="99"/>
        <w:sz w:val="18"/>
        <w:szCs w:val="18"/>
        <w:lang w:val="zh-CN" w:eastAsia="zh-CN" w:bidi="zh-CN"/>
      </w:rPr>
    </w:lvl>
    <w:lvl w:ilvl="1" w:tentative="0">
      <w:start w:val="0"/>
      <w:numFmt w:val="bullet"/>
      <w:lvlText w:val="•"/>
      <w:lvlJc w:val="left"/>
      <w:pPr>
        <w:ind w:left="1584" w:hanging="338"/>
      </w:pPr>
      <w:rPr>
        <w:rFonts w:hint="default"/>
        <w:lang w:val="zh-CN" w:eastAsia="zh-CN" w:bidi="zh-CN"/>
      </w:rPr>
    </w:lvl>
    <w:lvl w:ilvl="2" w:tentative="0">
      <w:start w:val="0"/>
      <w:numFmt w:val="bullet"/>
      <w:lvlText w:val="•"/>
      <w:lvlJc w:val="left"/>
      <w:pPr>
        <w:ind w:left="2369" w:hanging="338"/>
      </w:pPr>
      <w:rPr>
        <w:rFonts w:hint="default"/>
        <w:lang w:val="zh-CN" w:eastAsia="zh-CN" w:bidi="zh-CN"/>
      </w:rPr>
    </w:lvl>
    <w:lvl w:ilvl="3" w:tentative="0">
      <w:start w:val="0"/>
      <w:numFmt w:val="bullet"/>
      <w:lvlText w:val="•"/>
      <w:lvlJc w:val="left"/>
      <w:pPr>
        <w:ind w:left="3153" w:hanging="338"/>
      </w:pPr>
      <w:rPr>
        <w:rFonts w:hint="default"/>
        <w:lang w:val="zh-CN" w:eastAsia="zh-CN" w:bidi="zh-CN"/>
      </w:rPr>
    </w:lvl>
    <w:lvl w:ilvl="4" w:tentative="0">
      <w:start w:val="0"/>
      <w:numFmt w:val="bullet"/>
      <w:lvlText w:val="•"/>
      <w:lvlJc w:val="left"/>
      <w:pPr>
        <w:ind w:left="3938" w:hanging="338"/>
      </w:pPr>
      <w:rPr>
        <w:rFonts w:hint="default"/>
        <w:lang w:val="zh-CN" w:eastAsia="zh-CN" w:bidi="zh-CN"/>
      </w:rPr>
    </w:lvl>
    <w:lvl w:ilvl="5" w:tentative="0">
      <w:start w:val="0"/>
      <w:numFmt w:val="bullet"/>
      <w:lvlText w:val="•"/>
      <w:lvlJc w:val="left"/>
      <w:pPr>
        <w:ind w:left="4723" w:hanging="338"/>
      </w:pPr>
      <w:rPr>
        <w:rFonts w:hint="default"/>
        <w:lang w:val="zh-CN" w:eastAsia="zh-CN" w:bidi="zh-CN"/>
      </w:rPr>
    </w:lvl>
    <w:lvl w:ilvl="6" w:tentative="0">
      <w:start w:val="0"/>
      <w:numFmt w:val="bullet"/>
      <w:lvlText w:val="•"/>
      <w:lvlJc w:val="left"/>
      <w:pPr>
        <w:ind w:left="5507" w:hanging="338"/>
      </w:pPr>
      <w:rPr>
        <w:rFonts w:hint="default"/>
        <w:lang w:val="zh-CN" w:eastAsia="zh-CN" w:bidi="zh-CN"/>
      </w:rPr>
    </w:lvl>
    <w:lvl w:ilvl="7" w:tentative="0">
      <w:start w:val="0"/>
      <w:numFmt w:val="bullet"/>
      <w:lvlText w:val="•"/>
      <w:lvlJc w:val="left"/>
      <w:pPr>
        <w:ind w:left="6292" w:hanging="338"/>
      </w:pPr>
      <w:rPr>
        <w:rFonts w:hint="default"/>
        <w:lang w:val="zh-CN" w:eastAsia="zh-CN" w:bidi="zh-CN"/>
      </w:rPr>
    </w:lvl>
    <w:lvl w:ilvl="8" w:tentative="0">
      <w:start w:val="0"/>
      <w:numFmt w:val="bullet"/>
      <w:lvlText w:val="•"/>
      <w:lvlJc w:val="left"/>
      <w:pPr>
        <w:ind w:left="7076" w:hanging="338"/>
      </w:pPr>
      <w:rPr>
        <w:rFonts w:hint="default"/>
        <w:lang w:val="zh-CN" w:eastAsia="zh-CN" w:bidi="zh-CN"/>
      </w:rPr>
    </w:lvl>
  </w:abstractNum>
  <w:abstractNum w:abstractNumId="3">
    <w:nsid w:val="00000004"/>
    <w:multiLevelType w:val="multilevel"/>
    <w:tmpl w:val="00000004"/>
    <w:lvl w:ilvl="0" w:tentative="0">
      <w:start w:val="9"/>
      <w:numFmt w:val="decimal"/>
      <w:lvlText w:val="%1."/>
      <w:lvlJc w:val="left"/>
      <w:pPr>
        <w:ind w:left="462" w:hanging="301"/>
      </w:pPr>
      <w:rPr>
        <w:rFonts w:hint="default" w:ascii="Arial Unicode MS" w:hAnsi="Arial Unicode MS" w:eastAsia="Arial Unicode MS" w:cs="Arial Unicode MS"/>
        <w:color w:val="231F20"/>
        <w:spacing w:val="-1"/>
        <w:w w:val="96"/>
        <w:sz w:val="18"/>
        <w:szCs w:val="18"/>
        <w:lang w:val="zh-CN" w:eastAsia="zh-CN" w:bidi="zh-CN"/>
      </w:rPr>
    </w:lvl>
    <w:lvl w:ilvl="1" w:tentative="0">
      <w:start w:val="1"/>
      <w:numFmt w:val="upperLetter"/>
      <w:lvlText w:val="%2."/>
      <w:lvlJc w:val="left"/>
      <w:pPr>
        <w:ind w:left="803" w:hanging="339"/>
      </w:pPr>
      <w:rPr>
        <w:rFonts w:hint="default" w:ascii="Arial Unicode MS" w:hAnsi="Arial Unicode MS" w:eastAsia="Arial Unicode MS" w:cs="Arial Unicode MS"/>
        <w:color w:val="231F20"/>
        <w:w w:val="99"/>
        <w:sz w:val="18"/>
        <w:szCs w:val="18"/>
        <w:lang w:val="zh-CN" w:eastAsia="zh-CN" w:bidi="zh-CN"/>
      </w:rPr>
    </w:lvl>
    <w:lvl w:ilvl="2" w:tentative="0">
      <w:start w:val="0"/>
      <w:numFmt w:val="bullet"/>
      <w:lvlText w:val="•"/>
      <w:lvlJc w:val="left"/>
      <w:pPr>
        <w:ind w:left="1671" w:hanging="339"/>
      </w:pPr>
      <w:rPr>
        <w:rFonts w:hint="default"/>
        <w:lang w:val="zh-CN" w:eastAsia="zh-CN" w:bidi="zh-CN"/>
      </w:rPr>
    </w:lvl>
    <w:lvl w:ilvl="3" w:tentative="0">
      <w:start w:val="0"/>
      <w:numFmt w:val="bullet"/>
      <w:lvlText w:val="•"/>
      <w:lvlJc w:val="left"/>
      <w:pPr>
        <w:ind w:left="2543" w:hanging="339"/>
      </w:pPr>
      <w:rPr>
        <w:rFonts w:hint="default"/>
        <w:lang w:val="zh-CN" w:eastAsia="zh-CN" w:bidi="zh-CN"/>
      </w:rPr>
    </w:lvl>
    <w:lvl w:ilvl="4" w:tentative="0">
      <w:start w:val="0"/>
      <w:numFmt w:val="bullet"/>
      <w:lvlText w:val="•"/>
      <w:lvlJc w:val="left"/>
      <w:pPr>
        <w:ind w:left="3415" w:hanging="339"/>
      </w:pPr>
      <w:rPr>
        <w:rFonts w:hint="default"/>
        <w:lang w:val="zh-CN" w:eastAsia="zh-CN" w:bidi="zh-CN"/>
      </w:rPr>
    </w:lvl>
    <w:lvl w:ilvl="5" w:tentative="0">
      <w:start w:val="0"/>
      <w:numFmt w:val="bullet"/>
      <w:lvlText w:val="•"/>
      <w:lvlJc w:val="left"/>
      <w:pPr>
        <w:ind w:left="4287" w:hanging="339"/>
      </w:pPr>
      <w:rPr>
        <w:rFonts w:hint="default"/>
        <w:lang w:val="zh-CN" w:eastAsia="zh-CN" w:bidi="zh-CN"/>
      </w:rPr>
    </w:lvl>
    <w:lvl w:ilvl="6" w:tentative="0">
      <w:start w:val="0"/>
      <w:numFmt w:val="bullet"/>
      <w:lvlText w:val="•"/>
      <w:lvlJc w:val="left"/>
      <w:pPr>
        <w:ind w:left="5158" w:hanging="339"/>
      </w:pPr>
      <w:rPr>
        <w:rFonts w:hint="default"/>
        <w:lang w:val="zh-CN" w:eastAsia="zh-CN" w:bidi="zh-CN"/>
      </w:rPr>
    </w:lvl>
    <w:lvl w:ilvl="7" w:tentative="0">
      <w:start w:val="0"/>
      <w:numFmt w:val="bullet"/>
      <w:lvlText w:val="•"/>
      <w:lvlJc w:val="left"/>
      <w:pPr>
        <w:ind w:left="6030" w:hanging="339"/>
      </w:pPr>
      <w:rPr>
        <w:rFonts w:hint="default"/>
        <w:lang w:val="zh-CN" w:eastAsia="zh-CN" w:bidi="zh-CN"/>
      </w:rPr>
    </w:lvl>
    <w:lvl w:ilvl="8" w:tentative="0">
      <w:start w:val="0"/>
      <w:numFmt w:val="bullet"/>
      <w:lvlText w:val="•"/>
      <w:lvlJc w:val="left"/>
      <w:pPr>
        <w:ind w:left="6902" w:hanging="339"/>
      </w:pPr>
      <w:rPr>
        <w:rFonts w:hint="default"/>
        <w:lang w:val="zh-CN" w:eastAsia="zh-CN" w:bidi="zh-CN"/>
      </w:rPr>
    </w:lvl>
  </w:abstractNum>
  <w:abstractNum w:abstractNumId="4">
    <w:nsid w:val="00000005"/>
    <w:multiLevelType w:val="multilevel"/>
    <w:tmpl w:val="00000005"/>
    <w:lvl w:ilvl="0" w:tentative="0">
      <w:start w:val="1"/>
      <w:numFmt w:val="decimal"/>
      <w:lvlText w:val="（%1）"/>
      <w:lvlJc w:val="left"/>
      <w:pPr>
        <w:ind w:left="974" w:hanging="501"/>
      </w:pPr>
      <w:rPr>
        <w:rFonts w:hint="default" w:ascii="Arial Unicode MS" w:hAnsi="Arial Unicode MS" w:eastAsia="Arial Unicode MS" w:cs="Arial Unicode MS"/>
        <w:color w:val="231F20"/>
        <w:spacing w:val="-1"/>
        <w:w w:val="97"/>
        <w:sz w:val="18"/>
        <w:szCs w:val="18"/>
        <w:lang w:val="zh-CN" w:eastAsia="zh-CN" w:bidi="zh-CN"/>
      </w:rPr>
    </w:lvl>
    <w:lvl w:ilvl="1" w:tentative="0">
      <w:start w:val="0"/>
      <w:numFmt w:val="bullet"/>
      <w:lvlText w:val="•"/>
      <w:lvlJc w:val="left"/>
      <w:pPr>
        <w:ind w:left="1746" w:hanging="501"/>
      </w:pPr>
      <w:rPr>
        <w:rFonts w:hint="default"/>
        <w:lang w:val="zh-CN" w:eastAsia="zh-CN" w:bidi="zh-CN"/>
      </w:rPr>
    </w:lvl>
    <w:lvl w:ilvl="2" w:tentative="0">
      <w:start w:val="0"/>
      <w:numFmt w:val="bullet"/>
      <w:lvlText w:val="•"/>
      <w:lvlJc w:val="left"/>
      <w:pPr>
        <w:ind w:left="2513" w:hanging="501"/>
      </w:pPr>
      <w:rPr>
        <w:rFonts w:hint="default"/>
        <w:lang w:val="zh-CN" w:eastAsia="zh-CN" w:bidi="zh-CN"/>
      </w:rPr>
    </w:lvl>
    <w:lvl w:ilvl="3" w:tentative="0">
      <w:start w:val="0"/>
      <w:numFmt w:val="bullet"/>
      <w:lvlText w:val="•"/>
      <w:lvlJc w:val="left"/>
      <w:pPr>
        <w:ind w:left="3279" w:hanging="501"/>
      </w:pPr>
      <w:rPr>
        <w:rFonts w:hint="default"/>
        <w:lang w:val="zh-CN" w:eastAsia="zh-CN" w:bidi="zh-CN"/>
      </w:rPr>
    </w:lvl>
    <w:lvl w:ilvl="4" w:tentative="0">
      <w:start w:val="0"/>
      <w:numFmt w:val="bullet"/>
      <w:lvlText w:val="•"/>
      <w:lvlJc w:val="left"/>
      <w:pPr>
        <w:ind w:left="4046" w:hanging="501"/>
      </w:pPr>
      <w:rPr>
        <w:rFonts w:hint="default"/>
        <w:lang w:val="zh-CN" w:eastAsia="zh-CN" w:bidi="zh-CN"/>
      </w:rPr>
    </w:lvl>
    <w:lvl w:ilvl="5" w:tentative="0">
      <w:start w:val="0"/>
      <w:numFmt w:val="bullet"/>
      <w:lvlText w:val="•"/>
      <w:lvlJc w:val="left"/>
      <w:pPr>
        <w:ind w:left="4813" w:hanging="501"/>
      </w:pPr>
      <w:rPr>
        <w:rFonts w:hint="default"/>
        <w:lang w:val="zh-CN" w:eastAsia="zh-CN" w:bidi="zh-CN"/>
      </w:rPr>
    </w:lvl>
    <w:lvl w:ilvl="6" w:tentative="0">
      <w:start w:val="0"/>
      <w:numFmt w:val="bullet"/>
      <w:lvlText w:val="•"/>
      <w:lvlJc w:val="left"/>
      <w:pPr>
        <w:ind w:left="5579" w:hanging="501"/>
      </w:pPr>
      <w:rPr>
        <w:rFonts w:hint="default"/>
        <w:lang w:val="zh-CN" w:eastAsia="zh-CN" w:bidi="zh-CN"/>
      </w:rPr>
    </w:lvl>
    <w:lvl w:ilvl="7" w:tentative="0">
      <w:start w:val="0"/>
      <w:numFmt w:val="bullet"/>
      <w:lvlText w:val="•"/>
      <w:lvlJc w:val="left"/>
      <w:pPr>
        <w:ind w:left="6346" w:hanging="501"/>
      </w:pPr>
      <w:rPr>
        <w:rFonts w:hint="default"/>
        <w:lang w:val="zh-CN" w:eastAsia="zh-CN" w:bidi="zh-CN"/>
      </w:rPr>
    </w:lvl>
    <w:lvl w:ilvl="8" w:tentative="0">
      <w:start w:val="0"/>
      <w:numFmt w:val="bullet"/>
      <w:lvlText w:val="•"/>
      <w:lvlJc w:val="left"/>
      <w:pPr>
        <w:ind w:left="7112" w:hanging="501"/>
      </w:pPr>
      <w:rPr>
        <w:rFonts w:hint="default"/>
        <w:lang w:val="zh-CN" w:eastAsia="zh-CN" w:bidi="zh-CN"/>
      </w:rPr>
    </w:lvl>
  </w:abstractNum>
  <w:abstractNum w:abstractNumId="5">
    <w:nsid w:val="00000006"/>
    <w:multiLevelType w:val="multilevel"/>
    <w:tmpl w:val="00000006"/>
    <w:lvl w:ilvl="0" w:tentative="0">
      <w:start w:val="1"/>
      <w:numFmt w:val="decimal"/>
      <w:lvlText w:val="（%1）"/>
      <w:lvlJc w:val="left"/>
      <w:pPr>
        <w:ind w:left="1059" w:hanging="501"/>
      </w:pPr>
      <w:rPr>
        <w:rFonts w:hint="default" w:ascii="Arial Unicode MS" w:hAnsi="Arial Unicode MS" w:eastAsia="Arial Unicode MS" w:cs="Arial Unicode MS"/>
        <w:color w:val="231F20"/>
        <w:w w:val="97"/>
        <w:sz w:val="18"/>
        <w:szCs w:val="18"/>
        <w:lang w:val="zh-CN" w:eastAsia="zh-CN" w:bidi="zh-CN"/>
      </w:rPr>
    </w:lvl>
    <w:lvl w:ilvl="1" w:tentative="0">
      <w:start w:val="0"/>
      <w:numFmt w:val="bullet"/>
      <w:lvlText w:val="•"/>
      <w:lvlJc w:val="left"/>
      <w:pPr>
        <w:ind w:left="1818" w:hanging="501"/>
      </w:pPr>
      <w:rPr>
        <w:rFonts w:hint="default"/>
        <w:lang w:val="zh-CN" w:eastAsia="zh-CN" w:bidi="zh-CN"/>
      </w:rPr>
    </w:lvl>
    <w:lvl w:ilvl="2" w:tentative="0">
      <w:start w:val="0"/>
      <w:numFmt w:val="bullet"/>
      <w:lvlText w:val="•"/>
      <w:lvlJc w:val="left"/>
      <w:pPr>
        <w:ind w:left="2577" w:hanging="501"/>
      </w:pPr>
      <w:rPr>
        <w:rFonts w:hint="default"/>
        <w:lang w:val="zh-CN" w:eastAsia="zh-CN" w:bidi="zh-CN"/>
      </w:rPr>
    </w:lvl>
    <w:lvl w:ilvl="3" w:tentative="0">
      <w:start w:val="0"/>
      <w:numFmt w:val="bullet"/>
      <w:lvlText w:val="•"/>
      <w:lvlJc w:val="left"/>
      <w:pPr>
        <w:ind w:left="3335" w:hanging="501"/>
      </w:pPr>
      <w:rPr>
        <w:rFonts w:hint="default"/>
        <w:lang w:val="zh-CN" w:eastAsia="zh-CN" w:bidi="zh-CN"/>
      </w:rPr>
    </w:lvl>
    <w:lvl w:ilvl="4" w:tentative="0">
      <w:start w:val="0"/>
      <w:numFmt w:val="bullet"/>
      <w:lvlText w:val="•"/>
      <w:lvlJc w:val="left"/>
      <w:pPr>
        <w:ind w:left="4094" w:hanging="501"/>
      </w:pPr>
      <w:rPr>
        <w:rFonts w:hint="default"/>
        <w:lang w:val="zh-CN" w:eastAsia="zh-CN" w:bidi="zh-CN"/>
      </w:rPr>
    </w:lvl>
    <w:lvl w:ilvl="5" w:tentative="0">
      <w:start w:val="0"/>
      <w:numFmt w:val="bullet"/>
      <w:lvlText w:val="•"/>
      <w:lvlJc w:val="left"/>
      <w:pPr>
        <w:ind w:left="4853" w:hanging="501"/>
      </w:pPr>
      <w:rPr>
        <w:rFonts w:hint="default"/>
        <w:lang w:val="zh-CN" w:eastAsia="zh-CN" w:bidi="zh-CN"/>
      </w:rPr>
    </w:lvl>
    <w:lvl w:ilvl="6" w:tentative="0">
      <w:start w:val="0"/>
      <w:numFmt w:val="bullet"/>
      <w:lvlText w:val="•"/>
      <w:lvlJc w:val="left"/>
      <w:pPr>
        <w:ind w:left="5611" w:hanging="501"/>
      </w:pPr>
      <w:rPr>
        <w:rFonts w:hint="default"/>
        <w:lang w:val="zh-CN" w:eastAsia="zh-CN" w:bidi="zh-CN"/>
      </w:rPr>
    </w:lvl>
    <w:lvl w:ilvl="7" w:tentative="0">
      <w:start w:val="0"/>
      <w:numFmt w:val="bullet"/>
      <w:lvlText w:val="•"/>
      <w:lvlJc w:val="left"/>
      <w:pPr>
        <w:ind w:left="6370" w:hanging="501"/>
      </w:pPr>
      <w:rPr>
        <w:rFonts w:hint="default"/>
        <w:lang w:val="zh-CN" w:eastAsia="zh-CN" w:bidi="zh-CN"/>
      </w:rPr>
    </w:lvl>
    <w:lvl w:ilvl="8" w:tentative="0">
      <w:start w:val="0"/>
      <w:numFmt w:val="bullet"/>
      <w:lvlText w:val="•"/>
      <w:lvlJc w:val="left"/>
      <w:pPr>
        <w:ind w:left="7128" w:hanging="501"/>
      </w:pPr>
      <w:rPr>
        <w:rFonts w:hint="default"/>
        <w:lang w:val="zh-CN" w:eastAsia="zh-CN" w:bidi="zh-CN"/>
      </w:rPr>
    </w:lvl>
  </w:abstractNum>
  <w:abstractNum w:abstractNumId="6">
    <w:nsid w:val="00000007"/>
    <w:multiLevelType w:val="multilevel"/>
    <w:tmpl w:val="00000007"/>
    <w:lvl w:ilvl="0" w:tentative="0">
      <w:start w:val="1"/>
      <w:numFmt w:val="decimal"/>
      <w:lvlText w:val="（%1）"/>
      <w:lvlJc w:val="left"/>
      <w:pPr>
        <w:ind w:left="750" w:hanging="525"/>
      </w:pPr>
      <w:rPr>
        <w:rFonts w:hint="default" w:ascii="宋体" w:hAnsi="宋体" w:eastAsia="宋体" w:cs="宋体"/>
        <w:spacing w:val="-1"/>
        <w:w w:val="99"/>
        <w:sz w:val="19"/>
        <w:szCs w:val="19"/>
        <w:lang w:val="zh-CN" w:eastAsia="zh-CN" w:bidi="zh-CN"/>
      </w:rPr>
    </w:lvl>
    <w:lvl w:ilvl="1" w:tentative="0">
      <w:start w:val="1"/>
      <w:numFmt w:val="decimal"/>
      <w:lvlText w:val="（%2）"/>
      <w:lvlJc w:val="left"/>
      <w:pPr>
        <w:ind w:left="855" w:hanging="527"/>
      </w:pPr>
      <w:rPr>
        <w:rFonts w:hint="default" w:ascii="宋体" w:hAnsi="宋体" w:eastAsia="宋体" w:cs="宋体"/>
        <w:spacing w:val="-1"/>
        <w:w w:val="99"/>
        <w:sz w:val="19"/>
        <w:szCs w:val="19"/>
        <w:lang w:val="zh-CN" w:eastAsia="zh-CN" w:bidi="zh-CN"/>
      </w:rPr>
    </w:lvl>
    <w:lvl w:ilvl="2" w:tentative="0">
      <w:start w:val="0"/>
      <w:numFmt w:val="bullet"/>
      <w:lvlText w:val="•"/>
      <w:lvlJc w:val="left"/>
      <w:pPr>
        <w:ind w:left="1725" w:hanging="527"/>
      </w:pPr>
      <w:rPr>
        <w:rFonts w:hint="default"/>
        <w:lang w:val="zh-CN" w:eastAsia="zh-CN" w:bidi="zh-CN"/>
      </w:rPr>
    </w:lvl>
    <w:lvl w:ilvl="3" w:tentative="0">
      <w:start w:val="0"/>
      <w:numFmt w:val="bullet"/>
      <w:lvlText w:val="•"/>
      <w:lvlJc w:val="left"/>
      <w:pPr>
        <w:ind w:left="2590" w:hanging="527"/>
      </w:pPr>
      <w:rPr>
        <w:rFonts w:hint="default"/>
        <w:lang w:val="zh-CN" w:eastAsia="zh-CN" w:bidi="zh-CN"/>
      </w:rPr>
    </w:lvl>
    <w:lvl w:ilvl="4" w:tentative="0">
      <w:start w:val="0"/>
      <w:numFmt w:val="bullet"/>
      <w:lvlText w:val="•"/>
      <w:lvlJc w:val="left"/>
      <w:pPr>
        <w:ind w:left="3455" w:hanging="527"/>
      </w:pPr>
      <w:rPr>
        <w:rFonts w:hint="default"/>
        <w:lang w:val="zh-CN" w:eastAsia="zh-CN" w:bidi="zh-CN"/>
      </w:rPr>
    </w:lvl>
    <w:lvl w:ilvl="5" w:tentative="0">
      <w:start w:val="0"/>
      <w:numFmt w:val="bullet"/>
      <w:lvlText w:val="•"/>
      <w:lvlJc w:val="left"/>
      <w:pPr>
        <w:ind w:left="4320" w:hanging="527"/>
      </w:pPr>
      <w:rPr>
        <w:rFonts w:hint="default"/>
        <w:lang w:val="zh-CN" w:eastAsia="zh-CN" w:bidi="zh-CN"/>
      </w:rPr>
    </w:lvl>
    <w:lvl w:ilvl="6" w:tentative="0">
      <w:start w:val="0"/>
      <w:numFmt w:val="bullet"/>
      <w:lvlText w:val="•"/>
      <w:lvlJc w:val="left"/>
      <w:pPr>
        <w:ind w:left="5185" w:hanging="527"/>
      </w:pPr>
      <w:rPr>
        <w:rFonts w:hint="default"/>
        <w:lang w:val="zh-CN" w:eastAsia="zh-CN" w:bidi="zh-CN"/>
      </w:rPr>
    </w:lvl>
    <w:lvl w:ilvl="7" w:tentative="0">
      <w:start w:val="0"/>
      <w:numFmt w:val="bullet"/>
      <w:lvlText w:val="•"/>
      <w:lvlJc w:val="left"/>
      <w:pPr>
        <w:ind w:left="6050" w:hanging="527"/>
      </w:pPr>
      <w:rPr>
        <w:rFonts w:hint="default"/>
        <w:lang w:val="zh-CN" w:eastAsia="zh-CN" w:bidi="zh-CN"/>
      </w:rPr>
    </w:lvl>
    <w:lvl w:ilvl="8" w:tentative="0">
      <w:start w:val="0"/>
      <w:numFmt w:val="bullet"/>
      <w:lvlText w:val="•"/>
      <w:lvlJc w:val="left"/>
      <w:pPr>
        <w:ind w:left="6915" w:hanging="527"/>
      </w:pPr>
      <w:rPr>
        <w:rFonts w:hint="default"/>
        <w:lang w:val="zh-CN" w:eastAsia="zh-CN" w:bidi="zh-CN"/>
      </w:rPr>
    </w:lvl>
  </w:abstractNum>
  <w:abstractNum w:abstractNumId="7">
    <w:nsid w:val="00000008"/>
    <w:multiLevelType w:val="multilevel"/>
    <w:tmpl w:val="00000008"/>
    <w:lvl w:ilvl="0" w:tentative="0">
      <w:start w:val="1"/>
      <w:numFmt w:val="decimal"/>
      <w:lvlText w:val="（%1）"/>
      <w:lvlJc w:val="left"/>
      <w:pPr>
        <w:ind w:left="855" w:hanging="527"/>
      </w:pPr>
      <w:rPr>
        <w:rFonts w:hint="default" w:ascii="宋体" w:hAnsi="宋体" w:eastAsia="宋体" w:cs="宋体"/>
        <w:spacing w:val="-1"/>
        <w:w w:val="99"/>
        <w:sz w:val="19"/>
        <w:szCs w:val="19"/>
        <w:lang w:val="zh-CN" w:eastAsia="zh-CN" w:bidi="zh-CN"/>
      </w:rPr>
    </w:lvl>
    <w:lvl w:ilvl="1" w:tentative="0">
      <w:start w:val="0"/>
      <w:numFmt w:val="bullet"/>
      <w:lvlText w:val="•"/>
      <w:lvlJc w:val="left"/>
      <w:pPr>
        <w:ind w:left="1638" w:hanging="527"/>
      </w:pPr>
      <w:rPr>
        <w:rFonts w:hint="default"/>
        <w:lang w:val="zh-CN" w:eastAsia="zh-CN" w:bidi="zh-CN"/>
      </w:rPr>
    </w:lvl>
    <w:lvl w:ilvl="2" w:tentative="0">
      <w:start w:val="0"/>
      <w:numFmt w:val="bullet"/>
      <w:lvlText w:val="•"/>
      <w:lvlJc w:val="left"/>
      <w:pPr>
        <w:ind w:left="2417" w:hanging="527"/>
      </w:pPr>
      <w:rPr>
        <w:rFonts w:hint="default"/>
        <w:lang w:val="zh-CN" w:eastAsia="zh-CN" w:bidi="zh-CN"/>
      </w:rPr>
    </w:lvl>
    <w:lvl w:ilvl="3" w:tentative="0">
      <w:start w:val="0"/>
      <w:numFmt w:val="bullet"/>
      <w:lvlText w:val="•"/>
      <w:lvlJc w:val="left"/>
      <w:pPr>
        <w:ind w:left="3195" w:hanging="527"/>
      </w:pPr>
      <w:rPr>
        <w:rFonts w:hint="default"/>
        <w:lang w:val="zh-CN" w:eastAsia="zh-CN" w:bidi="zh-CN"/>
      </w:rPr>
    </w:lvl>
    <w:lvl w:ilvl="4" w:tentative="0">
      <w:start w:val="0"/>
      <w:numFmt w:val="bullet"/>
      <w:lvlText w:val="•"/>
      <w:lvlJc w:val="left"/>
      <w:pPr>
        <w:ind w:left="3974" w:hanging="527"/>
      </w:pPr>
      <w:rPr>
        <w:rFonts w:hint="default"/>
        <w:lang w:val="zh-CN" w:eastAsia="zh-CN" w:bidi="zh-CN"/>
      </w:rPr>
    </w:lvl>
    <w:lvl w:ilvl="5" w:tentative="0">
      <w:start w:val="0"/>
      <w:numFmt w:val="bullet"/>
      <w:lvlText w:val="•"/>
      <w:lvlJc w:val="left"/>
      <w:pPr>
        <w:ind w:left="4753" w:hanging="527"/>
      </w:pPr>
      <w:rPr>
        <w:rFonts w:hint="default"/>
        <w:lang w:val="zh-CN" w:eastAsia="zh-CN" w:bidi="zh-CN"/>
      </w:rPr>
    </w:lvl>
    <w:lvl w:ilvl="6" w:tentative="0">
      <w:start w:val="0"/>
      <w:numFmt w:val="bullet"/>
      <w:lvlText w:val="•"/>
      <w:lvlJc w:val="left"/>
      <w:pPr>
        <w:ind w:left="5531" w:hanging="527"/>
      </w:pPr>
      <w:rPr>
        <w:rFonts w:hint="default"/>
        <w:lang w:val="zh-CN" w:eastAsia="zh-CN" w:bidi="zh-CN"/>
      </w:rPr>
    </w:lvl>
    <w:lvl w:ilvl="7" w:tentative="0">
      <w:start w:val="0"/>
      <w:numFmt w:val="bullet"/>
      <w:lvlText w:val="•"/>
      <w:lvlJc w:val="left"/>
      <w:pPr>
        <w:ind w:left="6310" w:hanging="527"/>
      </w:pPr>
      <w:rPr>
        <w:rFonts w:hint="default"/>
        <w:lang w:val="zh-CN" w:eastAsia="zh-CN" w:bidi="zh-CN"/>
      </w:rPr>
    </w:lvl>
    <w:lvl w:ilvl="8" w:tentative="0">
      <w:start w:val="0"/>
      <w:numFmt w:val="bullet"/>
      <w:lvlText w:val="•"/>
      <w:lvlJc w:val="left"/>
      <w:pPr>
        <w:ind w:left="7088" w:hanging="527"/>
      </w:pPr>
      <w:rPr>
        <w:rFonts w:hint="default"/>
        <w:lang w:val="zh-CN" w:eastAsia="zh-CN" w:bidi="zh-CN"/>
      </w:rPr>
    </w:lvl>
  </w:abstractNum>
  <w:abstractNum w:abstractNumId="8">
    <w:nsid w:val="00000009"/>
    <w:multiLevelType w:val="multilevel"/>
    <w:tmpl w:val="00000009"/>
    <w:lvl w:ilvl="0" w:tentative="0">
      <w:start w:val="1"/>
      <w:numFmt w:val="upperRoman"/>
      <w:lvlText w:val="%1."/>
      <w:lvlJc w:val="left"/>
      <w:pPr>
        <w:ind w:left="344" w:hanging="226"/>
      </w:pPr>
      <w:rPr>
        <w:rFonts w:hint="default" w:ascii="Times New Roman" w:hAnsi="Times New Roman" w:eastAsia="Times New Roman" w:cs="Times New Roman"/>
        <w:spacing w:val="-3"/>
        <w:w w:val="99"/>
        <w:sz w:val="21"/>
        <w:szCs w:val="21"/>
        <w:lang w:val="zh-CN" w:eastAsia="zh-CN" w:bidi="zh-CN"/>
      </w:rPr>
    </w:lvl>
    <w:lvl w:ilvl="1" w:tentative="0">
      <w:start w:val="0"/>
      <w:numFmt w:val="bullet"/>
      <w:lvlText w:val="•"/>
      <w:lvlJc w:val="left"/>
      <w:pPr>
        <w:ind w:left="1246" w:hanging="226"/>
      </w:pPr>
      <w:rPr>
        <w:rFonts w:hint="default"/>
        <w:lang w:val="zh-CN" w:eastAsia="zh-CN" w:bidi="zh-CN"/>
      </w:rPr>
    </w:lvl>
    <w:lvl w:ilvl="2" w:tentative="0">
      <w:start w:val="0"/>
      <w:numFmt w:val="bullet"/>
      <w:lvlText w:val="•"/>
      <w:lvlJc w:val="left"/>
      <w:pPr>
        <w:ind w:left="2153" w:hanging="226"/>
      </w:pPr>
      <w:rPr>
        <w:rFonts w:hint="default"/>
        <w:lang w:val="zh-CN" w:eastAsia="zh-CN" w:bidi="zh-CN"/>
      </w:rPr>
    </w:lvl>
    <w:lvl w:ilvl="3" w:tentative="0">
      <w:start w:val="0"/>
      <w:numFmt w:val="bullet"/>
      <w:lvlText w:val="•"/>
      <w:lvlJc w:val="left"/>
      <w:pPr>
        <w:ind w:left="3059" w:hanging="226"/>
      </w:pPr>
      <w:rPr>
        <w:rFonts w:hint="default"/>
        <w:lang w:val="zh-CN" w:eastAsia="zh-CN" w:bidi="zh-CN"/>
      </w:rPr>
    </w:lvl>
    <w:lvl w:ilvl="4" w:tentative="0">
      <w:start w:val="0"/>
      <w:numFmt w:val="bullet"/>
      <w:lvlText w:val="•"/>
      <w:lvlJc w:val="left"/>
      <w:pPr>
        <w:ind w:left="3966" w:hanging="226"/>
      </w:pPr>
      <w:rPr>
        <w:rFonts w:hint="default"/>
        <w:lang w:val="zh-CN" w:eastAsia="zh-CN" w:bidi="zh-CN"/>
      </w:rPr>
    </w:lvl>
    <w:lvl w:ilvl="5" w:tentative="0">
      <w:start w:val="0"/>
      <w:numFmt w:val="bullet"/>
      <w:lvlText w:val="•"/>
      <w:lvlJc w:val="left"/>
      <w:pPr>
        <w:ind w:left="4873" w:hanging="226"/>
      </w:pPr>
      <w:rPr>
        <w:rFonts w:hint="default"/>
        <w:lang w:val="zh-CN" w:eastAsia="zh-CN" w:bidi="zh-CN"/>
      </w:rPr>
    </w:lvl>
    <w:lvl w:ilvl="6" w:tentative="0">
      <w:start w:val="0"/>
      <w:numFmt w:val="bullet"/>
      <w:lvlText w:val="•"/>
      <w:lvlJc w:val="left"/>
      <w:pPr>
        <w:ind w:left="5779" w:hanging="226"/>
      </w:pPr>
      <w:rPr>
        <w:rFonts w:hint="default"/>
        <w:lang w:val="zh-CN" w:eastAsia="zh-CN" w:bidi="zh-CN"/>
      </w:rPr>
    </w:lvl>
    <w:lvl w:ilvl="7" w:tentative="0">
      <w:start w:val="0"/>
      <w:numFmt w:val="bullet"/>
      <w:lvlText w:val="•"/>
      <w:lvlJc w:val="left"/>
      <w:pPr>
        <w:ind w:left="6686" w:hanging="226"/>
      </w:pPr>
      <w:rPr>
        <w:rFonts w:hint="default"/>
        <w:lang w:val="zh-CN" w:eastAsia="zh-CN" w:bidi="zh-CN"/>
      </w:rPr>
    </w:lvl>
    <w:lvl w:ilvl="8" w:tentative="0">
      <w:start w:val="0"/>
      <w:numFmt w:val="bullet"/>
      <w:lvlText w:val="•"/>
      <w:lvlJc w:val="left"/>
      <w:pPr>
        <w:ind w:left="7592" w:hanging="226"/>
      </w:pPr>
      <w:rPr>
        <w:rFonts w:hint="default"/>
        <w:lang w:val="zh-CN" w:eastAsia="zh-CN" w:bidi="zh-CN"/>
      </w:rPr>
    </w:lvl>
  </w:abstractNum>
  <w:abstractNum w:abstractNumId="9">
    <w:nsid w:val="0000000A"/>
    <w:multiLevelType w:val="multilevel"/>
    <w:tmpl w:val="0000000A"/>
    <w:lvl w:ilvl="0" w:tentative="0">
      <w:start w:val="1"/>
      <w:numFmt w:val="upperRoman"/>
      <w:lvlText w:val="%1."/>
      <w:lvlJc w:val="left"/>
      <w:pPr>
        <w:ind w:left="343" w:hanging="226"/>
      </w:pPr>
      <w:rPr>
        <w:rFonts w:hint="default" w:ascii="Times New Roman" w:hAnsi="Times New Roman" w:eastAsia="Times New Roman" w:cs="Times New Roman"/>
        <w:spacing w:val="-3"/>
        <w:w w:val="99"/>
        <w:sz w:val="21"/>
        <w:szCs w:val="21"/>
        <w:lang w:val="zh-CN" w:eastAsia="zh-CN" w:bidi="zh-CN"/>
      </w:rPr>
    </w:lvl>
    <w:lvl w:ilvl="1" w:tentative="0">
      <w:start w:val="1"/>
      <w:numFmt w:val="decimal"/>
      <w:lvlText w:val="%2."/>
      <w:lvlJc w:val="left"/>
      <w:pPr>
        <w:ind w:left="478" w:hanging="360"/>
      </w:pPr>
      <w:rPr>
        <w:rFonts w:hint="default" w:ascii="Times New Roman" w:hAnsi="Times New Roman" w:eastAsia="Times New Roman" w:cs="Times New Roman"/>
        <w:spacing w:val="0"/>
        <w:w w:val="99"/>
        <w:sz w:val="21"/>
        <w:szCs w:val="21"/>
        <w:lang w:val="zh-CN" w:eastAsia="zh-CN" w:bidi="zh-CN"/>
      </w:rPr>
    </w:lvl>
    <w:lvl w:ilvl="2" w:tentative="0">
      <w:start w:val="0"/>
      <w:numFmt w:val="bullet"/>
      <w:lvlText w:val="•"/>
      <w:lvlJc w:val="left"/>
      <w:pPr>
        <w:ind w:left="1471" w:hanging="360"/>
      </w:pPr>
      <w:rPr>
        <w:rFonts w:hint="default"/>
        <w:lang w:val="zh-CN" w:eastAsia="zh-CN" w:bidi="zh-CN"/>
      </w:rPr>
    </w:lvl>
    <w:lvl w:ilvl="3" w:tentative="0">
      <w:start w:val="0"/>
      <w:numFmt w:val="bullet"/>
      <w:lvlText w:val="•"/>
      <w:lvlJc w:val="left"/>
      <w:pPr>
        <w:ind w:left="2463" w:hanging="360"/>
      </w:pPr>
      <w:rPr>
        <w:rFonts w:hint="default"/>
        <w:lang w:val="zh-CN" w:eastAsia="zh-CN" w:bidi="zh-CN"/>
      </w:rPr>
    </w:lvl>
    <w:lvl w:ilvl="4" w:tentative="0">
      <w:start w:val="0"/>
      <w:numFmt w:val="bullet"/>
      <w:lvlText w:val="•"/>
      <w:lvlJc w:val="left"/>
      <w:pPr>
        <w:ind w:left="3455" w:hanging="360"/>
      </w:pPr>
      <w:rPr>
        <w:rFonts w:hint="default"/>
        <w:lang w:val="zh-CN" w:eastAsia="zh-CN" w:bidi="zh-CN"/>
      </w:rPr>
    </w:lvl>
    <w:lvl w:ilvl="5" w:tentative="0">
      <w:start w:val="0"/>
      <w:numFmt w:val="bullet"/>
      <w:lvlText w:val="•"/>
      <w:lvlJc w:val="left"/>
      <w:pPr>
        <w:ind w:left="4447" w:hanging="360"/>
      </w:pPr>
      <w:rPr>
        <w:rFonts w:hint="default"/>
        <w:lang w:val="zh-CN" w:eastAsia="zh-CN" w:bidi="zh-CN"/>
      </w:rPr>
    </w:lvl>
    <w:lvl w:ilvl="6" w:tentative="0">
      <w:start w:val="0"/>
      <w:numFmt w:val="bullet"/>
      <w:lvlText w:val="•"/>
      <w:lvlJc w:val="left"/>
      <w:pPr>
        <w:ind w:left="5438" w:hanging="360"/>
      </w:pPr>
      <w:rPr>
        <w:rFonts w:hint="default"/>
        <w:lang w:val="zh-CN" w:eastAsia="zh-CN" w:bidi="zh-CN"/>
      </w:rPr>
    </w:lvl>
    <w:lvl w:ilvl="7" w:tentative="0">
      <w:start w:val="0"/>
      <w:numFmt w:val="bullet"/>
      <w:lvlText w:val="•"/>
      <w:lvlJc w:val="left"/>
      <w:pPr>
        <w:ind w:left="6430" w:hanging="360"/>
      </w:pPr>
      <w:rPr>
        <w:rFonts w:hint="default"/>
        <w:lang w:val="zh-CN" w:eastAsia="zh-CN" w:bidi="zh-CN"/>
      </w:rPr>
    </w:lvl>
    <w:lvl w:ilvl="8" w:tentative="0">
      <w:start w:val="0"/>
      <w:numFmt w:val="bullet"/>
      <w:lvlText w:val="•"/>
      <w:lvlJc w:val="left"/>
      <w:pPr>
        <w:ind w:left="7422" w:hanging="360"/>
      </w:pPr>
      <w:rPr>
        <w:rFonts w:hint="default"/>
        <w:lang w:val="zh-CN" w:eastAsia="zh-CN" w:bidi="zh-CN"/>
      </w:rPr>
    </w:lvl>
  </w:abstractNum>
  <w:abstractNum w:abstractNumId="10">
    <w:nsid w:val="0000000B"/>
    <w:multiLevelType w:val="multilevel"/>
    <w:tmpl w:val="0000000B"/>
    <w:lvl w:ilvl="0" w:tentative="0">
      <w:start w:val="85"/>
      <w:numFmt w:val="decimal"/>
      <w:lvlText w:val="%1."/>
      <w:lvlJc w:val="left"/>
      <w:pPr>
        <w:ind w:left="428" w:hanging="310"/>
      </w:pPr>
      <w:rPr>
        <w:rFonts w:hint="default" w:ascii="Times New Roman" w:hAnsi="Times New Roman" w:eastAsia="Times New Roman" w:cs="Times New Roman"/>
        <w:spacing w:val="0"/>
        <w:w w:val="99"/>
        <w:sz w:val="21"/>
        <w:szCs w:val="21"/>
        <w:lang w:val="zh-CN" w:eastAsia="zh-CN" w:bidi="zh-CN"/>
      </w:rPr>
    </w:lvl>
    <w:lvl w:ilvl="1" w:tentative="0">
      <w:start w:val="0"/>
      <w:numFmt w:val="bullet"/>
      <w:lvlText w:val="•"/>
      <w:lvlJc w:val="left"/>
      <w:pPr>
        <w:ind w:left="1318" w:hanging="310"/>
      </w:pPr>
      <w:rPr>
        <w:rFonts w:hint="default"/>
        <w:lang w:val="zh-CN" w:eastAsia="zh-CN" w:bidi="zh-CN"/>
      </w:rPr>
    </w:lvl>
    <w:lvl w:ilvl="2" w:tentative="0">
      <w:start w:val="0"/>
      <w:numFmt w:val="bullet"/>
      <w:lvlText w:val="•"/>
      <w:lvlJc w:val="left"/>
      <w:pPr>
        <w:ind w:left="2217" w:hanging="310"/>
      </w:pPr>
      <w:rPr>
        <w:rFonts w:hint="default"/>
        <w:lang w:val="zh-CN" w:eastAsia="zh-CN" w:bidi="zh-CN"/>
      </w:rPr>
    </w:lvl>
    <w:lvl w:ilvl="3" w:tentative="0">
      <w:start w:val="0"/>
      <w:numFmt w:val="bullet"/>
      <w:lvlText w:val="•"/>
      <w:lvlJc w:val="left"/>
      <w:pPr>
        <w:ind w:left="3115" w:hanging="310"/>
      </w:pPr>
      <w:rPr>
        <w:rFonts w:hint="default"/>
        <w:lang w:val="zh-CN" w:eastAsia="zh-CN" w:bidi="zh-CN"/>
      </w:rPr>
    </w:lvl>
    <w:lvl w:ilvl="4" w:tentative="0">
      <w:start w:val="0"/>
      <w:numFmt w:val="bullet"/>
      <w:lvlText w:val="•"/>
      <w:lvlJc w:val="left"/>
      <w:pPr>
        <w:ind w:left="4014" w:hanging="310"/>
      </w:pPr>
      <w:rPr>
        <w:rFonts w:hint="default"/>
        <w:lang w:val="zh-CN" w:eastAsia="zh-CN" w:bidi="zh-CN"/>
      </w:rPr>
    </w:lvl>
    <w:lvl w:ilvl="5" w:tentative="0">
      <w:start w:val="0"/>
      <w:numFmt w:val="bullet"/>
      <w:lvlText w:val="•"/>
      <w:lvlJc w:val="left"/>
      <w:pPr>
        <w:ind w:left="4913" w:hanging="310"/>
      </w:pPr>
      <w:rPr>
        <w:rFonts w:hint="default"/>
        <w:lang w:val="zh-CN" w:eastAsia="zh-CN" w:bidi="zh-CN"/>
      </w:rPr>
    </w:lvl>
    <w:lvl w:ilvl="6" w:tentative="0">
      <w:start w:val="0"/>
      <w:numFmt w:val="bullet"/>
      <w:lvlText w:val="•"/>
      <w:lvlJc w:val="left"/>
      <w:pPr>
        <w:ind w:left="5811" w:hanging="310"/>
      </w:pPr>
      <w:rPr>
        <w:rFonts w:hint="default"/>
        <w:lang w:val="zh-CN" w:eastAsia="zh-CN" w:bidi="zh-CN"/>
      </w:rPr>
    </w:lvl>
    <w:lvl w:ilvl="7" w:tentative="0">
      <w:start w:val="0"/>
      <w:numFmt w:val="bullet"/>
      <w:lvlText w:val="•"/>
      <w:lvlJc w:val="left"/>
      <w:pPr>
        <w:ind w:left="6710" w:hanging="310"/>
      </w:pPr>
      <w:rPr>
        <w:rFonts w:hint="default"/>
        <w:lang w:val="zh-CN" w:eastAsia="zh-CN" w:bidi="zh-CN"/>
      </w:rPr>
    </w:lvl>
    <w:lvl w:ilvl="8" w:tentative="0">
      <w:start w:val="0"/>
      <w:numFmt w:val="bullet"/>
      <w:lvlText w:val="•"/>
      <w:lvlJc w:val="left"/>
      <w:pPr>
        <w:ind w:left="7608" w:hanging="310"/>
      </w:pPr>
      <w:rPr>
        <w:rFonts w:hint="default"/>
        <w:lang w:val="zh-CN" w:eastAsia="zh-CN" w:bidi="zh-C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A077364"/>
    <w:rsid w:val="1A3101C8"/>
    <w:rsid w:val="1DDC6AF2"/>
    <w:rsid w:val="1F365251"/>
    <w:rsid w:val="21105FA1"/>
    <w:rsid w:val="225D59DC"/>
    <w:rsid w:val="25FA2768"/>
    <w:rsid w:val="263D24EE"/>
    <w:rsid w:val="287F4660"/>
    <w:rsid w:val="29057E73"/>
    <w:rsid w:val="29070EEA"/>
    <w:rsid w:val="2D1A368E"/>
    <w:rsid w:val="2DA14A60"/>
    <w:rsid w:val="2DD916D3"/>
    <w:rsid w:val="2F246E63"/>
    <w:rsid w:val="2FE54FA7"/>
    <w:rsid w:val="304D50D8"/>
    <w:rsid w:val="31693BE7"/>
    <w:rsid w:val="323A3A4B"/>
    <w:rsid w:val="33332D6E"/>
    <w:rsid w:val="33A34A77"/>
    <w:rsid w:val="3B56096F"/>
    <w:rsid w:val="3CCB2281"/>
    <w:rsid w:val="3D211E24"/>
    <w:rsid w:val="3D2C4496"/>
    <w:rsid w:val="412B3792"/>
    <w:rsid w:val="46B95B62"/>
    <w:rsid w:val="4834591D"/>
    <w:rsid w:val="48F378AD"/>
    <w:rsid w:val="4A3D7B86"/>
    <w:rsid w:val="4DFC0D61"/>
    <w:rsid w:val="50E33CA1"/>
    <w:rsid w:val="518D40ED"/>
    <w:rsid w:val="521F3C7C"/>
    <w:rsid w:val="522C4622"/>
    <w:rsid w:val="540F0974"/>
    <w:rsid w:val="54994B51"/>
    <w:rsid w:val="566F6198"/>
    <w:rsid w:val="584C237B"/>
    <w:rsid w:val="585557B6"/>
    <w:rsid w:val="58BC7B9C"/>
    <w:rsid w:val="590A3B91"/>
    <w:rsid w:val="5A7172EA"/>
    <w:rsid w:val="5B694993"/>
    <w:rsid w:val="5BB97F9B"/>
    <w:rsid w:val="5C173D31"/>
    <w:rsid w:val="5C994DE3"/>
    <w:rsid w:val="603955D2"/>
    <w:rsid w:val="60EB0417"/>
    <w:rsid w:val="62212B29"/>
    <w:rsid w:val="62447C33"/>
    <w:rsid w:val="671B55CE"/>
    <w:rsid w:val="67651281"/>
    <w:rsid w:val="68F80529"/>
    <w:rsid w:val="69CC7DC5"/>
    <w:rsid w:val="6A66197C"/>
    <w:rsid w:val="6B230C09"/>
    <w:rsid w:val="70817757"/>
    <w:rsid w:val="72A03C5B"/>
    <w:rsid w:val="72AA01CA"/>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10">
    <w:name w:val="Default Paragraph Font"/>
    <w:unhideWhenUsed/>
    <w:qFormat/>
    <w:uiPriority w:val="1"/>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4">
    <w:name w:val="Body Text"/>
    <w:basedOn w:val="1"/>
    <w:qFormat/>
    <w:uiPriority w:val="1"/>
    <w:pPr>
      <w:ind w:left="162"/>
    </w:pPr>
    <w:rPr>
      <w:sz w:val="20"/>
      <w:szCs w:val="20"/>
    </w:rPr>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9">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1">
    <w:name w:val="Strong"/>
    <w:basedOn w:val="10"/>
    <w:qFormat/>
    <w:uiPriority w:val="0"/>
    <w:rPr>
      <w:b/>
    </w:rPr>
  </w:style>
  <w:style w:type="character" w:styleId="12">
    <w:name w:val="page number"/>
    <w:basedOn w:val="10"/>
    <w:qFormat/>
    <w:uiPriority w:val="0"/>
  </w:style>
  <w:style w:type="character" w:styleId="13">
    <w:name w:val="Hyperlink"/>
    <w:basedOn w:val="10"/>
    <w:qFormat/>
    <w:uiPriority w:val="0"/>
    <w:rPr>
      <w:color w:val="0000FF"/>
      <w:u w:val="single"/>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6">
    <w:name w:val="DefaultParagraph"/>
    <w:qFormat/>
    <w:uiPriority w:val="0"/>
    <w:rPr>
      <w:rFonts w:ascii="Times New Roman" w:hAnsi="Times New Roman" w:eastAsia="宋体" w:cs="Times New Roman"/>
      <w:kern w:val="2"/>
      <w:sz w:val="21"/>
      <w:szCs w:val="22"/>
      <w:lang w:val="en-US" w:eastAsia="zh-CN" w:bidi="ar-SA"/>
    </w:rPr>
  </w:style>
  <w:style w:type="character" w:customStyle="1" w:styleId="17">
    <w:name w:val="黑体11号 Char"/>
    <w:link w:val="18"/>
    <w:qFormat/>
    <w:uiPriority w:val="0"/>
    <w:rPr>
      <w:rFonts w:eastAsia="黑体"/>
      <w:b/>
      <w:bCs/>
      <w:sz w:val="22"/>
      <w:szCs w:val="22"/>
    </w:rPr>
  </w:style>
  <w:style w:type="paragraph" w:customStyle="1" w:styleId="18">
    <w:name w:val="黑体11号"/>
    <w:basedOn w:val="1"/>
    <w:link w:val="17"/>
    <w:qFormat/>
    <w:uiPriority w:val="0"/>
    <w:pPr>
      <w:spacing w:line="400" w:lineRule="atLeast"/>
    </w:pPr>
    <w:rPr>
      <w:rFonts w:eastAsia="黑体"/>
      <w:b/>
      <w:bCs/>
      <w:sz w:val="22"/>
      <w:szCs w:val="22"/>
    </w:rPr>
  </w:style>
  <w:style w:type="paragraph" w:customStyle="1" w:styleId="19">
    <w:name w:val="列出段落1"/>
    <w:basedOn w:val="1"/>
    <w:qFormat/>
    <w:uiPriority w:val="0"/>
    <w:pPr>
      <w:ind w:firstLine="420" w:firstLineChars="200"/>
    </w:pPr>
    <w:rPr>
      <w:rFonts w:ascii="Calibri" w:hAnsi="Calibri"/>
    </w:rPr>
  </w:style>
  <w:style w:type="paragraph" w:customStyle="1" w:styleId="20">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1">
    <w:name w:val="List Paragraph"/>
    <w:basedOn w:val="1"/>
    <w:qFormat/>
    <w:uiPriority w:val="0"/>
    <w:pPr>
      <w:ind w:firstLine="420" w:firstLineChars="200"/>
    </w:pPr>
    <w:rPr>
      <w:szCs w:val="21"/>
    </w:rPr>
  </w:style>
  <w:style w:type="paragraph" w:customStyle="1" w:styleId="22">
    <w:name w:val="Heading 1"/>
    <w:basedOn w:val="1"/>
    <w:qFormat/>
    <w:uiPriority w:val="1"/>
    <w:pPr>
      <w:ind w:left="243" w:right="341"/>
      <w:jc w:val="center"/>
      <w:outlineLvl w:val="1"/>
    </w:pPr>
    <w:rPr>
      <w:rFonts w:ascii="方正兰亭超细黑简体" w:hAnsi="方正兰亭超细黑简体" w:eastAsia="方正兰亭超细黑简体" w:cs="方正兰亭超细黑简体"/>
      <w:sz w:val="24"/>
      <w:szCs w:val="24"/>
    </w:rPr>
  </w:style>
  <w:style w:type="paragraph" w:customStyle="1" w:styleId="23">
    <w:name w:val="Table Paragraph"/>
    <w:basedOn w:val="1"/>
    <w:qFormat/>
    <w:uiPriority w:val="1"/>
    <w:pPr>
      <w:jc w:val="center"/>
    </w:pPr>
    <w:rPr>
      <w:rFonts w:ascii="宋体" w:hAnsi="宋体" w:eastAsia="宋体" w:cs="宋体"/>
    </w:rPr>
  </w:style>
  <w:style w:type="paragraph" w:customStyle="1" w:styleId="24">
    <w:name w:val="Heading 2"/>
    <w:basedOn w:val="1"/>
    <w:qFormat/>
    <w:uiPriority w:val="1"/>
    <w:pPr>
      <w:spacing w:before="43"/>
      <w:ind w:left="855"/>
      <w:outlineLvl w:val="2"/>
    </w:pPr>
    <w:rPr>
      <w:rFonts w:ascii="宋体" w:hAnsi="宋体" w:eastAsia="宋体" w:cs="宋体"/>
      <w:sz w:val="21"/>
      <w:szCs w:val="21"/>
    </w:rPr>
  </w:style>
  <w:style w:type="paragraph" w:customStyle="1" w:styleId="25">
    <w:name w:val="Heading 3"/>
    <w:basedOn w:val="1"/>
    <w:qFormat/>
    <w:uiPriority w:val="1"/>
    <w:pPr>
      <w:spacing w:before="16" w:line="252" w:lineRule="exact"/>
      <w:ind w:right="98"/>
      <w:jc w:val="center"/>
      <w:outlineLvl w:val="3"/>
    </w:pPr>
    <w:rPr>
      <w:rFonts w:ascii="Times New Roman" w:hAnsi="Times New Roman" w:eastAsia="Times New Roman" w:cs="Times New Roman"/>
      <w:sz w:val="24"/>
      <w:szCs w:val="24"/>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jpe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7" Type="http://schemas.openxmlformats.org/officeDocument/2006/relationships/fontTable" Target="fontTable.xml"/><Relationship Id="rId36" Type="http://schemas.openxmlformats.org/officeDocument/2006/relationships/numbering" Target="numbering.xml"/><Relationship Id="rId35" Type="http://schemas.openxmlformats.org/officeDocument/2006/relationships/customXml" Target="../customXml/item1.xml"/><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jpeg"/><Relationship Id="rId30" Type="http://schemas.openxmlformats.org/officeDocument/2006/relationships/image" Target="media/image27.jpeg"/><Relationship Id="rId3" Type="http://schemas.openxmlformats.org/officeDocument/2006/relationships/header" Target="header1.xml"/><Relationship Id="rId29" Type="http://schemas.openxmlformats.org/officeDocument/2006/relationships/image" Target="media/image26.jpeg"/><Relationship Id="rId28" Type="http://schemas.openxmlformats.org/officeDocument/2006/relationships/image" Target="media/image25.png"/><Relationship Id="rId27" Type="http://schemas.openxmlformats.org/officeDocument/2006/relationships/image" Target="media/image24.jpeg"/><Relationship Id="rId26" Type="http://schemas.openxmlformats.org/officeDocument/2006/relationships/image" Target="media/image23.png"/><Relationship Id="rId25" Type="http://schemas.openxmlformats.org/officeDocument/2006/relationships/image" Target="media/image22.jpeg"/><Relationship Id="rId24" Type="http://schemas.openxmlformats.org/officeDocument/2006/relationships/image" Target="media/image21.png"/><Relationship Id="rId23" Type="http://schemas.openxmlformats.org/officeDocument/2006/relationships/image" Target="media/image20.jpe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jpeg"/><Relationship Id="rId15" Type="http://schemas.openxmlformats.org/officeDocument/2006/relationships/image" Target="media/image12.png"/><Relationship Id="rId14" Type="http://schemas.openxmlformats.org/officeDocument/2006/relationships/image" Target="media/image11.jpe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1</TotalTime>
  <ScaleCrop>false</ScaleCrop>
  <LinksUpToDate>false</LinksUpToDate>
  <CharactersWithSpaces>0</CharactersWithSpaces>
  <Application>WPS Office_10.1.0.7469_F1E327BC-269C-435d-A152-05C5408002CA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2018-09-19T06:38:59Z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y fmtid="{D5CDD505-2E9C-101B-9397-08002B2CF9AE}" pid="3" name="KSORubyTemplateID" linkTarget="0">
    <vt:lpwstr>6</vt:lpwstr>
  </property>
</Properties>
</file>